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4026A91B"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4626D8">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4626D8" w:rsidRPr="004626D8">
            <w:rPr>
              <w:rFonts w:asciiTheme="minorHAnsi" w:hAnsiTheme="minorHAnsi" w:cstheme="minorHAnsi"/>
              <w:b/>
            </w:rPr>
            <w:t>0974</w:t>
          </w:r>
        </w:sdtContent>
      </w:sdt>
      <w:r w:rsidR="00DB64CE" w:rsidRPr="004626D8">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4626D8" w:rsidRPr="004626D8">
            <w:rPr>
              <w:rFonts w:asciiTheme="minorHAnsi" w:hAnsiTheme="minorHAnsi" w:cstheme="minorHAnsi"/>
              <w:b/>
            </w:rPr>
            <w:t>2021</w:t>
          </w:r>
        </w:sdtContent>
      </w:sdt>
      <w:r w:rsidR="00DB64CE" w:rsidRPr="004626D8">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215C8E37"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4626D8">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4626D8" w:rsidRPr="004626D8">
            <w:rPr>
              <w:rFonts w:asciiTheme="minorHAnsi" w:hAnsiTheme="minorHAnsi" w:cstheme="minorHAnsi"/>
            </w:rPr>
            <w:t>da Coordenadoria de Compras e Licitações da Reitoria</w:t>
          </w:r>
        </w:sdtContent>
      </w:sdt>
      <w:r w:rsidR="00AB23E9" w:rsidRPr="004626D8">
        <w:rPr>
          <w:rFonts w:ascii="Calibri" w:hAnsi="Calibri" w:cs="Calibri"/>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4626D8">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7B1689">
            <w:rPr>
              <w:rFonts w:asciiTheme="minorHAnsi" w:hAnsiTheme="minorHAnsi" w:cstheme="minorHAnsi"/>
            </w:rPr>
            <w:t>por lote</w:t>
          </w:r>
        </w:sdtContent>
      </w:sdt>
      <w:r w:rsidR="007D78C9" w:rsidRPr="004626D8">
        <w:rPr>
          <w:rFonts w:asciiTheme="minorHAnsi" w:hAnsiTheme="minorHAnsi" w:cstheme="minorHAnsi"/>
        </w:rPr>
        <w:t xml:space="preserve">, </w:t>
      </w:r>
      <w:r w:rsidRPr="004626D8">
        <w:rPr>
          <w:rFonts w:asciiTheme="minorHAnsi" w:hAnsiTheme="minorHAnsi" w:cstheme="minorHAnsi"/>
        </w:rPr>
        <w:t>p</w:t>
      </w:r>
      <w:r w:rsidRPr="00DB64CE">
        <w:rPr>
          <w:rFonts w:asciiTheme="minorHAnsi" w:hAnsiTheme="minorHAnsi" w:cstheme="minorHAnsi"/>
        </w:rPr>
        <w:t>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xml:space="preserve">,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w:t>
      </w:r>
      <w:bookmarkStart w:id="0" w:name="_Hlk66869140"/>
      <w:r w:rsidR="00FD78DF">
        <w:rPr>
          <w:rFonts w:ascii="Calibri" w:hAnsi="Calibri" w:cs="Calibri"/>
        </w:rPr>
        <w:t>Decreto Federal 10.024, de 20 de Setembro de 2019,</w:t>
      </w:r>
      <w:bookmarkEnd w:id="0"/>
      <w:r w:rsidR="00FD78DF">
        <w:rPr>
          <w:rFonts w:ascii="Calibri" w:hAnsi="Calibri" w:cs="Calibri"/>
        </w:rPr>
        <w:t xml:space="preserve"> </w:t>
      </w:r>
      <w:r w:rsidRPr="00937F04">
        <w:rPr>
          <w:rFonts w:ascii="Calibri" w:hAnsi="Calibri" w:cs="Calibri"/>
        </w:rPr>
        <w:t>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26AA1DF4"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4626D8">
        <w:rPr>
          <w:rFonts w:ascii="Calibri" w:hAnsi="Calibri" w:cs="Calibri"/>
          <w:b/>
        </w:rPr>
        <w:t>CONTRATAÇÃO DE EMPRESA PARA PRODUÇÃO DE VIDEOAULAS PARA 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1F380E3A" w14:textId="77777777" w:rsidR="00F9367F" w:rsidRDefault="00460775" w:rsidP="001E3636">
      <w:pPr>
        <w:jc w:val="center"/>
        <w:rPr>
          <w:rFonts w:ascii="Calibri" w:hAnsi="Calibri"/>
          <w:b/>
          <w:highlight w:val="red"/>
          <w:u w:val="single"/>
        </w:rPr>
      </w:pPr>
      <w:r w:rsidRPr="00460775">
        <w:rPr>
          <w:rFonts w:ascii="Calibri" w:hAnsi="Calibri"/>
          <w:b/>
          <w:highlight w:val="red"/>
          <w:u w:val="single"/>
        </w:rPr>
        <w:t>ATENÇÃO</w:t>
      </w:r>
    </w:p>
    <w:p w14:paraId="0514107C" w14:textId="46BCF4D0" w:rsidR="00460775" w:rsidRDefault="00460775" w:rsidP="001E3636">
      <w:pPr>
        <w:jc w:val="center"/>
        <w:rPr>
          <w:rFonts w:ascii="Calibri" w:hAnsi="Calibri"/>
          <w:b/>
          <w:highlight w:val="red"/>
          <w:u w:val="single"/>
        </w:rPr>
      </w:pPr>
      <w:r w:rsidRPr="00460775">
        <w:rPr>
          <w:rFonts w:ascii="Calibri" w:hAnsi="Calibri"/>
          <w:b/>
          <w:highlight w:val="red"/>
          <w:u w:val="single"/>
        </w:rPr>
        <w:t xml:space="preserve">O MODO DE DISPUTA </w:t>
      </w:r>
      <w:r w:rsidR="00F9367F">
        <w:rPr>
          <w:rFonts w:ascii="Calibri" w:hAnsi="Calibri"/>
          <w:b/>
          <w:highlight w:val="red"/>
          <w:u w:val="single"/>
        </w:rPr>
        <w:t xml:space="preserve">É O </w:t>
      </w:r>
      <w:r w:rsidRPr="00460775">
        <w:rPr>
          <w:rFonts w:ascii="Calibri" w:hAnsi="Calibri"/>
          <w:b/>
          <w:highlight w:val="red"/>
          <w:u w:val="single"/>
        </w:rPr>
        <w:t>“ABERTO”, CONFORME DECRETO FEDERAL 10.024/2019.</w:t>
      </w:r>
    </w:p>
    <w:p w14:paraId="0FA802C6" w14:textId="56C21BBF" w:rsidR="001A2712" w:rsidRDefault="00F9367F" w:rsidP="001E3636">
      <w:pPr>
        <w:jc w:val="center"/>
        <w:rPr>
          <w:rFonts w:ascii="Calibri" w:hAnsi="Calibri"/>
          <w:b/>
          <w:highlight w:val="red"/>
          <w:u w:val="single"/>
        </w:rPr>
      </w:pPr>
      <w:r w:rsidRPr="001A2712">
        <w:rPr>
          <w:rFonts w:ascii="Calibri" w:hAnsi="Calibri"/>
          <w:b/>
          <w:highlight w:val="red"/>
          <w:u w:val="single"/>
        </w:rPr>
        <w:t xml:space="preserve">O INTERVALO MÍNIMO DE VALORES DOS LANCES É DE </w:t>
      </w:r>
      <w:r>
        <w:rPr>
          <w:rFonts w:ascii="Calibri" w:hAnsi="Calibri"/>
          <w:b/>
          <w:highlight w:val="red"/>
          <w:u w:val="single"/>
        </w:rPr>
        <w:t>0,5% DO ITEM/LOTE</w:t>
      </w:r>
      <w:r w:rsidR="001A2712">
        <w:rPr>
          <w:rFonts w:ascii="Calibri" w:hAnsi="Calibri"/>
          <w:b/>
          <w:highlight w:val="red"/>
          <w:u w:val="single"/>
        </w:rPr>
        <w:t>.</w:t>
      </w:r>
    </w:p>
    <w:p w14:paraId="173EC96B" w14:textId="4CEF92A6" w:rsidR="00F9367F" w:rsidRPr="001A2712" w:rsidRDefault="00F9367F" w:rsidP="001E3636">
      <w:pPr>
        <w:jc w:val="center"/>
        <w:rPr>
          <w:rFonts w:ascii="Calibri" w:hAnsi="Calibri"/>
          <w:b/>
          <w:highlight w:val="red"/>
          <w:u w:val="single"/>
        </w:rPr>
      </w:pPr>
      <w:r>
        <w:rPr>
          <w:rFonts w:ascii="Calibri" w:hAnsi="Calibri"/>
          <w:b/>
          <w:highlight w:val="red"/>
          <w:u w:val="single"/>
        </w:rPr>
        <w:t>A HABILITAÇÃO DEVE SER CADASTRADA NO SISTEMA JUNTO COM A PROPOSTA DE PREÇOS.</w:t>
      </w:r>
    </w:p>
    <w:p w14:paraId="7547F6F4" w14:textId="4259BAE7" w:rsidR="00AA13C7" w:rsidRDefault="00AA13C7">
      <w:pPr>
        <w:jc w:val="both"/>
        <w:rPr>
          <w:rFonts w:ascii="Calibri" w:hAnsi="Calibri" w:cs="Calibri"/>
          <w:b/>
          <w:bCs/>
          <w:sz w:val="12"/>
          <w:szCs w:val="12"/>
        </w:rPr>
      </w:pPr>
    </w:p>
    <w:p w14:paraId="4E0313C3" w14:textId="570565A0" w:rsidR="00FD78DF" w:rsidRDefault="00FD78DF">
      <w:pPr>
        <w:jc w:val="both"/>
        <w:rPr>
          <w:rFonts w:ascii="Calibri" w:hAnsi="Calibri" w:cs="Calibri"/>
          <w:b/>
          <w:bCs/>
          <w:sz w:val="12"/>
          <w:szCs w:val="12"/>
        </w:rPr>
      </w:pPr>
    </w:p>
    <w:p w14:paraId="3D4810BC" w14:textId="77777777" w:rsidR="00FD78DF" w:rsidRPr="001836ED" w:rsidRDefault="00FD78DF">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66CE729B" w:rsidR="00733A11" w:rsidRPr="00F743DA" w:rsidRDefault="00733A11">
      <w:pPr>
        <w:pStyle w:val="Contedodoquadro"/>
        <w:rPr>
          <w:rFonts w:asciiTheme="minorHAnsi" w:hAnsiTheme="minorHAnsi" w:cstheme="minorHAnsi"/>
          <w:szCs w:val="24"/>
        </w:rPr>
      </w:pPr>
      <w:r w:rsidRPr="004626D8">
        <w:rPr>
          <w:rFonts w:asciiTheme="minorHAnsi" w:hAnsiTheme="minorHAnsi" w:cstheme="minorHAnsi"/>
          <w:b/>
          <w:bCs/>
        </w:rPr>
        <w:t>e-mail:</w:t>
      </w:r>
      <w:r w:rsidRPr="004626D8">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4626D8" w:rsidRPr="004626D8">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77AF1D8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1-08-23T00:00:00Z">
            <w:dateFormat w:val="dd/MM/yyyy"/>
            <w:lid w:val="pt-BR"/>
            <w:storeMappedDataAs w:val="dateTime"/>
            <w:calendar w:val="gregorian"/>
          </w:date>
        </w:sdtPr>
        <w:sdtEndPr/>
        <w:sdtContent>
          <w:r w:rsidR="007C51A3">
            <w:rPr>
              <w:rFonts w:asciiTheme="minorHAnsi" w:hAnsiTheme="minorHAnsi" w:cstheme="minorHAnsi"/>
              <w:b/>
            </w:rPr>
            <w:t>23/08/2021</w:t>
          </w:r>
        </w:sdtContent>
      </w:sdt>
      <w:r w:rsidR="00DB64CE" w:rsidRPr="00DB64CE">
        <w:rPr>
          <w:rFonts w:asciiTheme="minorHAnsi" w:hAnsiTheme="minorHAnsi" w:cstheme="minorHAnsi"/>
          <w:b/>
        </w:rPr>
        <w:t>.</w:t>
      </w:r>
    </w:p>
    <w:p w14:paraId="298E6837" w14:textId="5EC7D3A0"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1-09-06T00:00:00Z">
            <w:dateFormat w:val="dd/MM/yyyy"/>
            <w:lid w:val="pt-BR"/>
            <w:storeMappedDataAs w:val="dateTime"/>
            <w:calendar w:val="gregorian"/>
          </w:date>
        </w:sdtPr>
        <w:sdtEndPr/>
        <w:sdtContent>
          <w:r w:rsidR="007C51A3">
            <w:rPr>
              <w:rFonts w:asciiTheme="minorHAnsi" w:hAnsiTheme="minorHAnsi" w:cstheme="minorHAnsi"/>
              <w:b/>
            </w:rPr>
            <w:t>06/09/2021</w:t>
          </w:r>
        </w:sdtContent>
      </w:sdt>
      <w:r w:rsidR="00DB64CE" w:rsidRPr="00DB64CE">
        <w:rPr>
          <w:rFonts w:asciiTheme="minorHAnsi" w:hAnsiTheme="minorHAnsi" w:cstheme="minorHAnsi"/>
          <w:b/>
        </w:rPr>
        <w:t>.</w:t>
      </w:r>
    </w:p>
    <w:p w14:paraId="5740D794" w14:textId="1A1769A5"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1-09-06T00:00:00Z">
            <w:dateFormat w:val="dd/MM/yyyy"/>
            <w:lid w:val="pt-BR"/>
            <w:storeMappedDataAs w:val="dateTime"/>
            <w:calendar w:val="gregorian"/>
          </w:date>
        </w:sdtPr>
        <w:sdtEndPr/>
        <w:sdtContent>
          <w:r w:rsidR="007C51A3">
            <w:rPr>
              <w:rFonts w:asciiTheme="minorHAnsi" w:hAnsiTheme="minorHAnsi" w:cstheme="minorHAnsi"/>
              <w:b/>
            </w:rPr>
            <w:t>06/09/2021</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lastRenderedPageBreak/>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1" w:name="_Hlk38559946"/>
      <w:r w:rsidRPr="00DC6BAC">
        <w:rPr>
          <w:rFonts w:ascii="Calibri" w:hAnsi="Calibri" w:cs="Calibri"/>
        </w:rPr>
        <w:t>Instrução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lastRenderedPageBreak/>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34A77DC4"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B4BD6" w:rsidRPr="00FB4BD6">
        <w:rPr>
          <w:rFonts w:ascii="Calibri" w:hAnsi="Calibri" w:cs="Calibri"/>
          <w:b/>
        </w:rPr>
        <w:t>DA APRESENTAÇÃO DA PROPOSTA E DOS DOCUMENTOS DE HABILITAÇÃO</w:t>
      </w:r>
    </w:p>
    <w:p w14:paraId="695E4BF3" w14:textId="0ED51968" w:rsidR="00F55C43" w:rsidRDefault="00F55C43" w:rsidP="00F55C43">
      <w:pPr>
        <w:jc w:val="both"/>
        <w:rPr>
          <w:rStyle w:val="Forte"/>
          <w:rFonts w:ascii="Calibri" w:hAnsi="Calibri" w:cs="Calibri"/>
        </w:rPr>
      </w:pPr>
      <w:r w:rsidRPr="00160B83">
        <w:rPr>
          <w:rStyle w:val="Forte"/>
          <w:rFonts w:ascii="Calibri" w:hAnsi="Calibri" w:cs="Calibri"/>
          <w:highlight w:val="yellow"/>
        </w:rPr>
        <w:t xml:space="preserve">6.1 – </w:t>
      </w:r>
      <w:r w:rsidRPr="00160B83">
        <w:rPr>
          <w:rStyle w:val="Forte"/>
          <w:rFonts w:ascii="Calibri" w:hAnsi="Calibri" w:cs="Calibri"/>
          <w:b w:val="0"/>
          <w:bCs w:val="0"/>
          <w:highlight w:val="yellow"/>
        </w:rPr>
        <w:t xml:space="preserve">Após a divulgação do edital no endereço eletrônico, as licitantes interessadas deverão encaminhar </w:t>
      </w:r>
      <w:r w:rsidRPr="00160B83">
        <w:rPr>
          <w:rStyle w:val="Forte"/>
          <w:rFonts w:ascii="Calibri" w:hAnsi="Calibri" w:cs="Calibri"/>
          <w:b w:val="0"/>
          <w:bCs w:val="0"/>
          <w:highlight w:val="yellow"/>
          <w:u w:val="single"/>
        </w:rPr>
        <w:t>concomitantemente</w:t>
      </w:r>
      <w:r w:rsidRPr="00160B83">
        <w:rPr>
          <w:rStyle w:val="Forte"/>
          <w:rFonts w:ascii="Calibri" w:hAnsi="Calibri" w:cs="Calibri"/>
          <w:b w:val="0"/>
          <w:bCs w:val="0"/>
          <w:highlight w:val="yellow"/>
        </w:rPr>
        <w:t xml:space="preserve"> </w:t>
      </w:r>
      <w:r w:rsidRPr="00160B83">
        <w:rPr>
          <w:rStyle w:val="Forte"/>
          <w:rFonts w:ascii="Calibri" w:hAnsi="Calibri" w:cs="Calibri"/>
          <w:highlight w:val="yellow"/>
        </w:rPr>
        <w:t>a proposta</w:t>
      </w:r>
      <w:r w:rsidRPr="00160B83">
        <w:rPr>
          <w:rStyle w:val="Forte"/>
          <w:rFonts w:ascii="Calibri" w:hAnsi="Calibri" w:cs="Calibri"/>
          <w:b w:val="0"/>
          <w:bCs w:val="0"/>
          <w:highlight w:val="yellow"/>
        </w:rPr>
        <w:t xml:space="preserve">, </w:t>
      </w:r>
      <w:r w:rsidRPr="00160B83">
        <w:rPr>
          <w:rStyle w:val="Forte"/>
          <w:rFonts w:ascii="Calibri" w:hAnsi="Calibri" w:cs="Calibri"/>
          <w:highlight w:val="yellow"/>
        </w:rPr>
        <w:t>documentos de habilitação</w:t>
      </w:r>
      <w:r w:rsidRPr="00160B83">
        <w:rPr>
          <w:rStyle w:val="Forte"/>
          <w:rFonts w:ascii="Calibri" w:hAnsi="Calibri" w:cs="Calibri"/>
          <w:b w:val="0"/>
          <w:bCs w:val="0"/>
          <w:highlight w:val="yellow"/>
        </w:rPr>
        <w:t xml:space="preserve"> e, se for o caso, o respectivo Anexo, até a data e hora marcadas para abertura da sessão, </w:t>
      </w:r>
      <w:r w:rsidRPr="00160B83">
        <w:rPr>
          <w:rStyle w:val="Forte"/>
          <w:rFonts w:ascii="Calibri" w:hAnsi="Calibri" w:cs="Calibri"/>
          <w:highlight w:val="yellow"/>
        </w:rPr>
        <w:t>exclusivamente por meio do Sistema eletrônico</w:t>
      </w:r>
      <w:r w:rsidRPr="00160B83">
        <w:rPr>
          <w:rStyle w:val="Forte"/>
          <w:rFonts w:ascii="Calibri" w:hAnsi="Calibri" w:cs="Calibri"/>
          <w:b w:val="0"/>
          <w:bCs w:val="0"/>
          <w:highlight w:val="yellow"/>
        </w:rPr>
        <w:t>, quando, então, encerrar-se-á, automaticamente, a etapa de envio dessa documentação.</w:t>
      </w:r>
      <w:r w:rsidRPr="00F55C43">
        <w:rPr>
          <w:rStyle w:val="Forte"/>
          <w:rFonts w:ascii="Calibri" w:hAnsi="Calibri" w:cs="Calibri"/>
        </w:rPr>
        <w:t xml:space="preserve"> </w:t>
      </w:r>
    </w:p>
    <w:p w14:paraId="203C60F5" w14:textId="16D03213" w:rsidR="00160B83" w:rsidRPr="00160B83" w:rsidRDefault="00160B83" w:rsidP="0012054D">
      <w:pPr>
        <w:ind w:firstLine="142"/>
        <w:jc w:val="both"/>
        <w:rPr>
          <w:rStyle w:val="Forte"/>
          <w:rFonts w:ascii="Calibri" w:hAnsi="Calibri" w:cs="Calibri"/>
          <w:b w:val="0"/>
          <w:bCs w:val="0"/>
        </w:rPr>
      </w:pPr>
      <w:r>
        <w:rPr>
          <w:rStyle w:val="Forte"/>
          <w:rFonts w:ascii="Calibri" w:hAnsi="Calibri" w:cs="Calibri"/>
        </w:rPr>
        <w:t>6.1.1 –</w:t>
      </w:r>
      <w:r w:rsidRPr="00160B83">
        <w:rPr>
          <w:rStyle w:val="Forte"/>
          <w:rFonts w:ascii="Calibri" w:hAnsi="Calibri" w:cs="Calibri"/>
        </w:rPr>
        <w:t xml:space="preserve"> </w:t>
      </w:r>
      <w:r w:rsidRPr="00160B83">
        <w:rPr>
          <w:rStyle w:val="Forte"/>
          <w:rFonts w:ascii="Calibri" w:hAnsi="Calibri" w:cs="Calibri"/>
          <w:b w:val="0"/>
          <w:bCs w:val="0"/>
        </w:rPr>
        <w:t>Os</w:t>
      </w:r>
      <w:r>
        <w:rPr>
          <w:rStyle w:val="Forte"/>
          <w:rFonts w:ascii="Calibri" w:hAnsi="Calibri" w:cs="Calibri"/>
          <w:b w:val="0"/>
          <w:bCs w:val="0"/>
        </w:rPr>
        <w:t xml:space="preserve"> </w:t>
      </w:r>
      <w:r w:rsidRPr="00160B83">
        <w:rPr>
          <w:rStyle w:val="Forte"/>
          <w:rFonts w:ascii="Calibri" w:hAnsi="Calibri" w:cs="Calibri"/>
          <w:b w:val="0"/>
          <w:bCs w:val="0"/>
        </w:rPr>
        <w:t xml:space="preserve">critérios de aceitabilidade das propostas estão indicados, com detalhes, no item </w:t>
      </w:r>
      <w:r w:rsidR="0012054D">
        <w:rPr>
          <w:rStyle w:val="Forte"/>
          <w:rFonts w:ascii="Calibri" w:hAnsi="Calibri" w:cs="Calibri"/>
          <w:b w:val="0"/>
          <w:bCs w:val="0"/>
        </w:rPr>
        <w:t>6.5</w:t>
      </w:r>
      <w:r w:rsidRPr="00160B83">
        <w:rPr>
          <w:rStyle w:val="Forte"/>
          <w:rFonts w:ascii="Calibri" w:hAnsi="Calibri" w:cs="Calibri"/>
          <w:b w:val="0"/>
          <w:bCs w:val="0"/>
        </w:rPr>
        <w:t xml:space="preserve"> do Edital, e os</w:t>
      </w:r>
      <w:r>
        <w:rPr>
          <w:rStyle w:val="Forte"/>
          <w:rFonts w:ascii="Calibri" w:hAnsi="Calibri" w:cs="Calibri"/>
          <w:b w:val="0"/>
          <w:bCs w:val="0"/>
        </w:rPr>
        <w:t xml:space="preserve"> </w:t>
      </w:r>
      <w:r w:rsidRPr="00160B83">
        <w:rPr>
          <w:rStyle w:val="Forte"/>
          <w:rFonts w:ascii="Calibri" w:hAnsi="Calibri" w:cs="Calibri"/>
          <w:b w:val="0"/>
          <w:bCs w:val="0"/>
        </w:rPr>
        <w:t xml:space="preserve">critérios de habilitação das empresas estão indicados no item </w:t>
      </w:r>
      <w:r w:rsidR="0012054D">
        <w:rPr>
          <w:rStyle w:val="Forte"/>
          <w:rFonts w:ascii="Calibri" w:hAnsi="Calibri" w:cs="Calibri"/>
          <w:b w:val="0"/>
          <w:bCs w:val="0"/>
        </w:rPr>
        <w:t>8</w:t>
      </w:r>
      <w:r w:rsidRPr="00160B83">
        <w:rPr>
          <w:rStyle w:val="Forte"/>
          <w:rFonts w:ascii="Calibri" w:hAnsi="Calibri" w:cs="Calibri"/>
          <w:b w:val="0"/>
          <w:bCs w:val="0"/>
        </w:rPr>
        <w:t xml:space="preserve"> do Edital.</w:t>
      </w:r>
    </w:p>
    <w:p w14:paraId="1ACA1850" w14:textId="57538E1D" w:rsidR="00F55C43" w:rsidRPr="00F55C43" w:rsidRDefault="00F55C43" w:rsidP="00F55C43">
      <w:pPr>
        <w:jc w:val="both"/>
        <w:rPr>
          <w:rStyle w:val="Forte"/>
          <w:rFonts w:ascii="Calibri" w:hAnsi="Calibri" w:cs="Calibri"/>
          <w:b w:val="0"/>
          <w:bCs w:val="0"/>
        </w:rPr>
      </w:pPr>
      <w:r>
        <w:rPr>
          <w:rStyle w:val="Forte"/>
          <w:rFonts w:ascii="Calibri" w:hAnsi="Calibri" w:cs="Calibri"/>
        </w:rPr>
        <w:t>6</w:t>
      </w:r>
      <w:r w:rsidRPr="00F55C43">
        <w:rPr>
          <w:rStyle w:val="Forte"/>
          <w:rFonts w:ascii="Calibri" w:hAnsi="Calibri" w:cs="Calibri"/>
        </w:rPr>
        <w:t xml:space="preserve">.2 – </w:t>
      </w:r>
      <w:r w:rsidRPr="00F55C43">
        <w:rPr>
          <w:rStyle w:val="Forte"/>
          <w:rFonts w:ascii="Calibri" w:hAnsi="Calibri" w:cs="Calibri"/>
          <w:b w:val="0"/>
          <w:bCs w:val="0"/>
        </w:rPr>
        <w:t>Até a abertura da sessão, as licitantes poderão retirar ou substituir a proposta e seus anexos anteriormente apresentada.</w:t>
      </w:r>
    </w:p>
    <w:p w14:paraId="2002C867" w14:textId="60945BDA" w:rsidR="00F55C43" w:rsidRPr="00F55C43" w:rsidRDefault="00F55C43" w:rsidP="00F55C43">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 xml:space="preserve">.3 – </w:t>
      </w:r>
      <w:r w:rsidRPr="00160B83">
        <w:rPr>
          <w:rStyle w:val="Forte"/>
          <w:rFonts w:ascii="Calibri" w:hAnsi="Calibri" w:cs="Calibri"/>
          <w:b w:val="0"/>
          <w:bCs w:val="0"/>
        </w:rPr>
        <w:t>As licitantes receberão, por e-mail, comprovante de recebimento das suas</w:t>
      </w:r>
      <w:r w:rsidR="00160B83" w:rsidRPr="00160B83">
        <w:rPr>
          <w:rStyle w:val="Forte"/>
          <w:rFonts w:ascii="Calibri" w:hAnsi="Calibri" w:cs="Calibri"/>
          <w:b w:val="0"/>
          <w:bCs w:val="0"/>
        </w:rPr>
        <w:t xml:space="preserve"> </w:t>
      </w:r>
      <w:r w:rsidRPr="00160B83">
        <w:rPr>
          <w:rStyle w:val="Forte"/>
          <w:rFonts w:ascii="Calibri" w:hAnsi="Calibri" w:cs="Calibri"/>
          <w:b w:val="0"/>
          <w:bCs w:val="0"/>
        </w:rPr>
        <w:t>propostas eletrônicas enviadas, com a indicação do dia e respectivo horário de registro</w:t>
      </w:r>
      <w:r w:rsidRPr="00F55C43">
        <w:rPr>
          <w:rStyle w:val="Forte"/>
          <w:rFonts w:ascii="Calibri" w:hAnsi="Calibri" w:cs="Calibri"/>
        </w:rPr>
        <w:t xml:space="preserve">. </w:t>
      </w:r>
    </w:p>
    <w:p w14:paraId="7B586332" w14:textId="4139F1A4" w:rsidR="00FB4BD6" w:rsidRPr="00F55C43" w:rsidRDefault="00F55C43" w:rsidP="00F55C43">
      <w:pPr>
        <w:jc w:val="both"/>
        <w:rPr>
          <w:rStyle w:val="Forte"/>
          <w:rFonts w:ascii="Calibri" w:hAnsi="Calibri" w:cs="Calibri"/>
          <w:b w:val="0"/>
          <w:bCs w:val="0"/>
        </w:rPr>
      </w:pPr>
      <w:r>
        <w:rPr>
          <w:rStyle w:val="Forte"/>
          <w:rFonts w:ascii="Calibri" w:hAnsi="Calibri" w:cs="Calibri"/>
        </w:rPr>
        <w:t>6</w:t>
      </w:r>
      <w:r w:rsidRPr="00F55C43">
        <w:rPr>
          <w:rStyle w:val="Forte"/>
          <w:rFonts w:ascii="Calibri" w:hAnsi="Calibri" w:cs="Calibri"/>
        </w:rPr>
        <w:t xml:space="preserve">.4 - </w:t>
      </w:r>
      <w:r w:rsidRPr="00F55C43">
        <w:rPr>
          <w:rStyle w:val="Forte"/>
          <w:rFonts w:ascii="Calibri" w:hAnsi="Calibri" w:cs="Calibri"/>
          <w:b w:val="0"/>
          <w:bCs w:val="0"/>
        </w:rPr>
        <w:t>Os documentos que compõem a proposta e a habilitação do licitante melhor</w:t>
      </w:r>
      <w:r>
        <w:rPr>
          <w:rStyle w:val="Forte"/>
          <w:rFonts w:ascii="Calibri" w:hAnsi="Calibri" w:cs="Calibri"/>
          <w:b w:val="0"/>
          <w:bCs w:val="0"/>
        </w:rPr>
        <w:t xml:space="preserve"> </w:t>
      </w:r>
      <w:r w:rsidRPr="00F55C43">
        <w:rPr>
          <w:rStyle w:val="Forte"/>
          <w:rFonts w:ascii="Calibri" w:hAnsi="Calibri" w:cs="Calibri"/>
          <w:b w:val="0"/>
          <w:bCs w:val="0"/>
        </w:rPr>
        <w:t>classificado somente serão disponibilizados para avaliação do pregoeiro e para acesso público após o encerramento do envio de lances.</w:t>
      </w:r>
    </w:p>
    <w:p w14:paraId="090E6DA5" w14:textId="5306A444"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F55C43">
        <w:rPr>
          <w:rStyle w:val="Forte"/>
          <w:rFonts w:ascii="Calibri" w:hAnsi="Calibri" w:cs="Calibri"/>
        </w:rPr>
        <w:t>5</w:t>
      </w:r>
      <w:r w:rsidR="00733A11" w:rsidRPr="00423FB4">
        <w:rPr>
          <w:rStyle w:val="Forte"/>
          <w:rFonts w:ascii="Calibri" w:hAnsi="Calibri" w:cs="Calibri"/>
        </w:rPr>
        <w:t xml:space="preserve"> – Da proposta on-line:</w:t>
      </w:r>
    </w:p>
    <w:p w14:paraId="535C9A91" w14:textId="7D72E9C4"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F55C43">
        <w:rPr>
          <w:rStyle w:val="Forte"/>
          <w:rFonts w:ascii="Calibri" w:hAnsi="Calibri" w:cs="Calibri"/>
        </w:rPr>
        <w:t>5</w:t>
      </w:r>
      <w:r w:rsidR="00733A11" w:rsidRPr="00937F04">
        <w:rPr>
          <w:rStyle w:val="Forte"/>
          <w:rFonts w:ascii="Calibri" w:hAnsi="Calibri" w:cs="Calibri"/>
        </w:rPr>
        <w:t>.</w:t>
      </w:r>
      <w:r w:rsidR="00160B83">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534E0240" w14:textId="204B10B6" w:rsidR="003660A0" w:rsidRDefault="00733A11" w:rsidP="009F4742">
      <w:pPr>
        <w:jc w:val="both"/>
        <w:rPr>
          <w:rFonts w:ascii="Calibri" w:hAnsi="Calibri" w:cs="Calibri"/>
        </w:rPr>
      </w:pPr>
      <w:r w:rsidRPr="00937F04">
        <w:rPr>
          <w:rStyle w:val="Forte"/>
          <w:rFonts w:ascii="Calibri" w:hAnsi="Calibri" w:cs="Calibri"/>
        </w:rPr>
        <w:lastRenderedPageBreak/>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184E06">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6E12AFF6"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55C43">
        <w:rPr>
          <w:rFonts w:ascii="Calibri" w:hAnsi="Calibri" w:cs="Calibri"/>
          <w:b/>
          <w:bCs/>
        </w:rPr>
        <w:t>5</w:t>
      </w:r>
      <w:r w:rsidR="009F4742" w:rsidRPr="0056378A">
        <w:rPr>
          <w:rFonts w:ascii="Calibri" w:hAnsi="Calibri" w:cs="Calibri"/>
          <w:b/>
          <w:bCs/>
        </w:rPr>
        <w:t>.</w:t>
      </w:r>
      <w:r w:rsidR="00160B83">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6462F56F"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55C43">
        <w:rPr>
          <w:rFonts w:ascii="Calibri" w:hAnsi="Calibri" w:cs="Calibri"/>
          <w:b/>
          <w:bCs/>
        </w:rPr>
        <w:t>5</w:t>
      </w:r>
      <w:r w:rsidR="009F4742" w:rsidRPr="0056378A">
        <w:rPr>
          <w:rFonts w:ascii="Calibri" w:hAnsi="Calibri" w:cs="Calibri"/>
          <w:b/>
          <w:bCs/>
        </w:rPr>
        <w:t>.</w:t>
      </w:r>
      <w:r w:rsidR="00160B83">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3FEDEE24"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w:t>
      </w:r>
      <w:r w:rsidR="00F55C43">
        <w:rPr>
          <w:rFonts w:ascii="Calibri" w:hAnsi="Calibri" w:cs="Calibri"/>
          <w:b/>
          <w:bCs/>
        </w:rPr>
        <w:t>5</w:t>
      </w:r>
      <w:r w:rsidR="009F4742">
        <w:rPr>
          <w:rFonts w:ascii="Calibri" w:hAnsi="Calibri" w:cs="Calibri"/>
          <w:b/>
          <w:bCs/>
        </w:rPr>
        <w:t>.</w:t>
      </w:r>
      <w:r w:rsidR="00160B83">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w:t>
      </w:r>
      <w:r w:rsidR="00F55C43">
        <w:rPr>
          <w:rFonts w:ascii="Calibri" w:hAnsi="Calibri" w:cs="Calibri"/>
          <w:b/>
          <w:lang w:val="pt-PT"/>
        </w:rPr>
        <w:t>5</w:t>
      </w:r>
      <w:r w:rsidR="0056378A">
        <w:rPr>
          <w:rFonts w:ascii="Calibri" w:hAnsi="Calibri" w:cs="Calibri"/>
          <w:b/>
          <w:lang w:val="pt-PT"/>
        </w:rPr>
        <w:t>.</w:t>
      </w:r>
      <w:r w:rsidR="00160B83">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11A75743"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w:t>
      </w:r>
      <w:r w:rsidR="00F55C43">
        <w:rPr>
          <w:rFonts w:ascii="Calibri" w:hAnsi="Calibri" w:cs="Calibri"/>
          <w:b/>
          <w:bCs/>
        </w:rPr>
        <w:t>5</w:t>
      </w:r>
      <w:r w:rsidR="0056378A">
        <w:rPr>
          <w:rFonts w:ascii="Calibri" w:hAnsi="Calibri" w:cs="Calibri"/>
          <w:b/>
          <w:bCs/>
        </w:rPr>
        <w:t>.</w:t>
      </w:r>
      <w:r w:rsidR="00160B83">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7D2E578" w14:textId="3660CDB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160B83">
        <w:rPr>
          <w:rStyle w:val="Forte"/>
          <w:rFonts w:ascii="Calibri" w:hAnsi="Calibri" w:cs="Calibri"/>
        </w:rPr>
        <w:t>6</w:t>
      </w:r>
      <w:r w:rsidR="00733A11" w:rsidRPr="00937F04">
        <w:rPr>
          <w:rStyle w:val="Forte"/>
          <w:rFonts w:ascii="Calibri" w:hAnsi="Calibri" w:cs="Calibri"/>
        </w:rPr>
        <w:t xml:space="preserve"> – Da proposta on-line readequada:</w:t>
      </w:r>
    </w:p>
    <w:p w14:paraId="50BA0DDA" w14:textId="0C4DE2EF"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160B83">
        <w:rPr>
          <w:rStyle w:val="Forte"/>
          <w:rFonts w:ascii="Calibri" w:hAnsi="Calibri" w:cs="Calibri"/>
        </w:rPr>
        <w:t>6</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EEAF05"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160B83">
        <w:rPr>
          <w:rFonts w:ascii="Calibri" w:hAnsi="Calibri" w:cs="Calibri"/>
          <w:b/>
          <w:bCs/>
        </w:rPr>
        <w:t>6</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69639860"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w:t>
      </w:r>
      <w:r w:rsidR="00160B83">
        <w:rPr>
          <w:rFonts w:ascii="Calibri" w:hAnsi="Calibri" w:cs="Calibri"/>
          <w:b/>
          <w:bCs/>
          <w:lang w:val="pt-PT"/>
        </w:rPr>
        <w:t>6</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30CC1AB6"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w:t>
      </w:r>
      <w:r w:rsidR="00160B83">
        <w:rPr>
          <w:rFonts w:ascii="Calibri" w:hAnsi="Calibri" w:cs="Calibri"/>
          <w:b/>
          <w:lang w:val="pt-PT"/>
        </w:rPr>
        <w:t>6</w:t>
      </w:r>
      <w:r w:rsidRPr="004327A7">
        <w:rPr>
          <w:rFonts w:ascii="Calibri" w:hAnsi="Calibri" w:cs="Calibri"/>
          <w:b/>
          <w:lang w:val="pt-PT"/>
        </w:rPr>
        <w:t xml:space="preserve">.3.1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4E5C0904"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w:t>
      </w:r>
      <w:r w:rsidR="00160B83">
        <w:rPr>
          <w:rFonts w:ascii="Calibri" w:hAnsi="Calibri" w:cs="Calibri"/>
          <w:b/>
          <w:lang w:val="pt-PT"/>
        </w:rPr>
        <w:t>6</w:t>
      </w:r>
      <w:r w:rsidRPr="004327A7">
        <w:rPr>
          <w:rFonts w:ascii="Calibri" w:hAnsi="Calibri" w:cs="Calibri"/>
          <w:b/>
          <w:lang w:val="pt-PT"/>
        </w:rPr>
        <w:t>.3.2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219B1CE4" w:rsidR="004327A7" w:rsidRDefault="004327A7" w:rsidP="004327A7">
      <w:pPr>
        <w:ind w:firstLine="284"/>
        <w:jc w:val="both"/>
        <w:rPr>
          <w:rFonts w:ascii="Calibri" w:hAnsi="Calibri" w:cs="Calibri"/>
          <w:lang w:val="pt-PT"/>
        </w:rPr>
      </w:pPr>
      <w:r w:rsidRPr="004327A7">
        <w:rPr>
          <w:rFonts w:ascii="Calibri" w:hAnsi="Calibri" w:cs="Calibri"/>
          <w:b/>
          <w:lang w:val="pt-PT"/>
        </w:rPr>
        <w:t>6.</w:t>
      </w:r>
      <w:r w:rsidR="00160B83">
        <w:rPr>
          <w:rFonts w:ascii="Calibri" w:hAnsi="Calibri" w:cs="Calibri"/>
          <w:b/>
          <w:lang w:val="pt-PT"/>
        </w:rPr>
        <w:t>6</w:t>
      </w:r>
      <w:r w:rsidRPr="004327A7">
        <w:rPr>
          <w:rFonts w:ascii="Calibri" w:hAnsi="Calibri" w:cs="Calibri"/>
          <w:b/>
          <w:lang w:val="pt-PT"/>
        </w:rPr>
        <w:t>.3.3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lastRenderedPageBreak/>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05027EB6" w14:textId="031DEAF7" w:rsidR="00344B7E" w:rsidRDefault="00344B7E" w:rsidP="00344B7E">
      <w:pPr>
        <w:tabs>
          <w:tab w:val="left" w:pos="2552"/>
        </w:tabs>
        <w:jc w:val="both"/>
        <w:rPr>
          <w:rFonts w:ascii="Calibri" w:hAnsi="Calibri" w:cs="Calibri"/>
        </w:rPr>
      </w:pPr>
      <w:bookmarkStart w:id="2"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53B4495F" w14:textId="2407FA1C" w:rsidR="00344B7E" w:rsidRDefault="00344B7E" w:rsidP="00344B7E">
      <w:pPr>
        <w:tabs>
          <w:tab w:val="left" w:pos="2552"/>
        </w:tabs>
        <w:ind w:firstLine="142"/>
        <w:jc w:val="both"/>
        <w:rPr>
          <w:rFonts w:ascii="Calibri" w:hAnsi="Calibri" w:cs="Calibri"/>
        </w:rPr>
      </w:pPr>
      <w:bookmarkStart w:id="3" w:name="_Hlk66878051"/>
      <w:r w:rsidRPr="00344B7E">
        <w:rPr>
          <w:rFonts w:ascii="Calibri" w:hAnsi="Calibri" w:cs="Calibri"/>
          <w:b/>
          <w:bCs/>
        </w:rPr>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sidR="001A2712">
        <w:rPr>
          <w:rFonts w:ascii="Calibri" w:hAnsi="Calibri" w:cs="Calibri"/>
        </w:rPr>
        <w:t xml:space="preserve">de </w:t>
      </w:r>
      <w:r w:rsidR="008C4BE2" w:rsidRPr="00184E06">
        <w:rPr>
          <w:rFonts w:ascii="Calibri" w:hAnsi="Calibri" w:cs="Calibri"/>
          <w:highlight w:val="yellow"/>
        </w:rPr>
        <w:t>0,5%</w:t>
      </w:r>
      <w:r w:rsidR="008C4BE2">
        <w:rPr>
          <w:rFonts w:ascii="Calibri" w:hAnsi="Calibri" w:cs="Calibri"/>
        </w:rPr>
        <w:t xml:space="preserve"> </w:t>
      </w:r>
      <w:r w:rsidR="003F7837">
        <w:rPr>
          <w:rFonts w:ascii="Calibri" w:hAnsi="Calibri" w:cs="Calibri"/>
        </w:rPr>
        <w:t xml:space="preserve">sobre o </w:t>
      </w:r>
      <w:r w:rsidR="008C4BE2">
        <w:rPr>
          <w:rFonts w:ascii="Calibri" w:hAnsi="Calibri" w:cs="Calibri"/>
        </w:rPr>
        <w:t xml:space="preserve">valor </w:t>
      </w:r>
      <w:r w:rsidR="003F7837">
        <w:rPr>
          <w:rFonts w:ascii="Calibri" w:hAnsi="Calibri" w:cs="Calibri"/>
        </w:rPr>
        <w:t xml:space="preserve">unitário </w:t>
      </w:r>
      <w:r w:rsidR="008C4BE2">
        <w:rPr>
          <w:rFonts w:ascii="Calibri" w:hAnsi="Calibri" w:cs="Calibri"/>
        </w:rPr>
        <w:t>do item/lote</w:t>
      </w:r>
      <w:r w:rsidR="003F7837">
        <w:rPr>
          <w:rFonts w:ascii="Calibri" w:hAnsi="Calibri" w:cs="Calibri"/>
        </w:rPr>
        <w:t xml:space="preserve"> em disputa</w:t>
      </w:r>
      <w:r w:rsidRPr="00344B7E">
        <w:rPr>
          <w:rFonts w:ascii="Calibri" w:hAnsi="Calibri" w:cs="Calibri"/>
        </w:rPr>
        <w:t>.</w:t>
      </w:r>
    </w:p>
    <w:p w14:paraId="0EAC2BA1" w14:textId="3A99B895" w:rsidR="003F7837" w:rsidRPr="00344B7E" w:rsidRDefault="003F7837" w:rsidP="003F7837">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3"/>
    <w:p w14:paraId="4F4068B6" w14:textId="3FF32EB3" w:rsidR="00344B7E" w:rsidRPr="00344B7E" w:rsidRDefault="00344B7E" w:rsidP="00344B7E">
      <w:pPr>
        <w:tabs>
          <w:tab w:val="left" w:pos="2552"/>
        </w:tabs>
        <w:ind w:firstLine="142"/>
        <w:jc w:val="both"/>
        <w:rPr>
          <w:rFonts w:ascii="Calibri" w:hAnsi="Calibri" w:cs="Calibri"/>
        </w:rPr>
      </w:pPr>
      <w:r w:rsidRPr="00651EC5">
        <w:rPr>
          <w:rFonts w:ascii="Calibri" w:hAnsi="Calibri" w:cs="Calibri"/>
          <w:b/>
          <w:bCs/>
          <w:highlight w:val="yellow"/>
        </w:rPr>
        <w:t xml:space="preserve">7.6.2 – </w:t>
      </w:r>
      <w:r w:rsidRPr="00651EC5">
        <w:rPr>
          <w:rFonts w:ascii="Calibri" w:hAnsi="Calibri" w:cs="Calibri"/>
          <w:highlight w:val="yellow"/>
        </w:rPr>
        <w:t xml:space="preserve">Será adotado para o envio de lances no pregão eletrônico o modo de disputa </w:t>
      </w:r>
      <w:r w:rsidRPr="00651EC5">
        <w:rPr>
          <w:rFonts w:ascii="Calibri" w:hAnsi="Calibri" w:cs="Calibri"/>
          <w:b/>
          <w:bCs/>
          <w:highlight w:val="yellow"/>
        </w:rPr>
        <w:t>“ABERTO”,</w:t>
      </w:r>
      <w:r w:rsidRPr="00651EC5">
        <w:rPr>
          <w:rFonts w:ascii="Calibri" w:hAnsi="Calibri" w:cs="Calibri"/>
          <w:highlight w:val="yellow"/>
        </w:rPr>
        <w:t xml:space="preserve"> em que os licitantes apresentarão lances públicos e sucessivos, com prorrogações.</w:t>
      </w:r>
    </w:p>
    <w:p w14:paraId="2B1110BF" w14:textId="59629369" w:rsidR="00344B7E" w:rsidRPr="00344B7E" w:rsidRDefault="00344B7E" w:rsidP="00344B7E">
      <w:pPr>
        <w:tabs>
          <w:tab w:val="left" w:pos="2552"/>
        </w:tabs>
        <w:ind w:firstLine="142"/>
        <w:jc w:val="both"/>
        <w:rPr>
          <w:rFonts w:ascii="Calibri" w:hAnsi="Calibri" w:cs="Calibri"/>
        </w:rPr>
      </w:pPr>
      <w:r>
        <w:rPr>
          <w:rFonts w:ascii="Calibri" w:hAnsi="Calibri" w:cs="Calibri"/>
          <w:b/>
          <w:bCs/>
        </w:rPr>
        <w:t xml:space="preserve">7.6.3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3CA7714A" w14:textId="0514024C" w:rsidR="00344B7E" w:rsidRPr="00344B7E" w:rsidRDefault="00344B7E" w:rsidP="00344B7E">
      <w:pPr>
        <w:tabs>
          <w:tab w:val="left" w:pos="2552"/>
        </w:tabs>
        <w:ind w:firstLine="142"/>
        <w:jc w:val="both"/>
        <w:rPr>
          <w:rFonts w:ascii="Calibri" w:hAnsi="Calibri" w:cs="Calibri"/>
        </w:rPr>
      </w:pPr>
      <w:r>
        <w:rPr>
          <w:rFonts w:ascii="Calibri" w:hAnsi="Calibri" w:cs="Calibri"/>
          <w:b/>
          <w:bCs/>
        </w:rPr>
        <w:t xml:space="preserve">7.6.4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5D62FF6D" w14:textId="44A4D4DF" w:rsidR="00344B7E" w:rsidRDefault="00344B7E" w:rsidP="00344B7E">
      <w:pPr>
        <w:tabs>
          <w:tab w:val="left" w:pos="2552"/>
        </w:tabs>
        <w:ind w:firstLine="142"/>
        <w:jc w:val="both"/>
        <w:rPr>
          <w:rFonts w:ascii="Calibri" w:hAnsi="Calibri" w:cs="Calibri"/>
        </w:rPr>
      </w:pPr>
      <w:r>
        <w:rPr>
          <w:rFonts w:ascii="Calibri" w:hAnsi="Calibri" w:cs="Calibri"/>
          <w:b/>
          <w:bCs/>
        </w:rPr>
        <w:t xml:space="preserve">7.6.5 – </w:t>
      </w:r>
      <w:r w:rsidRPr="00344B7E">
        <w:rPr>
          <w:rFonts w:ascii="Calibri" w:hAnsi="Calibri" w:cs="Calibri"/>
        </w:rPr>
        <w:t>Não havendo novos lances na forma estabelecida nos itens anteriores, a sessão pública encerrar-se-á automaticamente.</w:t>
      </w:r>
    </w:p>
    <w:p w14:paraId="02875225" w14:textId="38440DCD" w:rsidR="001A2712" w:rsidRPr="001A2712" w:rsidRDefault="001A2712" w:rsidP="00344B7E">
      <w:pPr>
        <w:tabs>
          <w:tab w:val="left" w:pos="2552"/>
        </w:tabs>
        <w:ind w:firstLine="142"/>
        <w:jc w:val="both"/>
        <w:rPr>
          <w:rFonts w:ascii="Calibri" w:hAnsi="Calibri" w:cs="Calibri"/>
        </w:rPr>
      </w:pPr>
      <w:r>
        <w:rPr>
          <w:rFonts w:ascii="Calibri" w:hAnsi="Calibri" w:cs="Calibri"/>
          <w:b/>
          <w:bCs/>
        </w:rPr>
        <w:t xml:space="preserve">7.6.6 – </w:t>
      </w:r>
      <w:r w:rsidRPr="001A2712">
        <w:rPr>
          <w:rFonts w:ascii="Calibri" w:hAnsi="Calibri" w:cs="Calibri"/>
        </w:rPr>
        <w:t>Encerrada a sessão pública sem prorrogação automática pelo sistema, nos termos do</w:t>
      </w:r>
      <w:r>
        <w:rPr>
          <w:rFonts w:ascii="Calibri" w:hAnsi="Calibri" w:cs="Calibri"/>
        </w:rPr>
        <w:t xml:space="preserve"> ite</w:t>
      </w:r>
      <w:r w:rsidR="00651EC5">
        <w:rPr>
          <w:rFonts w:ascii="Calibri" w:hAnsi="Calibri" w:cs="Calibri"/>
        </w:rPr>
        <w:t>m</w:t>
      </w:r>
      <w:r>
        <w:rPr>
          <w:rFonts w:ascii="Calibri" w:hAnsi="Calibri" w:cs="Calibri"/>
        </w:rPr>
        <w:t xml:space="preserve"> 7.6.4,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33E6E501" w14:textId="7E687217" w:rsidR="00D67F2A" w:rsidRPr="00D67F2A" w:rsidRDefault="000715FF" w:rsidP="00D67F2A">
      <w:pPr>
        <w:pStyle w:val="Corpodetexto22"/>
        <w:rPr>
          <w:rFonts w:ascii="Calibri" w:hAnsi="Calibri" w:cs="Calibri"/>
          <w:sz w:val="24"/>
        </w:rPr>
      </w:pPr>
      <w:r>
        <w:rPr>
          <w:rFonts w:ascii="Calibri" w:hAnsi="Calibri" w:cs="Calibri"/>
          <w:b/>
          <w:bCs/>
          <w:sz w:val="24"/>
        </w:rPr>
        <w:t>7.</w:t>
      </w:r>
      <w:r w:rsidR="00344B7E">
        <w:rPr>
          <w:rFonts w:ascii="Calibri" w:hAnsi="Calibri" w:cs="Calibri"/>
          <w:b/>
          <w:bCs/>
          <w:sz w:val="24"/>
        </w:rPr>
        <w:t>7</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59571FB6" w:rsidR="00D67F2A" w:rsidRPr="00D67F2A" w:rsidRDefault="000715FF" w:rsidP="00D67F2A">
      <w:pPr>
        <w:pStyle w:val="Corpodetexto22"/>
        <w:rPr>
          <w:rFonts w:ascii="Calibri" w:hAnsi="Calibri" w:cs="Calibri"/>
          <w:sz w:val="24"/>
        </w:rPr>
      </w:pPr>
      <w:r>
        <w:rPr>
          <w:rFonts w:ascii="Calibri" w:hAnsi="Calibri" w:cs="Calibri"/>
          <w:b/>
          <w:bCs/>
          <w:sz w:val="24"/>
        </w:rPr>
        <w:t>7.</w:t>
      </w:r>
      <w:r w:rsidR="00344B7E">
        <w:rPr>
          <w:rFonts w:ascii="Calibri" w:hAnsi="Calibri" w:cs="Calibri"/>
          <w:b/>
          <w:bCs/>
          <w:sz w:val="24"/>
        </w:rPr>
        <w:t>8</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4AB706F5" w:rsidR="00D67F2A" w:rsidRPr="00D67F2A" w:rsidRDefault="000715FF" w:rsidP="000715FF">
      <w:pPr>
        <w:pStyle w:val="Corpodetexto22"/>
        <w:ind w:firstLine="142"/>
        <w:rPr>
          <w:rFonts w:ascii="Calibri" w:hAnsi="Calibri" w:cs="Calibri"/>
          <w:sz w:val="24"/>
        </w:rPr>
      </w:pPr>
      <w:r>
        <w:rPr>
          <w:rFonts w:ascii="Calibri" w:hAnsi="Calibri" w:cs="Calibri"/>
          <w:b/>
          <w:bCs/>
          <w:sz w:val="24"/>
        </w:rPr>
        <w:t>7.</w:t>
      </w:r>
      <w:r w:rsidR="001A2712">
        <w:rPr>
          <w:rFonts w:ascii="Calibri" w:hAnsi="Calibri" w:cs="Calibri"/>
          <w:b/>
          <w:bCs/>
          <w:sz w:val="24"/>
        </w:rPr>
        <w:t>8</w:t>
      </w:r>
      <w:r>
        <w:rPr>
          <w:rFonts w:ascii="Calibri" w:hAnsi="Calibri" w:cs="Calibri"/>
          <w:b/>
          <w:bCs/>
          <w:sz w:val="24"/>
        </w:rPr>
        <w:t>.1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1AD87455" w:rsidR="00D67F2A" w:rsidRPr="00D67F2A" w:rsidRDefault="000715FF" w:rsidP="000715FF">
      <w:pPr>
        <w:pStyle w:val="Corpodetexto22"/>
        <w:ind w:firstLine="142"/>
        <w:rPr>
          <w:rFonts w:ascii="Calibri" w:hAnsi="Calibri" w:cs="Calibri"/>
          <w:sz w:val="24"/>
        </w:rPr>
      </w:pPr>
      <w:r>
        <w:rPr>
          <w:rFonts w:ascii="Calibri" w:hAnsi="Calibri" w:cs="Calibri"/>
          <w:b/>
          <w:bCs/>
          <w:sz w:val="24"/>
        </w:rPr>
        <w:t>7.</w:t>
      </w:r>
      <w:r w:rsidR="001A2712">
        <w:rPr>
          <w:rFonts w:ascii="Calibri" w:hAnsi="Calibri" w:cs="Calibri"/>
          <w:b/>
          <w:bCs/>
          <w:sz w:val="24"/>
        </w:rPr>
        <w:t>8</w:t>
      </w:r>
      <w:r>
        <w:rPr>
          <w:rFonts w:ascii="Calibri" w:hAnsi="Calibri" w:cs="Calibri"/>
          <w:b/>
          <w:bCs/>
          <w:sz w:val="24"/>
        </w:rPr>
        <w:t>.2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2A5818A9"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w:t>
      </w:r>
      <w:r w:rsidR="001A2712">
        <w:rPr>
          <w:rFonts w:ascii="Calibri" w:hAnsi="Calibri" w:cs="Calibri"/>
          <w:b/>
          <w:bCs/>
          <w:shd w:val="clear" w:color="auto" w:fill="FFFFFF"/>
        </w:rPr>
        <w:t>9</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4FCAAB6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Pr>
          <w:rFonts w:ascii="Calibri" w:hAnsi="Calibri" w:cs="Calibri"/>
          <w:b/>
          <w:bCs/>
          <w:shd w:val="clear" w:color="auto" w:fill="FFFFFF"/>
        </w:rPr>
        <w:t>.1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06529275"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Pr>
          <w:rFonts w:ascii="Calibri" w:hAnsi="Calibri" w:cs="Calibri"/>
          <w:b/>
          <w:bCs/>
          <w:shd w:val="clear" w:color="auto" w:fill="FFFFFF"/>
        </w:rPr>
        <w:t>.2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3132F7D4"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10</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1FDD8A48"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w:t>
      </w:r>
      <w:r w:rsidR="001A2712">
        <w:rPr>
          <w:rFonts w:ascii="Calibri" w:hAnsi="Calibri" w:cs="Calibri"/>
          <w:b/>
          <w:bCs/>
          <w:shd w:val="clear" w:color="auto" w:fill="FFFFFF"/>
        </w:rPr>
        <w:t>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C47D667"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2</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540D3F5"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3</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31E49814"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4</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1E8BDAB9"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5</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verificando a sua compatibilidade e a habilitação do participante, na ordem de classificação, e assim sucessivamente, até a apuração de uma proposta ou lance que atenda o Edital.</w:t>
      </w:r>
      <w:bookmarkEnd w:id="2"/>
      <w:r w:rsidR="00733A11" w:rsidRPr="00937F04">
        <w:rPr>
          <w:rFonts w:ascii="Calibri" w:hAnsi="Calibri" w:cs="Calibri"/>
        </w:rPr>
        <w:t xml:space="preserve">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3B147CBB"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w:t>
      </w:r>
      <w:r w:rsidR="0012054D">
        <w:rPr>
          <w:rFonts w:ascii="Calibri" w:hAnsi="Calibri" w:cs="Calibri"/>
          <w:sz w:val="24"/>
          <w:szCs w:val="24"/>
          <w:shd w:val="clear" w:color="auto" w:fill="FFFFFF"/>
        </w:rPr>
        <w:t>, deve ser juntado</w:t>
      </w:r>
      <w:r w:rsidR="00BC766A">
        <w:rPr>
          <w:rFonts w:ascii="Calibri" w:hAnsi="Calibri" w:cs="Calibri"/>
          <w:sz w:val="24"/>
          <w:szCs w:val="24"/>
          <w:shd w:val="clear" w:color="auto" w:fill="FFFFFF"/>
        </w:rPr>
        <w:t xml:space="preserve"> documento válido</w:t>
      </w:r>
      <w:r w:rsidR="0012054D">
        <w:rPr>
          <w:rFonts w:ascii="Calibri" w:hAnsi="Calibri" w:cs="Calibri"/>
          <w:sz w:val="24"/>
          <w:szCs w:val="24"/>
          <w:shd w:val="clear" w:color="auto" w:fill="FFFFFF"/>
        </w:rPr>
        <w:t xml:space="preserve"> no sistema junto a proposta de preços, conforme item 6 deste Edital.</w:t>
      </w:r>
    </w:p>
    <w:p w14:paraId="6E9E75AC" w14:textId="1C01E242" w:rsidR="0038320F"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0F51CD07" w14:textId="737C81AB" w:rsidR="00BC766A" w:rsidRPr="00BC766A" w:rsidRDefault="00BC766A" w:rsidP="00BC766A">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0A87602E" w14:textId="3E96149C" w:rsidR="00BC766A" w:rsidRPr="00BC766A" w:rsidRDefault="00BC766A" w:rsidP="00BC766A">
      <w:pPr>
        <w:tabs>
          <w:tab w:val="left" w:pos="2552"/>
        </w:tabs>
        <w:ind w:firstLine="284"/>
        <w:jc w:val="both"/>
        <w:rPr>
          <w:rFonts w:asciiTheme="minorHAnsi" w:eastAsia="MS Mincho" w:hAnsiTheme="minorHAnsi" w:cstheme="minorHAnsi"/>
        </w:rPr>
      </w:pPr>
      <w:r w:rsidRPr="00BC766A">
        <w:rPr>
          <w:rFonts w:asciiTheme="minorHAnsi" w:eastAsia="MS Mincho" w:hAnsiTheme="minorHAnsi" w:cstheme="minorHAnsi"/>
          <w:b/>
          <w:bCs/>
        </w:rPr>
        <w:t>8.1.1.4 –</w:t>
      </w:r>
      <w:r w:rsidRPr="00BC766A">
        <w:rPr>
          <w:rFonts w:asciiTheme="minorHAnsi" w:eastAsia="MS Mincho" w:hAnsiTheme="minorHAnsi" w:cstheme="minorHAnsi"/>
        </w:rPr>
        <w:t xml:space="preserve"> O licitante poderá optar em anexar conjuntamente suas certidões quando do momento do cadastramento de seus documentos e propostas no sistema e-</w:t>
      </w:r>
      <w:proofErr w:type="spellStart"/>
      <w:r w:rsidRPr="00BC766A">
        <w:rPr>
          <w:rFonts w:asciiTheme="minorHAnsi" w:eastAsia="MS Mincho" w:hAnsiTheme="minorHAnsi" w:cstheme="minorHAnsi"/>
        </w:rPr>
        <w:t>Lic</w:t>
      </w:r>
      <w:proofErr w:type="spellEnd"/>
      <w:r w:rsidRPr="00BC766A">
        <w:rPr>
          <w:rFonts w:asciiTheme="minorHAnsi" w:eastAsia="MS Mincho" w:hAnsiTheme="minorHAnsi" w:cstheme="minorHAnsi"/>
        </w:rPr>
        <w:t xml:space="preserve">, de modo a evitar inconvenientes ou </w:t>
      </w:r>
      <w:r w:rsidRPr="00BC766A">
        <w:rPr>
          <w:rFonts w:asciiTheme="minorHAnsi" w:eastAsia="MS Mincho" w:hAnsiTheme="minorHAnsi" w:cstheme="minorHAnsi"/>
        </w:rPr>
        <w:lastRenderedPageBreak/>
        <w:t>inviabilidade de acesso a estes documentos, que possam resultar em sua inabilitação, caso seu cadastro não esteja efetivamente atualizado junto ao CCF.</w:t>
      </w:r>
    </w:p>
    <w:p w14:paraId="5EC804FA" w14:textId="77777777" w:rsidR="00425916" w:rsidRDefault="00425916" w:rsidP="00425916">
      <w:pPr>
        <w:tabs>
          <w:tab w:val="left" w:pos="2552"/>
        </w:tabs>
        <w:jc w:val="both"/>
        <w:rPr>
          <w:rFonts w:ascii="Calibri" w:hAnsi="Calibri" w:cs="Calibri"/>
        </w:rPr>
      </w:pPr>
      <w:r w:rsidRPr="00BC766A">
        <w:rPr>
          <w:rFonts w:asciiTheme="minorHAnsi" w:hAnsiTheme="minorHAnsi" w:cstheme="minorHAnsi"/>
          <w:b/>
          <w:bCs/>
        </w:rPr>
        <w:t xml:space="preserve">8.2 </w:t>
      </w:r>
      <w:r w:rsidRPr="00BC766A">
        <w:rPr>
          <w:rFonts w:asciiTheme="minorHAnsi" w:hAnsiTheme="minorHAnsi" w:cstheme="minorHAnsi"/>
          <w:highlight w:val="yellow"/>
        </w:rPr>
        <w:t>Destaca-se que, conforme</w:t>
      </w:r>
      <w:r w:rsidRPr="00BC766A">
        <w:rPr>
          <w:rFonts w:ascii="Calibri" w:hAnsi="Calibri" w:cs="Calibri"/>
          <w:highlight w:val="yellow"/>
        </w:rPr>
        <w:t xml:space="preserve"> previsto no item 6.1, após a divulgação do edital no sítio eletrônico e até a abertura do certame, os licitantes já deverão ter encaminhado, exclusivamente por meio do sistema e-LIC, os documentos referentes à Proposta Comercial exigidos no edital juntamente com os</w:t>
      </w:r>
      <w:r>
        <w:rPr>
          <w:rFonts w:ascii="Calibri" w:hAnsi="Calibri" w:cs="Calibri"/>
          <w:highlight w:val="yellow"/>
        </w:rPr>
        <w:t xml:space="preserve"> </w:t>
      </w:r>
      <w:r w:rsidRPr="00BC766A">
        <w:rPr>
          <w:rFonts w:ascii="Calibri" w:hAnsi="Calibri" w:cs="Calibri"/>
          <w:highlight w:val="yellow"/>
        </w:rPr>
        <w:t>documentos de habilitação exigidos no item 8 do Edital.</w:t>
      </w:r>
    </w:p>
    <w:p w14:paraId="0E03B9EB" w14:textId="6BB0332C" w:rsidR="00BC766A" w:rsidRDefault="00BC766A" w:rsidP="00BC766A">
      <w:pPr>
        <w:tabs>
          <w:tab w:val="left" w:pos="2552"/>
        </w:tabs>
        <w:jc w:val="both"/>
        <w:rPr>
          <w:rFonts w:asciiTheme="minorHAnsi" w:hAnsiTheme="minorHAnsi" w:cstheme="minorHAnsi"/>
        </w:rPr>
      </w:pPr>
      <w:r w:rsidRPr="00BC766A">
        <w:rPr>
          <w:rFonts w:asciiTheme="minorHAnsi" w:hAnsiTheme="minorHAnsi" w:cstheme="minorHAnsi"/>
          <w:b/>
          <w:bCs/>
        </w:rPr>
        <w:t>8.</w:t>
      </w:r>
      <w:r w:rsidR="00425916">
        <w:rPr>
          <w:rFonts w:asciiTheme="minorHAnsi" w:hAnsiTheme="minorHAnsi" w:cstheme="minorHAnsi"/>
          <w:b/>
          <w:bCs/>
        </w:rPr>
        <w:t>3</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 necessários à confirmação daqueles exigidos neste Edital e já apresentados,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1EA18B7A" w14:textId="0A3FC07F" w:rsidR="00BC766A" w:rsidRPr="00BC766A" w:rsidRDefault="00BC766A" w:rsidP="00BC766A">
      <w:pPr>
        <w:tabs>
          <w:tab w:val="left" w:pos="2552"/>
        </w:tabs>
        <w:ind w:firstLine="142"/>
        <w:jc w:val="both"/>
        <w:rPr>
          <w:rFonts w:asciiTheme="minorHAnsi" w:eastAsia="MS Mincho" w:hAnsiTheme="minorHAnsi" w:cstheme="minorHAnsi"/>
        </w:rPr>
      </w:pPr>
      <w:r w:rsidRPr="00BC766A">
        <w:rPr>
          <w:rFonts w:asciiTheme="minorHAnsi" w:hAnsiTheme="minorHAnsi" w:cstheme="minorHAnsi"/>
          <w:b/>
          <w:bCs/>
        </w:rPr>
        <w:t>8.</w:t>
      </w:r>
      <w:r w:rsidR="00425916">
        <w:rPr>
          <w:rFonts w:asciiTheme="minorHAnsi" w:hAnsiTheme="minorHAnsi" w:cstheme="minorHAnsi"/>
          <w:b/>
          <w:bCs/>
        </w:rPr>
        <w:t>3</w:t>
      </w:r>
      <w:r w:rsidRPr="00BC766A">
        <w:rPr>
          <w:rFonts w:asciiTheme="minorHAnsi" w:hAnsiTheme="minorHAnsi" w:cstheme="minorHAnsi"/>
          <w:b/>
          <w:bCs/>
        </w:rPr>
        <w:t xml:space="preserve">.1 – </w:t>
      </w:r>
      <w:r w:rsidRPr="00BC766A">
        <w:rPr>
          <w:rFonts w:asciiTheme="minorHAnsi" w:hAnsiTheme="minorHAnsi" w:cstheme="minorHAnsi"/>
        </w:rPr>
        <w:t>A concessão do prazo de 2 (duas) horas citadas no item anterior não se aplica ao envio de documentação obrigatória, ou seja, aquela já prevista inicialmente n</w:t>
      </w:r>
      <w:r>
        <w:rPr>
          <w:rFonts w:asciiTheme="minorHAnsi" w:hAnsiTheme="minorHAnsi" w:cstheme="minorHAnsi"/>
        </w:rPr>
        <w:t>este</w:t>
      </w:r>
      <w:r w:rsidRPr="00BC766A">
        <w:rPr>
          <w:rFonts w:asciiTheme="minorHAnsi" w:hAnsiTheme="minorHAnsi" w:cstheme="minorHAnsi"/>
        </w:rPr>
        <w:t xml:space="preserve"> edital.</w:t>
      </w:r>
    </w:p>
    <w:p w14:paraId="50153E52" w14:textId="0AC78A5B"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425916">
        <w:rPr>
          <w:rFonts w:ascii="Calibri" w:hAnsi="Calibri" w:cs="Calibri"/>
          <w:b/>
          <w:bCs/>
        </w:rPr>
        <w:t>4</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17BC6BB3"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425916">
        <w:rPr>
          <w:rFonts w:ascii="Calibri" w:hAnsi="Calibri" w:cs="Calibri"/>
          <w:b/>
          <w:bCs/>
        </w:rPr>
        <w:t>4</w:t>
      </w:r>
      <w:r w:rsidR="002A29F9">
        <w:rPr>
          <w:rFonts w:ascii="Calibri" w:hAnsi="Calibri" w:cs="Calibri"/>
          <w:b/>
          <w:bCs/>
        </w:rPr>
        <w:t>.</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6821051D"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w:t>
      </w:r>
      <w:r w:rsidR="00425916">
        <w:rPr>
          <w:rFonts w:ascii="Calibri" w:hAnsi="Calibri" w:cs="Calibri"/>
          <w:b/>
          <w:szCs w:val="22"/>
        </w:rPr>
        <w:t>5</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5CEE19D4"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w:t>
      </w:r>
      <w:r w:rsidR="00425916">
        <w:rPr>
          <w:rFonts w:ascii="Calibri" w:hAnsi="Calibri"/>
          <w:b/>
        </w:rPr>
        <w:t>5</w:t>
      </w:r>
      <w:r w:rsidR="001E3636" w:rsidRPr="00657F42">
        <w:rPr>
          <w:rFonts w:ascii="Calibri" w:hAnsi="Calibri"/>
          <w:b/>
        </w:rPr>
        <w:t xml:space="preserve">.1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01CD3842"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sidR="00425916">
        <w:rPr>
          <w:rFonts w:ascii="Calibri" w:hAnsi="Calibri"/>
          <w:b/>
          <w:bCs/>
        </w:rPr>
        <w:t>5</w:t>
      </w:r>
      <w:r w:rsidRPr="00657F42">
        <w:rPr>
          <w:rFonts w:ascii="Calibri" w:hAnsi="Calibri"/>
          <w:b/>
          <w:bCs/>
        </w:rPr>
        <w:t xml:space="preserve">.2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01896312"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w:t>
      </w:r>
      <w:r w:rsidR="00425916">
        <w:rPr>
          <w:rFonts w:ascii="Calibri" w:hAnsi="Calibri" w:cs="Calibri"/>
          <w:b/>
          <w:bCs/>
        </w:rPr>
        <w:t>6</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35B7170C"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w:t>
      </w:r>
      <w:r w:rsidR="00425916">
        <w:rPr>
          <w:rFonts w:ascii="Calibri" w:hAnsi="Calibri" w:cs="Calibri"/>
          <w:b/>
          <w:bCs/>
        </w:rPr>
        <w:t>6</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648066E0"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w:t>
      </w:r>
      <w:r w:rsidR="00425916">
        <w:rPr>
          <w:rFonts w:ascii="Calibri" w:hAnsi="Calibri" w:cs="Calibri"/>
          <w:b/>
          <w:bCs/>
        </w:rPr>
        <w:t>6</w:t>
      </w:r>
      <w:r>
        <w:rPr>
          <w:rFonts w:ascii="Calibri" w:hAnsi="Calibri" w:cs="Calibri"/>
          <w:b/>
          <w:bCs/>
        </w:rPr>
        <w:t>.2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4FFC08A4" w14:textId="77777777" w:rsidR="00721635" w:rsidRDefault="00721635" w:rsidP="00721635">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b/>
          <w:bCs/>
        </w:rPr>
      </w:pPr>
      <w:r w:rsidRPr="00481DCC">
        <w:rPr>
          <w:rFonts w:ascii="Calibri" w:hAnsi="Calibri" w:cs="Calibri"/>
          <w:b/>
          <w:bCs/>
        </w:rPr>
        <w:t>8.</w:t>
      </w:r>
      <w:r>
        <w:rPr>
          <w:rFonts w:ascii="Calibri" w:hAnsi="Calibri" w:cs="Calibri"/>
          <w:b/>
          <w:bCs/>
        </w:rPr>
        <w:t>7</w:t>
      </w:r>
      <w:r w:rsidRPr="00481DCC">
        <w:rPr>
          <w:rFonts w:ascii="Calibri" w:hAnsi="Calibri" w:cs="Calibri"/>
          <w:b/>
          <w:bCs/>
        </w:rPr>
        <w:t xml:space="preserve"> – QUALIFICAÇÃO TÉCNICA</w:t>
      </w:r>
    </w:p>
    <w:p w14:paraId="12E44935" w14:textId="77777777" w:rsidR="00721635" w:rsidRDefault="00721635" w:rsidP="00721635">
      <w:pPr>
        <w:pStyle w:val="Corpodetexto"/>
        <w:widowControl w:val="0"/>
        <w:suppressAutoHyphens w:val="0"/>
        <w:spacing w:before="56"/>
        <w:ind w:firstLine="142"/>
        <w:rPr>
          <w:rFonts w:ascii="Calibri" w:hAnsi="Calibri" w:cs="Calibri"/>
          <w:b/>
          <w:bCs/>
        </w:rPr>
      </w:pPr>
      <w:r w:rsidRPr="00561138">
        <w:rPr>
          <w:rFonts w:ascii="Calibri" w:hAnsi="Calibri" w:cs="Calibri"/>
          <w:b/>
          <w:bCs/>
          <w:highlight w:val="yellow"/>
        </w:rPr>
        <w:t xml:space="preserve">8.7.1 - </w:t>
      </w:r>
      <w:r w:rsidRPr="00561138">
        <w:rPr>
          <w:rFonts w:asciiTheme="minorHAnsi" w:hAnsiTheme="minorHAnsi" w:cstheme="minorHAnsi"/>
          <w:bCs/>
          <w:highlight w:val="yellow"/>
        </w:rPr>
        <w:t>Independente do cadastro junto ao CCF (estes documentos deverão ser apresentados previamente e, em consonância com o disposto no item 6.1, sob pena de inabilitação do licitante):</w:t>
      </w:r>
    </w:p>
    <w:p w14:paraId="2CF78CB2" w14:textId="49F41274" w:rsidR="00721635" w:rsidRDefault="00721635" w:rsidP="00721635">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481DCC">
        <w:rPr>
          <w:rFonts w:ascii="Calibri" w:hAnsi="Calibri" w:cs="Calibri"/>
          <w:b/>
          <w:bCs/>
        </w:rPr>
        <w:t>8.</w:t>
      </w:r>
      <w:r>
        <w:rPr>
          <w:rFonts w:ascii="Calibri" w:hAnsi="Calibri" w:cs="Calibri"/>
          <w:b/>
          <w:bCs/>
        </w:rPr>
        <w:t>7</w:t>
      </w:r>
      <w:r w:rsidRPr="00481DCC">
        <w:rPr>
          <w:rFonts w:ascii="Calibri" w:hAnsi="Calibri" w:cs="Calibri"/>
          <w:b/>
          <w:bCs/>
        </w:rPr>
        <w:t>.</w:t>
      </w:r>
      <w:r>
        <w:rPr>
          <w:rFonts w:ascii="Calibri" w:hAnsi="Calibri" w:cs="Calibri"/>
          <w:b/>
          <w:bCs/>
        </w:rPr>
        <w:t>2</w:t>
      </w:r>
      <w:r w:rsidRPr="00481DCC">
        <w:rPr>
          <w:rFonts w:ascii="Calibri" w:hAnsi="Calibri" w:cs="Calibri"/>
          <w:b/>
          <w:bCs/>
        </w:rPr>
        <w:t xml:space="preserve"> – </w:t>
      </w:r>
      <w:r w:rsidRPr="00D852A4">
        <w:rPr>
          <w:rFonts w:ascii="Calibri" w:hAnsi="Calibri" w:cs="Calibri"/>
          <w:b/>
          <w:bCs/>
        </w:rPr>
        <w:t>Capacitação Operacional:</w:t>
      </w:r>
      <w:r w:rsidR="004626D8">
        <w:rPr>
          <w:rFonts w:ascii="Calibri" w:hAnsi="Calibri" w:cs="Calibri"/>
        </w:rPr>
        <w:t xml:space="preserve"> Atestado(s) ou certidão(</w:t>
      </w:r>
      <w:proofErr w:type="spellStart"/>
      <w:r w:rsidR="004626D8">
        <w:rPr>
          <w:rFonts w:ascii="Calibri" w:hAnsi="Calibri" w:cs="Calibri"/>
        </w:rPr>
        <w:t>ões</w:t>
      </w:r>
      <w:proofErr w:type="spellEnd"/>
      <w:r w:rsidR="004626D8">
        <w:rPr>
          <w:rFonts w:ascii="Calibri" w:hAnsi="Calibri" w:cs="Calibri"/>
        </w:rPr>
        <w:t>) da empresa proponente por execução de serviços de características semelhantes ao do objeto desta Licitação, fornecido por pessoa jurídica de direito público ou privado (diversa da empresa proponente). Para este processo licitatório, as parcelas de maior relevância e valor significativo são:</w:t>
      </w:r>
    </w:p>
    <w:p w14:paraId="2A170351" w14:textId="5881892D" w:rsidR="00721635" w:rsidRPr="00D852A4" w:rsidRDefault="004626D8" w:rsidP="00D852A4">
      <w:pPr>
        <w:tabs>
          <w:tab w:val="left" w:pos="2552"/>
        </w:tabs>
        <w:ind w:firstLine="284"/>
        <w:jc w:val="both"/>
        <w:rPr>
          <w:rFonts w:asciiTheme="minorHAnsi" w:eastAsia="MS Mincho" w:hAnsiTheme="minorHAnsi" w:cstheme="minorHAnsi"/>
        </w:rPr>
      </w:pPr>
      <w:r w:rsidRPr="00D852A4">
        <w:rPr>
          <w:rFonts w:asciiTheme="minorHAnsi" w:eastAsia="MS Mincho" w:hAnsiTheme="minorHAnsi" w:cstheme="minorHAnsi"/>
          <w:b/>
          <w:bCs/>
        </w:rPr>
        <w:t xml:space="preserve">8.7.2.1 – </w:t>
      </w:r>
      <w:r w:rsidRPr="00D852A4">
        <w:rPr>
          <w:rFonts w:asciiTheme="minorHAnsi" w:eastAsia="MS Mincho" w:hAnsiTheme="minorHAnsi" w:cstheme="minorHAnsi"/>
        </w:rPr>
        <w:t>Produção de videoaulas ou vídeos educacionais, com o mínimo de 50% do quantitativo a ser licitado conforme Anexo II.</w:t>
      </w: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lastRenderedPageBreak/>
        <w:t>9</w:t>
      </w:r>
      <w:r w:rsidR="00733A11" w:rsidRPr="00937F04">
        <w:rPr>
          <w:rFonts w:ascii="Calibri" w:hAnsi="Calibri" w:cs="Calibri"/>
          <w:b/>
        </w:rPr>
        <w:t xml:space="preserve"> – JULGAMENTO</w:t>
      </w:r>
    </w:p>
    <w:p w14:paraId="143CBB1E" w14:textId="07C1D101"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w:t>
      </w:r>
      <w:r w:rsidR="00733A11" w:rsidRPr="00D852A4">
        <w:rPr>
          <w:rFonts w:ascii="Calibri" w:hAnsi="Calibri" w:cs="Calibri"/>
        </w:rPr>
        <w:t xml:space="preserve">o </w:t>
      </w:r>
      <w:r w:rsidR="00D84E0F" w:rsidRPr="00D852A4">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7B1689">
            <w:rPr>
              <w:rFonts w:asciiTheme="minorHAnsi" w:hAnsiTheme="minorHAnsi" w:cstheme="minorHAnsi"/>
              <w:b/>
            </w:rPr>
            <w:t>por lote</w:t>
          </w:r>
        </w:sdtContent>
      </w:sdt>
      <w:r w:rsidR="00D84E0F" w:rsidRPr="00D852A4">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203C2810"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7A5F10">
        <w:rPr>
          <w:rFonts w:ascii="Calibri" w:hAnsi="Calibri" w:cs="Calibri"/>
        </w:rPr>
        <w:t>três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22507014"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D852A4">
        <w:rPr>
          <w:rFonts w:ascii="Calibri" w:hAnsi="Calibri" w:cs="Calibri"/>
        </w:rPr>
        <w:t xml:space="preserve">pelo </w:t>
      </w:r>
      <w:r w:rsidR="00D84E0F" w:rsidRPr="00D852A4">
        <w:rPr>
          <w:rFonts w:asciiTheme="minorHAnsi" w:hAnsiTheme="minorHAnsi" w:cstheme="minorHAnsi"/>
          <w:b/>
          <w:bCs/>
        </w:rPr>
        <w:t>e-mail:</w:t>
      </w:r>
      <w:r w:rsidR="00D84E0F" w:rsidRPr="00D852A4">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852A4" w:rsidRPr="00D852A4">
            <w:rPr>
              <w:rFonts w:asciiTheme="minorHAnsi" w:hAnsiTheme="minorHAnsi" w:cstheme="minorHAnsi"/>
            </w:rPr>
            <w:t>licita@udesc.br</w:t>
          </w:r>
        </w:sdtContent>
      </w:sdt>
      <w:r w:rsidRPr="00D852A4">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lastRenderedPageBreak/>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4"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4"/>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4F2A50E2"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256DDD39" w14:textId="77777777" w:rsidR="004E4D45" w:rsidRPr="00937F04" w:rsidRDefault="004E4D45" w:rsidP="00E84E55">
      <w:pPr>
        <w:jc w:val="both"/>
        <w:rPr>
          <w:rFonts w:ascii="Calibri" w:hAnsi="Calibri" w:cs="Calibri"/>
        </w:rPr>
      </w:pP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lastRenderedPageBreak/>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21EFD099"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D852A4">
        <w:rPr>
          <w:rFonts w:ascii="Calibri" w:hAnsi="Calibri" w:cs="Calibri"/>
          <w:bCs/>
        </w:rPr>
        <w:t xml:space="preserve">UDESC </w:t>
      </w:r>
      <w:r w:rsidR="00D852A4" w:rsidRPr="00D852A4">
        <w:rPr>
          <w:rFonts w:ascii="Calibri" w:hAnsi="Calibri" w:cs="Calibri"/>
          <w:bCs/>
        </w:rPr>
        <w:t>00029444</w:t>
      </w:r>
      <w:r w:rsidR="008D28D0" w:rsidRPr="00D852A4">
        <w:rPr>
          <w:rFonts w:ascii="Calibri" w:hAnsi="Calibri" w:cs="Calibri"/>
          <w:bCs/>
        </w:rPr>
        <w:t>/202</w:t>
      </w:r>
      <w:r w:rsidR="00D852A4" w:rsidRPr="00D852A4">
        <w:rPr>
          <w:rFonts w:ascii="Calibri" w:hAnsi="Calibri" w:cs="Calibri"/>
          <w:bCs/>
        </w:rPr>
        <w:t>1</w:t>
      </w:r>
      <w:r w:rsidR="008D28D0" w:rsidRPr="00D852A4">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lastRenderedPageBreak/>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2578BA20" w:rsidR="003206AA" w:rsidRPr="00D84E0F" w:rsidRDefault="007C51A3"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852A4">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1-08-17T00:00:00Z">
            <w:dateFormat w:val="d' de 'MMMM' de 'yyyy"/>
            <w:lid w:val="pt-BR"/>
            <w:storeMappedDataAs w:val="dateTime"/>
            <w:calendar w:val="gregorian"/>
          </w:date>
        </w:sdtPr>
        <w:sdtEndPr/>
        <w:sdtContent>
          <w:r>
            <w:rPr>
              <w:rFonts w:asciiTheme="minorHAnsi" w:hAnsiTheme="minorHAnsi" w:cstheme="minorHAnsi"/>
              <w:b/>
            </w:rPr>
            <w:t>17 de agosto de 2021</w:t>
          </w:r>
        </w:sdtContent>
      </w:sdt>
      <w:r w:rsidR="00D84E0F" w:rsidRPr="00D84E0F">
        <w:rPr>
          <w:rFonts w:asciiTheme="minorHAnsi" w:hAnsiTheme="minorHAnsi" w:cstheme="minorHAnsi"/>
          <w:b/>
        </w:rPr>
        <w:t>.</w:t>
      </w:r>
    </w:p>
    <w:p w14:paraId="697F04FE" w14:textId="53A0C8A6" w:rsidR="003206AA" w:rsidRDefault="003206AA" w:rsidP="003206AA">
      <w:pPr>
        <w:jc w:val="center"/>
        <w:rPr>
          <w:rFonts w:ascii="Calibri" w:hAnsi="Calibri" w:cs="Calibri"/>
          <w:b/>
          <w:szCs w:val="18"/>
        </w:rPr>
      </w:pPr>
    </w:p>
    <w:p w14:paraId="5A3E57F4" w14:textId="77777777" w:rsidR="00D852A4" w:rsidRPr="00F17523" w:rsidRDefault="00D852A4"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7A98A130"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F2392A" w:rsidRPr="007B1689">
        <w:rPr>
          <w:rFonts w:ascii="Calibri" w:hAnsi="Calibri" w:cs="Calibri"/>
          <w:b/>
        </w:rPr>
        <w:t>0</w:t>
      </w:r>
      <w:r w:rsidR="00D852A4" w:rsidRPr="007B1689">
        <w:rPr>
          <w:rFonts w:ascii="Calibri" w:hAnsi="Calibri" w:cs="Calibri"/>
          <w:b/>
        </w:rPr>
        <w:t>974</w:t>
      </w:r>
      <w:r w:rsidR="00F2392A" w:rsidRPr="007B1689">
        <w:rPr>
          <w:rFonts w:ascii="Calibri" w:hAnsi="Calibri" w:cs="Calibri"/>
          <w:b/>
        </w:rPr>
        <w:t>/20</w:t>
      </w:r>
      <w:r w:rsidR="00095A81" w:rsidRPr="007B1689">
        <w:rPr>
          <w:rFonts w:ascii="Calibri" w:hAnsi="Calibri" w:cs="Calibri"/>
          <w:b/>
        </w:rPr>
        <w:t>2</w:t>
      </w:r>
      <w:r w:rsidR="00D852A4" w:rsidRPr="007B1689">
        <w:rPr>
          <w:rFonts w:ascii="Calibri" w:hAnsi="Calibri" w:cs="Calibri"/>
          <w:b/>
        </w:rPr>
        <w:t>1</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72593F57" w:rsidR="000D4AA0" w:rsidRDefault="000D4AA0" w:rsidP="00860792">
      <w:pPr>
        <w:jc w:val="center"/>
        <w:rPr>
          <w:rFonts w:ascii="Calibri" w:hAnsi="Calibri"/>
          <w:b/>
          <w:u w:val="single"/>
          <w:lang w:eastAsia="pt-BR"/>
        </w:rPr>
      </w:pPr>
    </w:p>
    <w:p w14:paraId="2762A262" w14:textId="77777777" w:rsidR="007B1689" w:rsidRPr="007B1689" w:rsidRDefault="007B1689" w:rsidP="007B1689">
      <w:pPr>
        <w:pStyle w:val="PargrafodaLista"/>
        <w:widowControl w:val="0"/>
        <w:numPr>
          <w:ilvl w:val="0"/>
          <w:numId w:val="35"/>
        </w:numPr>
        <w:tabs>
          <w:tab w:val="left" w:pos="460"/>
        </w:tabs>
        <w:autoSpaceDE w:val="0"/>
        <w:autoSpaceDN w:val="0"/>
        <w:spacing w:before="93" w:after="0" w:line="240" w:lineRule="auto"/>
        <w:contextualSpacing w:val="0"/>
        <w:jc w:val="left"/>
        <w:rPr>
          <w:rFonts w:asciiTheme="minorHAnsi" w:hAnsiTheme="minorHAnsi" w:cstheme="minorHAnsi"/>
          <w:b/>
        </w:rPr>
      </w:pPr>
      <w:bookmarkStart w:id="5" w:name="_Hlk79509245"/>
      <w:r w:rsidRPr="007B1689">
        <w:rPr>
          <w:rFonts w:asciiTheme="minorHAnsi" w:hAnsiTheme="minorHAnsi" w:cstheme="minorHAnsi"/>
          <w:b/>
        </w:rPr>
        <w:t>OBJETO:</w:t>
      </w:r>
      <w:r w:rsidRPr="007B1689">
        <w:rPr>
          <w:rFonts w:asciiTheme="minorHAnsi" w:hAnsiTheme="minorHAnsi" w:cstheme="minorHAnsi"/>
          <w:b/>
          <w:spacing w:val="-3"/>
        </w:rPr>
        <w:t xml:space="preserve"> </w:t>
      </w:r>
      <w:r w:rsidRPr="007B1689">
        <w:rPr>
          <w:rFonts w:asciiTheme="minorHAnsi" w:hAnsiTheme="minorHAnsi" w:cstheme="minorHAnsi"/>
        </w:rPr>
        <w:t>Contratação</w:t>
      </w:r>
      <w:r w:rsidRPr="007B1689">
        <w:rPr>
          <w:rFonts w:asciiTheme="minorHAnsi" w:hAnsiTheme="minorHAnsi" w:cstheme="minorHAnsi"/>
          <w:spacing w:val="-4"/>
        </w:rPr>
        <w:t xml:space="preserve"> </w:t>
      </w:r>
      <w:r w:rsidRPr="007B1689">
        <w:rPr>
          <w:rFonts w:asciiTheme="minorHAnsi" w:hAnsiTheme="minorHAnsi" w:cstheme="minorHAnsi"/>
        </w:rPr>
        <w:t>de</w:t>
      </w:r>
      <w:r w:rsidRPr="007B1689">
        <w:rPr>
          <w:rFonts w:asciiTheme="minorHAnsi" w:hAnsiTheme="minorHAnsi" w:cstheme="minorHAnsi"/>
          <w:spacing w:val="-4"/>
        </w:rPr>
        <w:t xml:space="preserve"> </w:t>
      </w:r>
      <w:r w:rsidRPr="007B1689">
        <w:rPr>
          <w:rFonts w:asciiTheme="minorHAnsi" w:hAnsiTheme="minorHAnsi" w:cstheme="minorHAnsi"/>
        </w:rPr>
        <w:t>empresa</w:t>
      </w:r>
      <w:r w:rsidRPr="007B1689">
        <w:rPr>
          <w:rFonts w:asciiTheme="minorHAnsi" w:hAnsiTheme="minorHAnsi" w:cstheme="minorHAnsi"/>
          <w:spacing w:val="-4"/>
        </w:rPr>
        <w:t xml:space="preserve"> </w:t>
      </w:r>
      <w:r w:rsidRPr="007B1689">
        <w:rPr>
          <w:rFonts w:asciiTheme="minorHAnsi" w:hAnsiTheme="minorHAnsi" w:cstheme="minorHAnsi"/>
        </w:rPr>
        <w:t>para</w:t>
      </w:r>
      <w:r w:rsidRPr="007B1689">
        <w:rPr>
          <w:rFonts w:asciiTheme="minorHAnsi" w:hAnsiTheme="minorHAnsi" w:cstheme="minorHAnsi"/>
          <w:spacing w:val="-3"/>
        </w:rPr>
        <w:t xml:space="preserve"> </w:t>
      </w:r>
      <w:r w:rsidRPr="007B1689">
        <w:rPr>
          <w:rFonts w:asciiTheme="minorHAnsi" w:hAnsiTheme="minorHAnsi" w:cstheme="minorHAnsi"/>
        </w:rPr>
        <w:t>produção</w:t>
      </w:r>
      <w:r w:rsidRPr="007B1689">
        <w:rPr>
          <w:rFonts w:asciiTheme="minorHAnsi" w:hAnsiTheme="minorHAnsi" w:cstheme="minorHAnsi"/>
          <w:spacing w:val="-3"/>
        </w:rPr>
        <w:t xml:space="preserve"> </w:t>
      </w:r>
      <w:r w:rsidRPr="007B1689">
        <w:rPr>
          <w:rFonts w:asciiTheme="minorHAnsi" w:hAnsiTheme="minorHAnsi" w:cstheme="minorHAnsi"/>
        </w:rPr>
        <w:t>de</w:t>
      </w:r>
      <w:r w:rsidRPr="007B1689">
        <w:rPr>
          <w:rFonts w:asciiTheme="minorHAnsi" w:hAnsiTheme="minorHAnsi" w:cstheme="minorHAnsi"/>
          <w:spacing w:val="-3"/>
        </w:rPr>
        <w:t xml:space="preserve"> </w:t>
      </w:r>
      <w:r w:rsidRPr="007B1689">
        <w:rPr>
          <w:rFonts w:asciiTheme="minorHAnsi" w:hAnsiTheme="minorHAnsi" w:cstheme="minorHAnsi"/>
        </w:rPr>
        <w:t>Videoaulas</w:t>
      </w:r>
      <w:r w:rsidRPr="007B1689">
        <w:rPr>
          <w:rFonts w:asciiTheme="minorHAnsi" w:hAnsiTheme="minorHAnsi" w:cstheme="minorHAnsi"/>
          <w:spacing w:val="-4"/>
        </w:rPr>
        <w:t xml:space="preserve"> </w:t>
      </w:r>
      <w:r w:rsidRPr="007B1689">
        <w:rPr>
          <w:rFonts w:asciiTheme="minorHAnsi" w:hAnsiTheme="minorHAnsi" w:cstheme="minorHAnsi"/>
        </w:rPr>
        <w:t>para</w:t>
      </w:r>
      <w:r w:rsidRPr="007B1689">
        <w:rPr>
          <w:rFonts w:asciiTheme="minorHAnsi" w:hAnsiTheme="minorHAnsi" w:cstheme="minorHAnsi"/>
          <w:spacing w:val="-3"/>
        </w:rPr>
        <w:t xml:space="preserve"> </w:t>
      </w:r>
      <w:r w:rsidRPr="007B1689">
        <w:rPr>
          <w:rFonts w:asciiTheme="minorHAnsi" w:hAnsiTheme="minorHAnsi" w:cstheme="minorHAnsi"/>
        </w:rPr>
        <w:t>a</w:t>
      </w:r>
      <w:r w:rsidRPr="007B1689">
        <w:rPr>
          <w:rFonts w:asciiTheme="minorHAnsi" w:hAnsiTheme="minorHAnsi" w:cstheme="minorHAnsi"/>
          <w:spacing w:val="-4"/>
        </w:rPr>
        <w:t xml:space="preserve"> </w:t>
      </w:r>
      <w:proofErr w:type="spellStart"/>
      <w:r w:rsidRPr="007B1689">
        <w:rPr>
          <w:rFonts w:asciiTheme="minorHAnsi" w:hAnsiTheme="minorHAnsi" w:cstheme="minorHAnsi"/>
        </w:rPr>
        <w:t>Udesc</w:t>
      </w:r>
      <w:proofErr w:type="spellEnd"/>
      <w:r w:rsidRPr="007B1689">
        <w:rPr>
          <w:rFonts w:asciiTheme="minorHAnsi" w:hAnsiTheme="minorHAnsi" w:cstheme="minorHAnsi"/>
          <w:b/>
        </w:rPr>
        <w:t>.</w:t>
      </w:r>
    </w:p>
    <w:p w14:paraId="0DFC51E9" w14:textId="77777777" w:rsidR="007B1689" w:rsidRPr="007B1689" w:rsidRDefault="007B1689" w:rsidP="007B1689">
      <w:pPr>
        <w:pStyle w:val="Corpodetexto"/>
        <w:rPr>
          <w:rFonts w:asciiTheme="minorHAnsi" w:hAnsiTheme="minorHAnsi" w:cstheme="minorHAnsi"/>
          <w:b/>
        </w:rPr>
      </w:pPr>
    </w:p>
    <w:p w14:paraId="23DF15FD" w14:textId="77777777" w:rsidR="007B1689" w:rsidRPr="007B1689" w:rsidRDefault="007B1689" w:rsidP="007B1689">
      <w:pPr>
        <w:pStyle w:val="Ttulo1"/>
        <w:keepNext w:val="0"/>
        <w:widowControl w:val="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460"/>
        </w:tabs>
        <w:suppressAutoHyphens w:val="0"/>
        <w:autoSpaceDE w:val="0"/>
        <w:autoSpaceDN w:val="0"/>
        <w:jc w:val="left"/>
        <w:rPr>
          <w:rFonts w:asciiTheme="minorHAnsi" w:hAnsiTheme="minorHAnsi" w:cstheme="minorHAnsi"/>
        </w:rPr>
      </w:pPr>
      <w:r w:rsidRPr="007B1689">
        <w:rPr>
          <w:rFonts w:asciiTheme="minorHAnsi" w:hAnsiTheme="minorHAnsi" w:cstheme="minorHAnsi"/>
        </w:rPr>
        <w:t>ESPECIFICAÇÕES</w:t>
      </w:r>
      <w:r w:rsidRPr="007B1689">
        <w:rPr>
          <w:rFonts w:asciiTheme="minorHAnsi" w:hAnsiTheme="minorHAnsi" w:cstheme="minorHAnsi"/>
          <w:spacing w:val="-3"/>
        </w:rPr>
        <w:t xml:space="preserve"> </w:t>
      </w:r>
      <w:r w:rsidRPr="007B1689">
        <w:rPr>
          <w:rFonts w:asciiTheme="minorHAnsi" w:hAnsiTheme="minorHAnsi" w:cstheme="minorHAnsi"/>
        </w:rPr>
        <w:t>E</w:t>
      </w:r>
      <w:r w:rsidRPr="007B1689">
        <w:rPr>
          <w:rFonts w:asciiTheme="minorHAnsi" w:hAnsiTheme="minorHAnsi" w:cstheme="minorHAnsi"/>
          <w:spacing w:val="-2"/>
        </w:rPr>
        <w:t xml:space="preserve"> </w:t>
      </w:r>
      <w:r w:rsidRPr="007B1689">
        <w:rPr>
          <w:rFonts w:asciiTheme="minorHAnsi" w:hAnsiTheme="minorHAnsi" w:cstheme="minorHAnsi"/>
        </w:rPr>
        <w:t>DESCRIÇÃO</w:t>
      </w:r>
      <w:r w:rsidRPr="007B1689">
        <w:rPr>
          <w:rFonts w:asciiTheme="minorHAnsi" w:hAnsiTheme="minorHAnsi" w:cstheme="minorHAnsi"/>
          <w:spacing w:val="-3"/>
        </w:rPr>
        <w:t xml:space="preserve"> </w:t>
      </w:r>
      <w:r w:rsidRPr="007B1689">
        <w:rPr>
          <w:rFonts w:asciiTheme="minorHAnsi" w:hAnsiTheme="minorHAnsi" w:cstheme="minorHAnsi"/>
        </w:rPr>
        <w:t>DOS</w:t>
      </w:r>
      <w:r w:rsidRPr="007B1689">
        <w:rPr>
          <w:rFonts w:asciiTheme="minorHAnsi" w:hAnsiTheme="minorHAnsi" w:cstheme="minorHAnsi"/>
          <w:spacing w:val="-3"/>
        </w:rPr>
        <w:t xml:space="preserve"> </w:t>
      </w:r>
      <w:r w:rsidRPr="007B1689">
        <w:rPr>
          <w:rFonts w:asciiTheme="minorHAnsi" w:hAnsiTheme="minorHAnsi" w:cstheme="minorHAnsi"/>
        </w:rPr>
        <w:t>SERVIÇOS.</w:t>
      </w:r>
    </w:p>
    <w:p w14:paraId="405B432E" w14:textId="77777777" w:rsidR="007B1689" w:rsidRPr="007B1689" w:rsidRDefault="007B1689" w:rsidP="007B1689">
      <w:pPr>
        <w:pStyle w:val="Corpodetexto"/>
        <w:spacing w:before="3"/>
        <w:rPr>
          <w:rFonts w:asciiTheme="minorHAnsi" w:hAnsiTheme="minorHAnsi" w:cstheme="minorHAnsi"/>
          <w:b/>
          <w:sz w:val="25"/>
        </w:rPr>
      </w:pPr>
    </w:p>
    <w:p w14:paraId="082D255D" w14:textId="77777777" w:rsidR="007B1689" w:rsidRPr="007B1689" w:rsidRDefault="007B1689" w:rsidP="007B1689">
      <w:pPr>
        <w:pStyle w:val="PargrafodaLista"/>
        <w:widowControl w:val="0"/>
        <w:numPr>
          <w:ilvl w:val="1"/>
          <w:numId w:val="35"/>
        </w:numPr>
        <w:tabs>
          <w:tab w:val="left" w:pos="674"/>
        </w:tabs>
        <w:autoSpaceDE w:val="0"/>
        <w:autoSpaceDN w:val="0"/>
        <w:spacing w:after="0" w:line="240" w:lineRule="auto"/>
        <w:contextualSpacing w:val="0"/>
        <w:jc w:val="both"/>
        <w:rPr>
          <w:rFonts w:asciiTheme="minorHAnsi" w:hAnsiTheme="minorHAnsi" w:cstheme="minorHAnsi"/>
        </w:rPr>
      </w:pPr>
      <w:r w:rsidRPr="007B1689">
        <w:rPr>
          <w:rFonts w:asciiTheme="minorHAnsi" w:hAnsiTheme="minorHAnsi" w:cstheme="minorHAnsi"/>
        </w:rPr>
        <w:t>Videoaulas</w:t>
      </w:r>
      <w:r w:rsidRPr="007B1689">
        <w:rPr>
          <w:rFonts w:asciiTheme="minorHAnsi" w:hAnsiTheme="minorHAnsi" w:cstheme="minorHAnsi"/>
          <w:spacing w:val="-4"/>
        </w:rPr>
        <w:t xml:space="preserve"> </w:t>
      </w:r>
      <w:r w:rsidRPr="007B1689">
        <w:rPr>
          <w:rFonts w:asciiTheme="minorHAnsi" w:hAnsiTheme="minorHAnsi" w:cstheme="minorHAnsi"/>
        </w:rPr>
        <w:t>com</w:t>
      </w:r>
      <w:r w:rsidRPr="007B1689">
        <w:rPr>
          <w:rFonts w:asciiTheme="minorHAnsi" w:hAnsiTheme="minorHAnsi" w:cstheme="minorHAnsi"/>
          <w:spacing w:val="-2"/>
        </w:rPr>
        <w:t xml:space="preserve"> </w:t>
      </w:r>
      <w:r w:rsidRPr="007B1689">
        <w:rPr>
          <w:rFonts w:asciiTheme="minorHAnsi" w:hAnsiTheme="minorHAnsi" w:cstheme="minorHAnsi"/>
        </w:rPr>
        <w:t>duração</w:t>
      </w:r>
      <w:r w:rsidRPr="007B1689">
        <w:rPr>
          <w:rFonts w:asciiTheme="minorHAnsi" w:hAnsiTheme="minorHAnsi" w:cstheme="minorHAnsi"/>
          <w:spacing w:val="-3"/>
        </w:rPr>
        <w:t xml:space="preserve"> </w:t>
      </w:r>
      <w:r w:rsidRPr="007B1689">
        <w:rPr>
          <w:rFonts w:asciiTheme="minorHAnsi" w:hAnsiTheme="minorHAnsi" w:cstheme="minorHAnsi"/>
        </w:rPr>
        <w:t>de:</w:t>
      </w:r>
    </w:p>
    <w:p w14:paraId="46FF189B" w14:textId="77777777" w:rsidR="007B1689" w:rsidRPr="007B1689" w:rsidRDefault="007B1689" w:rsidP="007B1689">
      <w:pPr>
        <w:pStyle w:val="PargrafodaLista"/>
        <w:widowControl w:val="0"/>
        <w:numPr>
          <w:ilvl w:val="2"/>
          <w:numId w:val="35"/>
        </w:numPr>
        <w:tabs>
          <w:tab w:val="left" w:pos="2143"/>
        </w:tabs>
        <w:autoSpaceDE w:val="0"/>
        <w:autoSpaceDN w:val="0"/>
        <w:spacing w:after="0" w:line="240" w:lineRule="auto"/>
        <w:ind w:right="115" w:hanging="504"/>
        <w:contextualSpacing w:val="0"/>
        <w:jc w:val="both"/>
        <w:rPr>
          <w:rFonts w:asciiTheme="minorHAnsi" w:hAnsiTheme="minorHAnsi" w:cstheme="minorHAnsi"/>
        </w:rPr>
      </w:pPr>
      <w:r w:rsidRPr="007B1689">
        <w:rPr>
          <w:rFonts w:asciiTheme="minorHAnsi" w:hAnsiTheme="minorHAnsi" w:cstheme="minorHAnsi"/>
          <w:b/>
        </w:rPr>
        <w:t>Até</w:t>
      </w:r>
      <w:r w:rsidRPr="007B1689">
        <w:rPr>
          <w:rFonts w:asciiTheme="minorHAnsi" w:hAnsiTheme="minorHAnsi" w:cstheme="minorHAnsi"/>
          <w:b/>
          <w:spacing w:val="-13"/>
        </w:rPr>
        <w:t xml:space="preserve"> </w:t>
      </w:r>
      <w:r w:rsidRPr="007B1689">
        <w:rPr>
          <w:rFonts w:asciiTheme="minorHAnsi" w:hAnsiTheme="minorHAnsi" w:cstheme="minorHAnsi"/>
          <w:b/>
        </w:rPr>
        <w:t>dez</w:t>
      </w:r>
      <w:r w:rsidRPr="007B1689">
        <w:rPr>
          <w:rFonts w:asciiTheme="minorHAnsi" w:hAnsiTheme="minorHAnsi" w:cstheme="minorHAnsi"/>
          <w:b/>
          <w:spacing w:val="-12"/>
        </w:rPr>
        <w:t xml:space="preserve"> </w:t>
      </w:r>
      <w:r w:rsidRPr="007B1689">
        <w:rPr>
          <w:rFonts w:asciiTheme="minorHAnsi" w:hAnsiTheme="minorHAnsi" w:cstheme="minorHAnsi"/>
          <w:b/>
        </w:rPr>
        <w:t>minutos</w:t>
      </w:r>
      <w:r w:rsidRPr="007B1689">
        <w:rPr>
          <w:rFonts w:asciiTheme="minorHAnsi" w:hAnsiTheme="minorHAnsi" w:cstheme="minorHAnsi"/>
        </w:rPr>
        <w:t>.</w:t>
      </w:r>
      <w:r w:rsidRPr="007B1689">
        <w:rPr>
          <w:rFonts w:asciiTheme="minorHAnsi" w:hAnsiTheme="minorHAnsi" w:cstheme="minorHAnsi"/>
          <w:spacing w:val="-13"/>
        </w:rPr>
        <w:t xml:space="preserve"> </w:t>
      </w:r>
      <w:r w:rsidRPr="007B1689">
        <w:rPr>
          <w:rFonts w:asciiTheme="minorHAnsi" w:hAnsiTheme="minorHAnsi" w:cstheme="minorHAnsi"/>
        </w:rPr>
        <w:t>Edição</w:t>
      </w:r>
      <w:r w:rsidRPr="007B1689">
        <w:rPr>
          <w:rFonts w:asciiTheme="minorHAnsi" w:hAnsiTheme="minorHAnsi" w:cstheme="minorHAnsi"/>
          <w:spacing w:val="-12"/>
        </w:rPr>
        <w:t xml:space="preserve"> </w:t>
      </w:r>
      <w:r w:rsidRPr="007B1689">
        <w:rPr>
          <w:rFonts w:asciiTheme="minorHAnsi" w:hAnsiTheme="minorHAnsi" w:cstheme="minorHAnsi"/>
        </w:rPr>
        <w:t>de</w:t>
      </w:r>
      <w:r w:rsidRPr="007B1689">
        <w:rPr>
          <w:rFonts w:asciiTheme="minorHAnsi" w:hAnsiTheme="minorHAnsi" w:cstheme="minorHAnsi"/>
          <w:spacing w:val="-13"/>
        </w:rPr>
        <w:t xml:space="preserve"> </w:t>
      </w:r>
      <w:r w:rsidRPr="007B1689">
        <w:rPr>
          <w:rFonts w:asciiTheme="minorHAnsi" w:hAnsiTheme="minorHAnsi" w:cstheme="minorHAnsi"/>
        </w:rPr>
        <w:t>aproximadamente</w:t>
      </w:r>
      <w:r w:rsidRPr="007B1689">
        <w:rPr>
          <w:rFonts w:asciiTheme="minorHAnsi" w:hAnsiTheme="minorHAnsi" w:cstheme="minorHAnsi"/>
          <w:spacing w:val="-12"/>
        </w:rPr>
        <w:t xml:space="preserve"> </w:t>
      </w:r>
      <w:r w:rsidRPr="007B1689">
        <w:rPr>
          <w:rFonts w:asciiTheme="minorHAnsi" w:hAnsiTheme="minorHAnsi" w:cstheme="minorHAnsi"/>
        </w:rPr>
        <w:t>10min</w:t>
      </w:r>
      <w:r w:rsidRPr="007B1689">
        <w:rPr>
          <w:rFonts w:asciiTheme="minorHAnsi" w:hAnsiTheme="minorHAnsi" w:cstheme="minorHAnsi"/>
          <w:spacing w:val="-14"/>
        </w:rPr>
        <w:t xml:space="preserve"> </w:t>
      </w:r>
      <w:r w:rsidRPr="007B1689">
        <w:rPr>
          <w:rFonts w:asciiTheme="minorHAnsi" w:hAnsiTheme="minorHAnsi" w:cstheme="minorHAnsi"/>
        </w:rPr>
        <w:t>para</w:t>
      </w:r>
      <w:r w:rsidRPr="007B1689">
        <w:rPr>
          <w:rFonts w:asciiTheme="minorHAnsi" w:hAnsiTheme="minorHAnsi" w:cstheme="minorHAnsi"/>
          <w:spacing w:val="-12"/>
        </w:rPr>
        <w:t xml:space="preserve"> </w:t>
      </w:r>
      <w:r w:rsidRPr="007B1689">
        <w:rPr>
          <w:rFonts w:asciiTheme="minorHAnsi" w:hAnsiTheme="minorHAnsi" w:cstheme="minorHAnsi"/>
        </w:rPr>
        <w:t>cada</w:t>
      </w:r>
      <w:r w:rsidRPr="007B1689">
        <w:rPr>
          <w:rFonts w:asciiTheme="minorHAnsi" w:hAnsiTheme="minorHAnsi" w:cstheme="minorHAnsi"/>
          <w:spacing w:val="-13"/>
        </w:rPr>
        <w:t xml:space="preserve"> </w:t>
      </w:r>
      <w:r w:rsidRPr="007B1689">
        <w:rPr>
          <w:rFonts w:asciiTheme="minorHAnsi" w:hAnsiTheme="minorHAnsi" w:cstheme="minorHAnsi"/>
        </w:rPr>
        <w:t>vídeo;</w:t>
      </w:r>
      <w:r w:rsidRPr="007B1689">
        <w:rPr>
          <w:rFonts w:asciiTheme="minorHAnsi" w:hAnsiTheme="minorHAnsi" w:cstheme="minorHAnsi"/>
          <w:spacing w:val="-58"/>
        </w:rPr>
        <w:t xml:space="preserve"> </w:t>
      </w:r>
      <w:r w:rsidRPr="007B1689">
        <w:rPr>
          <w:rFonts w:asciiTheme="minorHAnsi" w:hAnsiTheme="minorHAnsi" w:cstheme="minorHAnsi"/>
        </w:rPr>
        <w:t>aproximadamente 2 horas de captação de imagens com 01 câmera Full HD</w:t>
      </w:r>
      <w:r w:rsidRPr="007B1689">
        <w:rPr>
          <w:rFonts w:asciiTheme="minorHAnsi" w:hAnsiTheme="minorHAnsi" w:cstheme="minorHAnsi"/>
          <w:spacing w:val="1"/>
        </w:rPr>
        <w:t xml:space="preserve"> </w:t>
      </w:r>
      <w:r w:rsidRPr="007B1689">
        <w:rPr>
          <w:rFonts w:asciiTheme="minorHAnsi" w:hAnsiTheme="minorHAnsi" w:cstheme="minorHAnsi"/>
        </w:rPr>
        <w:t>(high-</w:t>
      </w:r>
      <w:proofErr w:type="spellStart"/>
      <w:r w:rsidRPr="007B1689">
        <w:rPr>
          <w:rFonts w:asciiTheme="minorHAnsi" w:hAnsiTheme="minorHAnsi" w:cstheme="minorHAnsi"/>
        </w:rPr>
        <w:t>definition</w:t>
      </w:r>
      <w:proofErr w:type="spellEnd"/>
      <w:r w:rsidRPr="007B1689">
        <w:rPr>
          <w:rFonts w:asciiTheme="minorHAnsi" w:hAnsiTheme="minorHAnsi" w:cstheme="minorHAnsi"/>
        </w:rPr>
        <w:t xml:space="preserve"> - mínimo de 1080p), direção de cena e de fotografia; Inserção</w:t>
      </w:r>
      <w:r w:rsidRPr="007B1689">
        <w:rPr>
          <w:rFonts w:asciiTheme="minorHAnsi" w:hAnsiTheme="minorHAnsi" w:cstheme="minorHAnsi"/>
          <w:spacing w:val="-59"/>
        </w:rPr>
        <w:t xml:space="preserve"> </w:t>
      </w:r>
      <w:r w:rsidRPr="007B1689">
        <w:rPr>
          <w:rFonts w:asciiTheme="minorHAnsi" w:hAnsiTheme="minorHAnsi" w:cstheme="minorHAnsi"/>
        </w:rPr>
        <w:t>de</w:t>
      </w:r>
      <w:r w:rsidRPr="007B1689">
        <w:rPr>
          <w:rFonts w:asciiTheme="minorHAnsi" w:hAnsiTheme="minorHAnsi" w:cstheme="minorHAnsi"/>
          <w:spacing w:val="-7"/>
        </w:rPr>
        <w:t xml:space="preserve"> </w:t>
      </w:r>
      <w:r w:rsidRPr="007B1689">
        <w:rPr>
          <w:rFonts w:asciiTheme="minorHAnsi" w:hAnsiTheme="minorHAnsi" w:cstheme="minorHAnsi"/>
        </w:rPr>
        <w:t>legenda;</w:t>
      </w:r>
      <w:r w:rsidRPr="007B1689">
        <w:rPr>
          <w:rFonts w:asciiTheme="minorHAnsi" w:hAnsiTheme="minorHAnsi" w:cstheme="minorHAnsi"/>
          <w:spacing w:val="-7"/>
        </w:rPr>
        <w:t xml:space="preserve"> </w:t>
      </w:r>
      <w:r w:rsidRPr="007B1689">
        <w:rPr>
          <w:rFonts w:asciiTheme="minorHAnsi" w:hAnsiTheme="minorHAnsi" w:cstheme="minorHAnsi"/>
        </w:rPr>
        <w:t>Inserção</w:t>
      </w:r>
      <w:r w:rsidRPr="007B1689">
        <w:rPr>
          <w:rFonts w:asciiTheme="minorHAnsi" w:hAnsiTheme="minorHAnsi" w:cstheme="minorHAnsi"/>
          <w:spacing w:val="-6"/>
        </w:rPr>
        <w:t xml:space="preserve"> </w:t>
      </w:r>
      <w:r w:rsidRPr="007B1689">
        <w:rPr>
          <w:rFonts w:asciiTheme="minorHAnsi" w:hAnsiTheme="minorHAnsi" w:cstheme="minorHAnsi"/>
        </w:rPr>
        <w:t>de</w:t>
      </w:r>
      <w:r w:rsidRPr="007B1689">
        <w:rPr>
          <w:rFonts w:asciiTheme="minorHAnsi" w:hAnsiTheme="minorHAnsi" w:cstheme="minorHAnsi"/>
          <w:spacing w:val="-7"/>
        </w:rPr>
        <w:t xml:space="preserve"> </w:t>
      </w:r>
      <w:r w:rsidRPr="007B1689">
        <w:rPr>
          <w:rFonts w:asciiTheme="minorHAnsi" w:hAnsiTheme="minorHAnsi" w:cstheme="minorHAnsi"/>
        </w:rPr>
        <w:t>tradução</w:t>
      </w:r>
      <w:r w:rsidRPr="007B1689">
        <w:rPr>
          <w:rFonts w:asciiTheme="minorHAnsi" w:hAnsiTheme="minorHAnsi" w:cstheme="minorHAnsi"/>
          <w:spacing w:val="-6"/>
        </w:rPr>
        <w:t xml:space="preserve"> </w:t>
      </w:r>
      <w:r w:rsidRPr="007B1689">
        <w:rPr>
          <w:rFonts w:asciiTheme="minorHAnsi" w:hAnsiTheme="minorHAnsi" w:cstheme="minorHAnsi"/>
        </w:rPr>
        <w:t>em</w:t>
      </w:r>
      <w:r w:rsidRPr="007B1689">
        <w:rPr>
          <w:rFonts w:asciiTheme="minorHAnsi" w:hAnsiTheme="minorHAnsi" w:cstheme="minorHAnsi"/>
          <w:spacing w:val="-7"/>
        </w:rPr>
        <w:t xml:space="preserve"> </w:t>
      </w:r>
      <w:r w:rsidRPr="007B1689">
        <w:rPr>
          <w:rFonts w:asciiTheme="minorHAnsi" w:hAnsiTheme="minorHAnsi" w:cstheme="minorHAnsi"/>
        </w:rPr>
        <w:t>Língua</w:t>
      </w:r>
      <w:r w:rsidRPr="007B1689">
        <w:rPr>
          <w:rFonts w:asciiTheme="minorHAnsi" w:hAnsiTheme="minorHAnsi" w:cstheme="minorHAnsi"/>
          <w:spacing w:val="-6"/>
        </w:rPr>
        <w:t xml:space="preserve"> </w:t>
      </w:r>
      <w:r w:rsidRPr="007B1689">
        <w:rPr>
          <w:rFonts w:asciiTheme="minorHAnsi" w:hAnsiTheme="minorHAnsi" w:cstheme="minorHAnsi"/>
        </w:rPr>
        <w:t>Brasileira</w:t>
      </w:r>
      <w:r w:rsidRPr="007B1689">
        <w:rPr>
          <w:rFonts w:asciiTheme="minorHAnsi" w:hAnsiTheme="minorHAnsi" w:cstheme="minorHAnsi"/>
          <w:spacing w:val="-7"/>
        </w:rPr>
        <w:t xml:space="preserve"> </w:t>
      </w:r>
      <w:r w:rsidRPr="007B1689">
        <w:rPr>
          <w:rFonts w:asciiTheme="minorHAnsi" w:hAnsiTheme="minorHAnsi" w:cstheme="minorHAnsi"/>
        </w:rPr>
        <w:t>de</w:t>
      </w:r>
      <w:r w:rsidRPr="007B1689">
        <w:rPr>
          <w:rFonts w:asciiTheme="minorHAnsi" w:hAnsiTheme="minorHAnsi" w:cstheme="minorHAnsi"/>
          <w:spacing w:val="-6"/>
        </w:rPr>
        <w:t xml:space="preserve"> </w:t>
      </w:r>
      <w:r w:rsidRPr="007B1689">
        <w:rPr>
          <w:rFonts w:asciiTheme="minorHAnsi" w:hAnsiTheme="minorHAnsi" w:cstheme="minorHAnsi"/>
        </w:rPr>
        <w:t>Sinais;</w:t>
      </w:r>
      <w:r w:rsidRPr="007B1689">
        <w:rPr>
          <w:rFonts w:asciiTheme="minorHAnsi" w:hAnsiTheme="minorHAnsi" w:cstheme="minorHAnsi"/>
          <w:spacing w:val="-7"/>
        </w:rPr>
        <w:t xml:space="preserve"> </w:t>
      </w:r>
      <w:r w:rsidRPr="007B1689">
        <w:rPr>
          <w:rFonts w:asciiTheme="minorHAnsi" w:hAnsiTheme="minorHAnsi" w:cstheme="minorHAnsi"/>
        </w:rPr>
        <w:t>Versão</w:t>
      </w:r>
      <w:r w:rsidRPr="007B1689">
        <w:rPr>
          <w:rFonts w:asciiTheme="minorHAnsi" w:hAnsiTheme="minorHAnsi" w:cstheme="minorHAnsi"/>
          <w:spacing w:val="-6"/>
        </w:rPr>
        <w:t xml:space="preserve"> </w:t>
      </w:r>
      <w:r w:rsidRPr="007B1689">
        <w:rPr>
          <w:rFonts w:asciiTheme="minorHAnsi" w:hAnsiTheme="minorHAnsi" w:cstheme="minorHAnsi"/>
        </w:rPr>
        <w:t>com</w:t>
      </w:r>
      <w:r w:rsidRPr="007B1689">
        <w:rPr>
          <w:rFonts w:asciiTheme="minorHAnsi" w:hAnsiTheme="minorHAnsi" w:cstheme="minorHAnsi"/>
          <w:spacing w:val="-58"/>
        </w:rPr>
        <w:t xml:space="preserve"> </w:t>
      </w:r>
      <w:r w:rsidRPr="007B1689">
        <w:rPr>
          <w:rFonts w:asciiTheme="minorHAnsi" w:hAnsiTheme="minorHAnsi" w:cstheme="minorHAnsi"/>
        </w:rPr>
        <w:t>áudio</w:t>
      </w:r>
      <w:r w:rsidRPr="007B1689">
        <w:rPr>
          <w:rFonts w:asciiTheme="minorHAnsi" w:hAnsiTheme="minorHAnsi" w:cstheme="minorHAnsi"/>
          <w:spacing w:val="1"/>
        </w:rPr>
        <w:t xml:space="preserve"> </w:t>
      </w:r>
      <w:r w:rsidRPr="007B1689">
        <w:rPr>
          <w:rFonts w:asciiTheme="minorHAnsi" w:hAnsiTheme="minorHAnsi" w:cstheme="minorHAnsi"/>
        </w:rPr>
        <w:t>descrição</w:t>
      </w:r>
      <w:r w:rsidRPr="007B1689">
        <w:rPr>
          <w:rFonts w:asciiTheme="minorHAnsi" w:hAnsiTheme="minorHAnsi" w:cstheme="minorHAnsi"/>
          <w:spacing w:val="1"/>
        </w:rPr>
        <w:t xml:space="preserve"> </w:t>
      </w:r>
      <w:r w:rsidRPr="007B1689">
        <w:rPr>
          <w:rFonts w:asciiTheme="minorHAnsi" w:hAnsiTheme="minorHAnsi" w:cstheme="minorHAnsi"/>
        </w:rPr>
        <w:t>(inclui</w:t>
      </w:r>
      <w:r w:rsidRPr="007B1689">
        <w:rPr>
          <w:rFonts w:asciiTheme="minorHAnsi" w:hAnsiTheme="minorHAnsi" w:cstheme="minorHAnsi"/>
          <w:spacing w:val="1"/>
        </w:rPr>
        <w:t xml:space="preserve"> </w:t>
      </w:r>
      <w:r w:rsidRPr="007B1689">
        <w:rPr>
          <w:rFonts w:asciiTheme="minorHAnsi" w:hAnsiTheme="minorHAnsi" w:cstheme="minorHAnsi"/>
        </w:rPr>
        <w:t>edição</w:t>
      </w:r>
      <w:r w:rsidRPr="007B1689">
        <w:rPr>
          <w:rFonts w:asciiTheme="minorHAnsi" w:hAnsiTheme="minorHAnsi" w:cstheme="minorHAnsi"/>
          <w:spacing w:val="1"/>
        </w:rPr>
        <w:t xml:space="preserve"> </w:t>
      </w:r>
      <w:r w:rsidRPr="007B1689">
        <w:rPr>
          <w:rFonts w:asciiTheme="minorHAnsi" w:hAnsiTheme="minorHAnsi" w:cstheme="minorHAnsi"/>
        </w:rPr>
        <w:t>de</w:t>
      </w:r>
      <w:r w:rsidRPr="007B1689">
        <w:rPr>
          <w:rFonts w:asciiTheme="minorHAnsi" w:hAnsiTheme="minorHAnsi" w:cstheme="minorHAnsi"/>
          <w:spacing w:val="1"/>
        </w:rPr>
        <w:t xml:space="preserve"> </w:t>
      </w:r>
      <w:r w:rsidRPr="007B1689">
        <w:rPr>
          <w:rFonts w:asciiTheme="minorHAnsi" w:hAnsiTheme="minorHAnsi" w:cstheme="minorHAnsi"/>
        </w:rPr>
        <w:t>áudio,</w:t>
      </w:r>
      <w:r w:rsidRPr="007B1689">
        <w:rPr>
          <w:rFonts w:asciiTheme="minorHAnsi" w:hAnsiTheme="minorHAnsi" w:cstheme="minorHAnsi"/>
          <w:spacing w:val="1"/>
        </w:rPr>
        <w:t xml:space="preserve"> </w:t>
      </w:r>
      <w:r w:rsidRPr="007B1689">
        <w:rPr>
          <w:rFonts w:asciiTheme="minorHAnsi" w:hAnsiTheme="minorHAnsi" w:cstheme="minorHAnsi"/>
        </w:rPr>
        <w:t>texto</w:t>
      </w:r>
      <w:r w:rsidRPr="007B1689">
        <w:rPr>
          <w:rFonts w:asciiTheme="minorHAnsi" w:hAnsiTheme="minorHAnsi" w:cstheme="minorHAnsi"/>
          <w:spacing w:val="1"/>
        </w:rPr>
        <w:t xml:space="preserve"> </w:t>
      </w:r>
      <w:r w:rsidRPr="007B1689">
        <w:rPr>
          <w:rFonts w:asciiTheme="minorHAnsi" w:hAnsiTheme="minorHAnsi" w:cstheme="minorHAnsi"/>
        </w:rPr>
        <w:t>e</w:t>
      </w:r>
      <w:r w:rsidRPr="007B1689">
        <w:rPr>
          <w:rFonts w:asciiTheme="minorHAnsi" w:hAnsiTheme="minorHAnsi" w:cstheme="minorHAnsi"/>
          <w:spacing w:val="1"/>
        </w:rPr>
        <w:t xml:space="preserve"> </w:t>
      </w:r>
      <w:r w:rsidRPr="007B1689">
        <w:rPr>
          <w:rFonts w:asciiTheme="minorHAnsi" w:hAnsiTheme="minorHAnsi" w:cstheme="minorHAnsi"/>
        </w:rPr>
        <w:t>locução);</w:t>
      </w:r>
      <w:r w:rsidRPr="007B1689">
        <w:rPr>
          <w:rFonts w:asciiTheme="minorHAnsi" w:hAnsiTheme="minorHAnsi" w:cstheme="minorHAnsi"/>
          <w:spacing w:val="1"/>
        </w:rPr>
        <w:t xml:space="preserve"> </w:t>
      </w:r>
      <w:r w:rsidRPr="007B1689">
        <w:rPr>
          <w:rFonts w:asciiTheme="minorHAnsi" w:hAnsiTheme="minorHAnsi" w:cstheme="minorHAnsi"/>
        </w:rPr>
        <w:t>Inserção</w:t>
      </w:r>
      <w:r w:rsidRPr="007B1689">
        <w:rPr>
          <w:rFonts w:asciiTheme="minorHAnsi" w:hAnsiTheme="minorHAnsi" w:cstheme="minorHAnsi"/>
          <w:spacing w:val="1"/>
        </w:rPr>
        <w:t xml:space="preserve"> </w:t>
      </w:r>
      <w:r w:rsidRPr="007B1689">
        <w:rPr>
          <w:rFonts w:asciiTheme="minorHAnsi" w:hAnsiTheme="minorHAnsi" w:cstheme="minorHAnsi"/>
        </w:rPr>
        <w:t>de</w:t>
      </w:r>
      <w:r w:rsidRPr="007B1689">
        <w:rPr>
          <w:rFonts w:asciiTheme="minorHAnsi" w:hAnsiTheme="minorHAnsi" w:cstheme="minorHAnsi"/>
          <w:spacing w:val="1"/>
        </w:rPr>
        <w:t xml:space="preserve"> </w:t>
      </w:r>
      <w:r w:rsidRPr="007B1689">
        <w:rPr>
          <w:rFonts w:asciiTheme="minorHAnsi" w:hAnsiTheme="minorHAnsi" w:cstheme="minorHAnsi"/>
        </w:rPr>
        <w:t>caracteres</w:t>
      </w:r>
      <w:r w:rsidRPr="007B1689">
        <w:rPr>
          <w:rFonts w:asciiTheme="minorHAnsi" w:hAnsiTheme="minorHAnsi" w:cstheme="minorHAnsi"/>
          <w:spacing w:val="1"/>
        </w:rPr>
        <w:t xml:space="preserve"> </w:t>
      </w:r>
      <w:r w:rsidRPr="007B1689">
        <w:rPr>
          <w:rFonts w:asciiTheme="minorHAnsi" w:hAnsiTheme="minorHAnsi" w:cstheme="minorHAnsi"/>
        </w:rPr>
        <w:t>e</w:t>
      </w:r>
      <w:r w:rsidRPr="007B1689">
        <w:rPr>
          <w:rFonts w:asciiTheme="minorHAnsi" w:hAnsiTheme="minorHAnsi" w:cstheme="minorHAnsi"/>
          <w:spacing w:val="1"/>
        </w:rPr>
        <w:t xml:space="preserve"> </w:t>
      </w:r>
      <w:r w:rsidRPr="007B1689">
        <w:rPr>
          <w:rFonts w:asciiTheme="minorHAnsi" w:hAnsiTheme="minorHAnsi" w:cstheme="minorHAnsi"/>
        </w:rPr>
        <w:t>outros</w:t>
      </w:r>
      <w:r w:rsidRPr="007B1689">
        <w:rPr>
          <w:rFonts w:asciiTheme="minorHAnsi" w:hAnsiTheme="minorHAnsi" w:cstheme="minorHAnsi"/>
          <w:spacing w:val="1"/>
        </w:rPr>
        <w:t xml:space="preserve"> </w:t>
      </w:r>
      <w:r w:rsidRPr="007B1689">
        <w:rPr>
          <w:rFonts w:asciiTheme="minorHAnsi" w:hAnsiTheme="minorHAnsi" w:cstheme="minorHAnsi"/>
        </w:rPr>
        <w:t>recursos</w:t>
      </w:r>
      <w:r w:rsidRPr="007B1689">
        <w:rPr>
          <w:rFonts w:asciiTheme="minorHAnsi" w:hAnsiTheme="minorHAnsi" w:cstheme="minorHAnsi"/>
          <w:spacing w:val="1"/>
        </w:rPr>
        <w:t xml:space="preserve"> </w:t>
      </w:r>
      <w:r w:rsidRPr="007B1689">
        <w:rPr>
          <w:rFonts w:asciiTheme="minorHAnsi" w:hAnsiTheme="minorHAnsi" w:cstheme="minorHAnsi"/>
        </w:rPr>
        <w:t>gráficos;</w:t>
      </w:r>
      <w:r w:rsidRPr="007B1689">
        <w:rPr>
          <w:rFonts w:asciiTheme="minorHAnsi" w:hAnsiTheme="minorHAnsi" w:cstheme="minorHAnsi"/>
          <w:spacing w:val="1"/>
        </w:rPr>
        <w:t xml:space="preserve"> </w:t>
      </w:r>
      <w:r w:rsidRPr="007B1689">
        <w:rPr>
          <w:rFonts w:asciiTheme="minorHAnsi" w:hAnsiTheme="minorHAnsi" w:cstheme="minorHAnsi"/>
        </w:rPr>
        <w:t>para</w:t>
      </w:r>
      <w:r w:rsidRPr="007B1689">
        <w:rPr>
          <w:rFonts w:asciiTheme="minorHAnsi" w:hAnsiTheme="minorHAnsi" w:cstheme="minorHAnsi"/>
          <w:spacing w:val="1"/>
        </w:rPr>
        <w:t xml:space="preserve"> </w:t>
      </w:r>
      <w:r w:rsidRPr="007B1689">
        <w:rPr>
          <w:rFonts w:asciiTheme="minorHAnsi" w:hAnsiTheme="minorHAnsi" w:cstheme="minorHAnsi"/>
        </w:rPr>
        <w:t>os</w:t>
      </w:r>
      <w:r w:rsidRPr="007B1689">
        <w:rPr>
          <w:rFonts w:asciiTheme="minorHAnsi" w:hAnsiTheme="minorHAnsi" w:cstheme="minorHAnsi"/>
          <w:spacing w:val="1"/>
        </w:rPr>
        <w:t xml:space="preserve"> </w:t>
      </w:r>
      <w:r w:rsidRPr="007B1689">
        <w:rPr>
          <w:rFonts w:asciiTheme="minorHAnsi" w:hAnsiTheme="minorHAnsi" w:cstheme="minorHAnsi"/>
        </w:rPr>
        <w:t>cursos</w:t>
      </w:r>
      <w:r w:rsidRPr="007B1689">
        <w:rPr>
          <w:rFonts w:asciiTheme="minorHAnsi" w:hAnsiTheme="minorHAnsi" w:cstheme="minorHAnsi"/>
          <w:spacing w:val="1"/>
        </w:rPr>
        <w:t xml:space="preserve"> </w:t>
      </w:r>
      <w:r w:rsidRPr="007B1689">
        <w:rPr>
          <w:rFonts w:asciiTheme="minorHAnsi" w:hAnsiTheme="minorHAnsi" w:cstheme="minorHAnsi"/>
        </w:rPr>
        <w:t>demandantes</w:t>
      </w:r>
      <w:r w:rsidRPr="007B1689">
        <w:rPr>
          <w:rFonts w:asciiTheme="minorHAnsi" w:hAnsiTheme="minorHAnsi" w:cstheme="minorHAnsi"/>
          <w:spacing w:val="1"/>
        </w:rPr>
        <w:t xml:space="preserve"> </w:t>
      </w:r>
      <w:r w:rsidRPr="007B1689">
        <w:rPr>
          <w:rFonts w:asciiTheme="minorHAnsi" w:hAnsiTheme="minorHAnsi" w:cstheme="minorHAnsi"/>
        </w:rPr>
        <w:t>da</w:t>
      </w:r>
      <w:r w:rsidRPr="007B1689">
        <w:rPr>
          <w:rFonts w:asciiTheme="minorHAnsi" w:hAnsiTheme="minorHAnsi" w:cstheme="minorHAnsi"/>
          <w:spacing w:val="1"/>
        </w:rPr>
        <w:t xml:space="preserve"> </w:t>
      </w:r>
      <w:r w:rsidRPr="007B1689">
        <w:rPr>
          <w:rFonts w:asciiTheme="minorHAnsi" w:hAnsiTheme="minorHAnsi" w:cstheme="minorHAnsi"/>
        </w:rPr>
        <w:t>UDESC,</w:t>
      </w:r>
      <w:r w:rsidRPr="007B1689">
        <w:rPr>
          <w:rFonts w:asciiTheme="minorHAnsi" w:hAnsiTheme="minorHAnsi" w:cstheme="minorHAnsi"/>
          <w:spacing w:val="-5"/>
        </w:rPr>
        <w:t xml:space="preserve"> </w:t>
      </w:r>
      <w:r w:rsidRPr="007B1689">
        <w:rPr>
          <w:rFonts w:asciiTheme="minorHAnsi" w:hAnsiTheme="minorHAnsi" w:cstheme="minorHAnsi"/>
        </w:rPr>
        <w:t>com</w:t>
      </w:r>
      <w:r w:rsidRPr="007B1689">
        <w:rPr>
          <w:rFonts w:asciiTheme="minorHAnsi" w:hAnsiTheme="minorHAnsi" w:cstheme="minorHAnsi"/>
          <w:spacing w:val="-3"/>
        </w:rPr>
        <w:t xml:space="preserve"> </w:t>
      </w:r>
      <w:r w:rsidRPr="007B1689">
        <w:rPr>
          <w:rFonts w:asciiTheme="minorHAnsi" w:hAnsiTheme="minorHAnsi" w:cstheme="minorHAnsi"/>
        </w:rPr>
        <w:t>especificação</w:t>
      </w:r>
      <w:r w:rsidRPr="007B1689">
        <w:rPr>
          <w:rFonts w:asciiTheme="minorHAnsi" w:hAnsiTheme="minorHAnsi" w:cstheme="minorHAnsi"/>
          <w:spacing w:val="-3"/>
        </w:rPr>
        <w:t xml:space="preserve"> </w:t>
      </w:r>
      <w:r w:rsidRPr="007B1689">
        <w:rPr>
          <w:rFonts w:asciiTheme="minorHAnsi" w:hAnsiTheme="minorHAnsi" w:cstheme="minorHAnsi"/>
        </w:rPr>
        <w:t>descrita</w:t>
      </w:r>
      <w:r w:rsidRPr="007B1689">
        <w:rPr>
          <w:rFonts w:asciiTheme="minorHAnsi" w:hAnsiTheme="minorHAnsi" w:cstheme="minorHAnsi"/>
          <w:spacing w:val="-3"/>
        </w:rPr>
        <w:t xml:space="preserve"> </w:t>
      </w:r>
      <w:r w:rsidRPr="007B1689">
        <w:rPr>
          <w:rFonts w:asciiTheme="minorHAnsi" w:hAnsiTheme="minorHAnsi" w:cstheme="minorHAnsi"/>
        </w:rPr>
        <w:t>no</w:t>
      </w:r>
      <w:r w:rsidRPr="007B1689">
        <w:rPr>
          <w:rFonts w:asciiTheme="minorHAnsi" w:hAnsiTheme="minorHAnsi" w:cstheme="minorHAnsi"/>
          <w:spacing w:val="-5"/>
        </w:rPr>
        <w:t xml:space="preserve"> </w:t>
      </w:r>
      <w:r w:rsidRPr="007B1689">
        <w:rPr>
          <w:rFonts w:asciiTheme="minorHAnsi" w:hAnsiTheme="minorHAnsi" w:cstheme="minorHAnsi"/>
        </w:rPr>
        <w:t>decorrer</w:t>
      </w:r>
      <w:r w:rsidRPr="007B1689">
        <w:rPr>
          <w:rFonts w:asciiTheme="minorHAnsi" w:hAnsiTheme="minorHAnsi" w:cstheme="minorHAnsi"/>
          <w:spacing w:val="-4"/>
        </w:rPr>
        <w:t xml:space="preserve"> </w:t>
      </w:r>
      <w:r w:rsidRPr="007B1689">
        <w:rPr>
          <w:rFonts w:asciiTheme="minorHAnsi" w:hAnsiTheme="minorHAnsi" w:cstheme="minorHAnsi"/>
        </w:rPr>
        <w:t>neste</w:t>
      </w:r>
      <w:r w:rsidRPr="007B1689">
        <w:rPr>
          <w:rFonts w:asciiTheme="minorHAnsi" w:hAnsiTheme="minorHAnsi" w:cstheme="minorHAnsi"/>
          <w:spacing w:val="-4"/>
        </w:rPr>
        <w:t xml:space="preserve"> </w:t>
      </w:r>
      <w:r w:rsidRPr="007B1689">
        <w:rPr>
          <w:rFonts w:asciiTheme="minorHAnsi" w:hAnsiTheme="minorHAnsi" w:cstheme="minorHAnsi"/>
        </w:rPr>
        <w:t>Termo</w:t>
      </w:r>
      <w:r w:rsidRPr="007B1689">
        <w:rPr>
          <w:rFonts w:asciiTheme="minorHAnsi" w:hAnsiTheme="minorHAnsi" w:cstheme="minorHAnsi"/>
          <w:spacing w:val="-3"/>
        </w:rPr>
        <w:t xml:space="preserve"> </w:t>
      </w:r>
      <w:r w:rsidRPr="007B1689">
        <w:rPr>
          <w:rFonts w:asciiTheme="minorHAnsi" w:hAnsiTheme="minorHAnsi" w:cstheme="minorHAnsi"/>
        </w:rPr>
        <w:t>de</w:t>
      </w:r>
      <w:r w:rsidRPr="007B1689">
        <w:rPr>
          <w:rFonts w:asciiTheme="minorHAnsi" w:hAnsiTheme="minorHAnsi" w:cstheme="minorHAnsi"/>
          <w:spacing w:val="-5"/>
        </w:rPr>
        <w:t xml:space="preserve"> </w:t>
      </w:r>
      <w:r w:rsidRPr="007B1689">
        <w:rPr>
          <w:rFonts w:asciiTheme="minorHAnsi" w:hAnsiTheme="minorHAnsi" w:cstheme="minorHAnsi"/>
        </w:rPr>
        <w:t>Referência.</w:t>
      </w:r>
    </w:p>
    <w:p w14:paraId="435FD883" w14:textId="77777777" w:rsidR="007B1689" w:rsidRPr="007B1689" w:rsidRDefault="007B1689" w:rsidP="007B1689">
      <w:pPr>
        <w:pStyle w:val="PargrafodaLista"/>
        <w:widowControl w:val="0"/>
        <w:numPr>
          <w:ilvl w:val="2"/>
          <w:numId w:val="35"/>
        </w:numPr>
        <w:tabs>
          <w:tab w:val="left" w:pos="2143"/>
        </w:tabs>
        <w:autoSpaceDE w:val="0"/>
        <w:autoSpaceDN w:val="0"/>
        <w:spacing w:after="0" w:line="240" w:lineRule="auto"/>
        <w:ind w:right="115" w:hanging="504"/>
        <w:contextualSpacing w:val="0"/>
        <w:jc w:val="both"/>
        <w:rPr>
          <w:rFonts w:asciiTheme="minorHAnsi" w:hAnsiTheme="minorHAnsi" w:cstheme="minorHAnsi"/>
        </w:rPr>
      </w:pPr>
      <w:r w:rsidRPr="007B1689">
        <w:rPr>
          <w:rFonts w:asciiTheme="minorHAnsi" w:hAnsiTheme="minorHAnsi" w:cstheme="minorHAnsi"/>
          <w:b/>
        </w:rPr>
        <w:t>Onze a vinte minutos</w:t>
      </w:r>
      <w:r w:rsidRPr="007B1689">
        <w:rPr>
          <w:rFonts w:asciiTheme="minorHAnsi" w:hAnsiTheme="minorHAnsi" w:cstheme="minorHAnsi"/>
        </w:rPr>
        <w:t>. Edição de aproximadamente 20min para cada</w:t>
      </w:r>
      <w:r w:rsidRPr="007B1689">
        <w:rPr>
          <w:rFonts w:asciiTheme="minorHAnsi" w:hAnsiTheme="minorHAnsi" w:cstheme="minorHAnsi"/>
          <w:spacing w:val="-59"/>
        </w:rPr>
        <w:t xml:space="preserve"> </w:t>
      </w:r>
      <w:r w:rsidRPr="007B1689">
        <w:rPr>
          <w:rFonts w:asciiTheme="minorHAnsi" w:hAnsiTheme="minorHAnsi" w:cstheme="minorHAnsi"/>
        </w:rPr>
        <w:t>vídeo;</w:t>
      </w:r>
      <w:r w:rsidRPr="007B1689">
        <w:rPr>
          <w:rFonts w:asciiTheme="minorHAnsi" w:hAnsiTheme="minorHAnsi" w:cstheme="minorHAnsi"/>
          <w:spacing w:val="-11"/>
        </w:rPr>
        <w:t xml:space="preserve"> </w:t>
      </w:r>
      <w:r w:rsidRPr="007B1689">
        <w:rPr>
          <w:rFonts w:asciiTheme="minorHAnsi" w:hAnsiTheme="minorHAnsi" w:cstheme="minorHAnsi"/>
        </w:rPr>
        <w:t>aproximadamente</w:t>
      </w:r>
      <w:r w:rsidRPr="007B1689">
        <w:rPr>
          <w:rFonts w:asciiTheme="minorHAnsi" w:hAnsiTheme="minorHAnsi" w:cstheme="minorHAnsi"/>
          <w:spacing w:val="-11"/>
        </w:rPr>
        <w:t xml:space="preserve"> </w:t>
      </w:r>
      <w:r w:rsidRPr="007B1689">
        <w:rPr>
          <w:rFonts w:asciiTheme="minorHAnsi" w:hAnsiTheme="minorHAnsi" w:cstheme="minorHAnsi"/>
        </w:rPr>
        <w:t>4</w:t>
      </w:r>
      <w:r w:rsidRPr="007B1689">
        <w:rPr>
          <w:rFonts w:asciiTheme="minorHAnsi" w:hAnsiTheme="minorHAnsi" w:cstheme="minorHAnsi"/>
          <w:spacing w:val="-11"/>
        </w:rPr>
        <w:t xml:space="preserve"> </w:t>
      </w:r>
      <w:r w:rsidRPr="007B1689">
        <w:rPr>
          <w:rFonts w:asciiTheme="minorHAnsi" w:hAnsiTheme="minorHAnsi" w:cstheme="minorHAnsi"/>
        </w:rPr>
        <w:t>horas</w:t>
      </w:r>
      <w:r w:rsidRPr="007B1689">
        <w:rPr>
          <w:rFonts w:asciiTheme="minorHAnsi" w:hAnsiTheme="minorHAnsi" w:cstheme="minorHAnsi"/>
          <w:spacing w:val="-10"/>
        </w:rPr>
        <w:t xml:space="preserve"> </w:t>
      </w:r>
      <w:r w:rsidRPr="007B1689">
        <w:rPr>
          <w:rFonts w:asciiTheme="minorHAnsi" w:hAnsiTheme="minorHAnsi" w:cstheme="minorHAnsi"/>
        </w:rPr>
        <w:t>de</w:t>
      </w:r>
      <w:r w:rsidRPr="007B1689">
        <w:rPr>
          <w:rFonts w:asciiTheme="minorHAnsi" w:hAnsiTheme="minorHAnsi" w:cstheme="minorHAnsi"/>
          <w:spacing w:val="-11"/>
        </w:rPr>
        <w:t xml:space="preserve"> </w:t>
      </w:r>
      <w:r w:rsidRPr="007B1689">
        <w:rPr>
          <w:rFonts w:asciiTheme="minorHAnsi" w:hAnsiTheme="minorHAnsi" w:cstheme="minorHAnsi"/>
        </w:rPr>
        <w:t>captação</w:t>
      </w:r>
      <w:r w:rsidRPr="007B1689">
        <w:rPr>
          <w:rFonts w:asciiTheme="minorHAnsi" w:hAnsiTheme="minorHAnsi" w:cstheme="minorHAnsi"/>
          <w:spacing w:val="-11"/>
        </w:rPr>
        <w:t xml:space="preserve"> </w:t>
      </w:r>
      <w:r w:rsidRPr="007B1689">
        <w:rPr>
          <w:rFonts w:asciiTheme="minorHAnsi" w:hAnsiTheme="minorHAnsi" w:cstheme="minorHAnsi"/>
        </w:rPr>
        <w:t>de</w:t>
      </w:r>
      <w:r w:rsidRPr="007B1689">
        <w:rPr>
          <w:rFonts w:asciiTheme="minorHAnsi" w:hAnsiTheme="minorHAnsi" w:cstheme="minorHAnsi"/>
          <w:spacing w:val="-11"/>
        </w:rPr>
        <w:t xml:space="preserve"> </w:t>
      </w:r>
      <w:r w:rsidRPr="007B1689">
        <w:rPr>
          <w:rFonts w:asciiTheme="minorHAnsi" w:hAnsiTheme="minorHAnsi" w:cstheme="minorHAnsi"/>
        </w:rPr>
        <w:t>imagens</w:t>
      </w:r>
      <w:r w:rsidRPr="007B1689">
        <w:rPr>
          <w:rFonts w:asciiTheme="minorHAnsi" w:hAnsiTheme="minorHAnsi" w:cstheme="minorHAnsi"/>
          <w:spacing w:val="-10"/>
        </w:rPr>
        <w:t xml:space="preserve"> </w:t>
      </w:r>
      <w:r w:rsidRPr="007B1689">
        <w:rPr>
          <w:rFonts w:asciiTheme="minorHAnsi" w:hAnsiTheme="minorHAnsi" w:cstheme="minorHAnsi"/>
        </w:rPr>
        <w:t>com</w:t>
      </w:r>
      <w:r w:rsidRPr="007B1689">
        <w:rPr>
          <w:rFonts w:asciiTheme="minorHAnsi" w:hAnsiTheme="minorHAnsi" w:cstheme="minorHAnsi"/>
          <w:spacing w:val="-11"/>
        </w:rPr>
        <w:t xml:space="preserve"> </w:t>
      </w:r>
      <w:r w:rsidRPr="007B1689">
        <w:rPr>
          <w:rFonts w:asciiTheme="minorHAnsi" w:hAnsiTheme="minorHAnsi" w:cstheme="minorHAnsi"/>
        </w:rPr>
        <w:t>01</w:t>
      </w:r>
      <w:r w:rsidRPr="007B1689">
        <w:rPr>
          <w:rFonts w:asciiTheme="minorHAnsi" w:hAnsiTheme="minorHAnsi" w:cstheme="minorHAnsi"/>
          <w:spacing w:val="-11"/>
        </w:rPr>
        <w:t xml:space="preserve"> </w:t>
      </w:r>
      <w:r w:rsidRPr="007B1689">
        <w:rPr>
          <w:rFonts w:asciiTheme="minorHAnsi" w:hAnsiTheme="minorHAnsi" w:cstheme="minorHAnsi"/>
        </w:rPr>
        <w:t>câmera</w:t>
      </w:r>
      <w:r w:rsidRPr="007B1689">
        <w:rPr>
          <w:rFonts w:asciiTheme="minorHAnsi" w:hAnsiTheme="minorHAnsi" w:cstheme="minorHAnsi"/>
          <w:spacing w:val="-10"/>
        </w:rPr>
        <w:t xml:space="preserve"> </w:t>
      </w:r>
      <w:r w:rsidRPr="007B1689">
        <w:rPr>
          <w:rFonts w:asciiTheme="minorHAnsi" w:hAnsiTheme="minorHAnsi" w:cstheme="minorHAnsi"/>
        </w:rPr>
        <w:t>Full</w:t>
      </w:r>
      <w:r w:rsidRPr="007B1689">
        <w:rPr>
          <w:rFonts w:asciiTheme="minorHAnsi" w:hAnsiTheme="minorHAnsi" w:cstheme="minorHAnsi"/>
          <w:spacing w:val="-59"/>
        </w:rPr>
        <w:t xml:space="preserve"> </w:t>
      </w:r>
      <w:r w:rsidRPr="007B1689">
        <w:rPr>
          <w:rFonts w:asciiTheme="minorHAnsi" w:hAnsiTheme="minorHAnsi" w:cstheme="minorHAnsi"/>
        </w:rPr>
        <w:t>HD (high-</w:t>
      </w:r>
      <w:proofErr w:type="spellStart"/>
      <w:r w:rsidRPr="007B1689">
        <w:rPr>
          <w:rFonts w:asciiTheme="minorHAnsi" w:hAnsiTheme="minorHAnsi" w:cstheme="minorHAnsi"/>
        </w:rPr>
        <w:t>definition</w:t>
      </w:r>
      <w:proofErr w:type="spellEnd"/>
      <w:r w:rsidRPr="007B1689">
        <w:rPr>
          <w:rFonts w:asciiTheme="minorHAnsi" w:hAnsiTheme="minorHAnsi" w:cstheme="minorHAnsi"/>
        </w:rPr>
        <w:t xml:space="preserve"> - mínimo de 1080p), direção de imagens e de fotografia;</w:t>
      </w:r>
      <w:r w:rsidRPr="007B1689">
        <w:rPr>
          <w:rFonts w:asciiTheme="minorHAnsi" w:hAnsiTheme="minorHAnsi" w:cstheme="minorHAnsi"/>
          <w:spacing w:val="1"/>
        </w:rPr>
        <w:t xml:space="preserve"> </w:t>
      </w:r>
      <w:r w:rsidRPr="007B1689">
        <w:rPr>
          <w:rFonts w:asciiTheme="minorHAnsi" w:hAnsiTheme="minorHAnsi" w:cstheme="minorHAnsi"/>
        </w:rPr>
        <w:t>Inserção de legenda; Inserção de tradução em Língua Brasileira de Sinais;</w:t>
      </w:r>
      <w:r w:rsidRPr="007B1689">
        <w:rPr>
          <w:rFonts w:asciiTheme="minorHAnsi" w:hAnsiTheme="minorHAnsi" w:cstheme="minorHAnsi"/>
          <w:spacing w:val="1"/>
        </w:rPr>
        <w:t xml:space="preserve"> </w:t>
      </w:r>
      <w:r w:rsidRPr="007B1689">
        <w:rPr>
          <w:rFonts w:asciiTheme="minorHAnsi" w:hAnsiTheme="minorHAnsi" w:cstheme="minorHAnsi"/>
        </w:rPr>
        <w:t>Versão</w:t>
      </w:r>
      <w:r w:rsidRPr="007B1689">
        <w:rPr>
          <w:rFonts w:asciiTheme="minorHAnsi" w:hAnsiTheme="minorHAnsi" w:cstheme="minorHAnsi"/>
          <w:spacing w:val="-12"/>
        </w:rPr>
        <w:t xml:space="preserve"> </w:t>
      </w:r>
      <w:r w:rsidRPr="007B1689">
        <w:rPr>
          <w:rFonts w:asciiTheme="minorHAnsi" w:hAnsiTheme="minorHAnsi" w:cstheme="minorHAnsi"/>
        </w:rPr>
        <w:t>com</w:t>
      </w:r>
      <w:r w:rsidRPr="007B1689">
        <w:rPr>
          <w:rFonts w:asciiTheme="minorHAnsi" w:hAnsiTheme="minorHAnsi" w:cstheme="minorHAnsi"/>
          <w:spacing w:val="-11"/>
        </w:rPr>
        <w:t xml:space="preserve"> </w:t>
      </w:r>
      <w:r w:rsidRPr="007B1689">
        <w:rPr>
          <w:rFonts w:asciiTheme="minorHAnsi" w:hAnsiTheme="minorHAnsi" w:cstheme="minorHAnsi"/>
        </w:rPr>
        <w:t>áudio</w:t>
      </w:r>
      <w:r w:rsidRPr="007B1689">
        <w:rPr>
          <w:rFonts w:asciiTheme="minorHAnsi" w:hAnsiTheme="minorHAnsi" w:cstheme="minorHAnsi"/>
          <w:spacing w:val="-11"/>
        </w:rPr>
        <w:t xml:space="preserve"> </w:t>
      </w:r>
      <w:r w:rsidRPr="007B1689">
        <w:rPr>
          <w:rFonts w:asciiTheme="minorHAnsi" w:hAnsiTheme="minorHAnsi" w:cstheme="minorHAnsi"/>
        </w:rPr>
        <w:t>descrição</w:t>
      </w:r>
      <w:r w:rsidRPr="007B1689">
        <w:rPr>
          <w:rFonts w:asciiTheme="minorHAnsi" w:hAnsiTheme="minorHAnsi" w:cstheme="minorHAnsi"/>
          <w:spacing w:val="-11"/>
        </w:rPr>
        <w:t xml:space="preserve"> </w:t>
      </w:r>
      <w:r w:rsidRPr="007B1689">
        <w:rPr>
          <w:rFonts w:asciiTheme="minorHAnsi" w:hAnsiTheme="minorHAnsi" w:cstheme="minorHAnsi"/>
        </w:rPr>
        <w:t>(inclui</w:t>
      </w:r>
      <w:r w:rsidRPr="007B1689">
        <w:rPr>
          <w:rFonts w:asciiTheme="minorHAnsi" w:hAnsiTheme="minorHAnsi" w:cstheme="minorHAnsi"/>
          <w:spacing w:val="-11"/>
        </w:rPr>
        <w:t xml:space="preserve"> </w:t>
      </w:r>
      <w:r w:rsidRPr="007B1689">
        <w:rPr>
          <w:rFonts w:asciiTheme="minorHAnsi" w:hAnsiTheme="minorHAnsi" w:cstheme="minorHAnsi"/>
        </w:rPr>
        <w:t>edição</w:t>
      </w:r>
      <w:r w:rsidRPr="007B1689">
        <w:rPr>
          <w:rFonts w:asciiTheme="minorHAnsi" w:hAnsiTheme="minorHAnsi" w:cstheme="minorHAnsi"/>
          <w:spacing w:val="-11"/>
        </w:rPr>
        <w:t xml:space="preserve"> </w:t>
      </w:r>
      <w:r w:rsidRPr="007B1689">
        <w:rPr>
          <w:rFonts w:asciiTheme="minorHAnsi" w:hAnsiTheme="minorHAnsi" w:cstheme="minorHAnsi"/>
        </w:rPr>
        <w:t>de</w:t>
      </w:r>
      <w:r w:rsidRPr="007B1689">
        <w:rPr>
          <w:rFonts w:asciiTheme="minorHAnsi" w:hAnsiTheme="minorHAnsi" w:cstheme="minorHAnsi"/>
          <w:spacing w:val="-11"/>
        </w:rPr>
        <w:t xml:space="preserve"> </w:t>
      </w:r>
      <w:r w:rsidRPr="007B1689">
        <w:rPr>
          <w:rFonts w:asciiTheme="minorHAnsi" w:hAnsiTheme="minorHAnsi" w:cstheme="minorHAnsi"/>
        </w:rPr>
        <w:t>áudio,</w:t>
      </w:r>
      <w:r w:rsidRPr="007B1689">
        <w:rPr>
          <w:rFonts w:asciiTheme="minorHAnsi" w:hAnsiTheme="minorHAnsi" w:cstheme="minorHAnsi"/>
          <w:spacing w:val="-12"/>
        </w:rPr>
        <w:t xml:space="preserve"> </w:t>
      </w:r>
      <w:r w:rsidRPr="007B1689">
        <w:rPr>
          <w:rFonts w:asciiTheme="minorHAnsi" w:hAnsiTheme="minorHAnsi" w:cstheme="minorHAnsi"/>
        </w:rPr>
        <w:t>texto</w:t>
      </w:r>
      <w:r w:rsidRPr="007B1689">
        <w:rPr>
          <w:rFonts w:asciiTheme="minorHAnsi" w:hAnsiTheme="minorHAnsi" w:cstheme="minorHAnsi"/>
          <w:spacing w:val="-11"/>
        </w:rPr>
        <w:t xml:space="preserve"> </w:t>
      </w:r>
      <w:r w:rsidRPr="007B1689">
        <w:rPr>
          <w:rFonts w:asciiTheme="minorHAnsi" w:hAnsiTheme="minorHAnsi" w:cstheme="minorHAnsi"/>
        </w:rPr>
        <w:t>e</w:t>
      </w:r>
      <w:r w:rsidRPr="007B1689">
        <w:rPr>
          <w:rFonts w:asciiTheme="minorHAnsi" w:hAnsiTheme="minorHAnsi" w:cstheme="minorHAnsi"/>
          <w:spacing w:val="-11"/>
        </w:rPr>
        <w:t xml:space="preserve"> </w:t>
      </w:r>
      <w:r w:rsidRPr="007B1689">
        <w:rPr>
          <w:rFonts w:asciiTheme="minorHAnsi" w:hAnsiTheme="minorHAnsi" w:cstheme="minorHAnsi"/>
        </w:rPr>
        <w:t>locução);</w:t>
      </w:r>
      <w:r w:rsidRPr="007B1689">
        <w:rPr>
          <w:rFonts w:asciiTheme="minorHAnsi" w:hAnsiTheme="minorHAnsi" w:cstheme="minorHAnsi"/>
          <w:spacing w:val="-11"/>
        </w:rPr>
        <w:t xml:space="preserve"> </w:t>
      </w:r>
      <w:r w:rsidRPr="007B1689">
        <w:rPr>
          <w:rFonts w:asciiTheme="minorHAnsi" w:hAnsiTheme="minorHAnsi" w:cstheme="minorHAnsi"/>
        </w:rPr>
        <w:t>Inserção</w:t>
      </w:r>
      <w:r w:rsidRPr="007B1689">
        <w:rPr>
          <w:rFonts w:asciiTheme="minorHAnsi" w:hAnsiTheme="minorHAnsi" w:cstheme="minorHAnsi"/>
          <w:spacing w:val="-59"/>
        </w:rPr>
        <w:t xml:space="preserve"> </w:t>
      </w:r>
      <w:r w:rsidRPr="007B1689">
        <w:rPr>
          <w:rFonts w:asciiTheme="minorHAnsi" w:hAnsiTheme="minorHAnsi" w:cstheme="minorHAnsi"/>
        </w:rPr>
        <w:t>de caracteres e outros recursos gráficos; para os cursos demandantes da</w:t>
      </w:r>
      <w:r w:rsidRPr="007B1689">
        <w:rPr>
          <w:rFonts w:asciiTheme="minorHAnsi" w:hAnsiTheme="minorHAnsi" w:cstheme="minorHAnsi"/>
          <w:spacing w:val="1"/>
        </w:rPr>
        <w:t xml:space="preserve"> </w:t>
      </w:r>
      <w:r w:rsidRPr="007B1689">
        <w:rPr>
          <w:rFonts w:asciiTheme="minorHAnsi" w:hAnsiTheme="minorHAnsi" w:cstheme="minorHAnsi"/>
        </w:rPr>
        <w:t>UDESC,</w:t>
      </w:r>
      <w:r w:rsidRPr="007B1689">
        <w:rPr>
          <w:rFonts w:asciiTheme="minorHAnsi" w:hAnsiTheme="minorHAnsi" w:cstheme="minorHAnsi"/>
          <w:spacing w:val="-5"/>
        </w:rPr>
        <w:t xml:space="preserve"> </w:t>
      </w:r>
      <w:r w:rsidRPr="007B1689">
        <w:rPr>
          <w:rFonts w:asciiTheme="minorHAnsi" w:hAnsiTheme="minorHAnsi" w:cstheme="minorHAnsi"/>
        </w:rPr>
        <w:t>com</w:t>
      </w:r>
      <w:r w:rsidRPr="007B1689">
        <w:rPr>
          <w:rFonts w:asciiTheme="minorHAnsi" w:hAnsiTheme="minorHAnsi" w:cstheme="minorHAnsi"/>
          <w:spacing w:val="-3"/>
        </w:rPr>
        <w:t xml:space="preserve"> </w:t>
      </w:r>
      <w:r w:rsidRPr="007B1689">
        <w:rPr>
          <w:rFonts w:asciiTheme="minorHAnsi" w:hAnsiTheme="minorHAnsi" w:cstheme="minorHAnsi"/>
        </w:rPr>
        <w:t>especificação</w:t>
      </w:r>
      <w:r w:rsidRPr="007B1689">
        <w:rPr>
          <w:rFonts w:asciiTheme="minorHAnsi" w:hAnsiTheme="minorHAnsi" w:cstheme="minorHAnsi"/>
          <w:spacing w:val="-3"/>
        </w:rPr>
        <w:t xml:space="preserve"> </w:t>
      </w:r>
      <w:r w:rsidRPr="007B1689">
        <w:rPr>
          <w:rFonts w:asciiTheme="minorHAnsi" w:hAnsiTheme="minorHAnsi" w:cstheme="minorHAnsi"/>
        </w:rPr>
        <w:t>descrita</w:t>
      </w:r>
      <w:r w:rsidRPr="007B1689">
        <w:rPr>
          <w:rFonts w:asciiTheme="minorHAnsi" w:hAnsiTheme="minorHAnsi" w:cstheme="minorHAnsi"/>
          <w:spacing w:val="-3"/>
        </w:rPr>
        <w:t xml:space="preserve"> </w:t>
      </w:r>
      <w:r w:rsidRPr="007B1689">
        <w:rPr>
          <w:rFonts w:asciiTheme="minorHAnsi" w:hAnsiTheme="minorHAnsi" w:cstheme="minorHAnsi"/>
        </w:rPr>
        <w:t>no</w:t>
      </w:r>
      <w:r w:rsidRPr="007B1689">
        <w:rPr>
          <w:rFonts w:asciiTheme="minorHAnsi" w:hAnsiTheme="minorHAnsi" w:cstheme="minorHAnsi"/>
          <w:spacing w:val="-5"/>
        </w:rPr>
        <w:t xml:space="preserve"> </w:t>
      </w:r>
      <w:r w:rsidRPr="007B1689">
        <w:rPr>
          <w:rFonts w:asciiTheme="minorHAnsi" w:hAnsiTheme="minorHAnsi" w:cstheme="minorHAnsi"/>
        </w:rPr>
        <w:t>decorrer</w:t>
      </w:r>
      <w:r w:rsidRPr="007B1689">
        <w:rPr>
          <w:rFonts w:asciiTheme="minorHAnsi" w:hAnsiTheme="minorHAnsi" w:cstheme="minorHAnsi"/>
          <w:spacing w:val="-4"/>
        </w:rPr>
        <w:t xml:space="preserve"> </w:t>
      </w:r>
      <w:r w:rsidRPr="007B1689">
        <w:rPr>
          <w:rFonts w:asciiTheme="minorHAnsi" w:hAnsiTheme="minorHAnsi" w:cstheme="minorHAnsi"/>
        </w:rPr>
        <w:t>neste</w:t>
      </w:r>
      <w:r w:rsidRPr="007B1689">
        <w:rPr>
          <w:rFonts w:asciiTheme="minorHAnsi" w:hAnsiTheme="minorHAnsi" w:cstheme="minorHAnsi"/>
          <w:spacing w:val="-4"/>
        </w:rPr>
        <w:t xml:space="preserve"> </w:t>
      </w:r>
      <w:r w:rsidRPr="007B1689">
        <w:rPr>
          <w:rFonts w:asciiTheme="minorHAnsi" w:hAnsiTheme="minorHAnsi" w:cstheme="minorHAnsi"/>
        </w:rPr>
        <w:t>Termo</w:t>
      </w:r>
      <w:r w:rsidRPr="007B1689">
        <w:rPr>
          <w:rFonts w:asciiTheme="minorHAnsi" w:hAnsiTheme="minorHAnsi" w:cstheme="minorHAnsi"/>
          <w:spacing w:val="-3"/>
        </w:rPr>
        <w:t xml:space="preserve"> </w:t>
      </w:r>
      <w:r w:rsidRPr="007B1689">
        <w:rPr>
          <w:rFonts w:asciiTheme="minorHAnsi" w:hAnsiTheme="minorHAnsi" w:cstheme="minorHAnsi"/>
        </w:rPr>
        <w:t>de</w:t>
      </w:r>
      <w:r w:rsidRPr="007B1689">
        <w:rPr>
          <w:rFonts w:asciiTheme="minorHAnsi" w:hAnsiTheme="minorHAnsi" w:cstheme="minorHAnsi"/>
          <w:spacing w:val="-5"/>
        </w:rPr>
        <w:t xml:space="preserve"> </w:t>
      </w:r>
      <w:r w:rsidRPr="007B1689">
        <w:rPr>
          <w:rFonts w:asciiTheme="minorHAnsi" w:hAnsiTheme="minorHAnsi" w:cstheme="minorHAnsi"/>
        </w:rPr>
        <w:t>Referência.</w:t>
      </w:r>
    </w:p>
    <w:p w14:paraId="4F01EA23" w14:textId="77777777" w:rsidR="007B1689" w:rsidRPr="007B1689" w:rsidRDefault="007B1689" w:rsidP="007B1689">
      <w:pPr>
        <w:pStyle w:val="PargrafodaLista"/>
        <w:widowControl w:val="0"/>
        <w:numPr>
          <w:ilvl w:val="2"/>
          <w:numId w:val="35"/>
        </w:numPr>
        <w:tabs>
          <w:tab w:val="left" w:pos="2143"/>
        </w:tabs>
        <w:autoSpaceDE w:val="0"/>
        <w:autoSpaceDN w:val="0"/>
        <w:spacing w:after="0" w:line="240" w:lineRule="auto"/>
        <w:ind w:right="114" w:hanging="504"/>
        <w:contextualSpacing w:val="0"/>
        <w:jc w:val="both"/>
        <w:rPr>
          <w:rFonts w:asciiTheme="minorHAnsi" w:hAnsiTheme="minorHAnsi" w:cstheme="minorHAnsi"/>
        </w:rPr>
      </w:pPr>
      <w:r w:rsidRPr="007B1689">
        <w:rPr>
          <w:rFonts w:asciiTheme="minorHAnsi" w:hAnsiTheme="minorHAnsi" w:cstheme="minorHAnsi"/>
          <w:b/>
        </w:rPr>
        <w:t>Vinte e um a quarenta minutos</w:t>
      </w:r>
      <w:r w:rsidRPr="007B1689">
        <w:rPr>
          <w:rFonts w:asciiTheme="minorHAnsi" w:hAnsiTheme="minorHAnsi" w:cstheme="minorHAnsi"/>
        </w:rPr>
        <w:t>. Edição de aproximadamente 20min</w:t>
      </w:r>
      <w:r w:rsidRPr="007B1689">
        <w:rPr>
          <w:rFonts w:asciiTheme="minorHAnsi" w:hAnsiTheme="minorHAnsi" w:cstheme="minorHAnsi"/>
          <w:spacing w:val="1"/>
        </w:rPr>
        <w:t xml:space="preserve"> </w:t>
      </w:r>
      <w:r w:rsidRPr="007B1689">
        <w:rPr>
          <w:rFonts w:asciiTheme="minorHAnsi" w:hAnsiTheme="minorHAnsi" w:cstheme="minorHAnsi"/>
        </w:rPr>
        <w:t>para cada vídeo; aproximadamente 4 horas de captação de imagens com 01</w:t>
      </w:r>
      <w:r w:rsidRPr="007B1689">
        <w:rPr>
          <w:rFonts w:asciiTheme="minorHAnsi" w:hAnsiTheme="minorHAnsi" w:cstheme="minorHAnsi"/>
          <w:spacing w:val="1"/>
        </w:rPr>
        <w:t xml:space="preserve"> </w:t>
      </w:r>
      <w:r w:rsidRPr="007B1689">
        <w:rPr>
          <w:rFonts w:asciiTheme="minorHAnsi" w:hAnsiTheme="minorHAnsi" w:cstheme="minorHAnsi"/>
        </w:rPr>
        <w:t>câmera Full HD (high-</w:t>
      </w:r>
      <w:proofErr w:type="spellStart"/>
      <w:r w:rsidRPr="007B1689">
        <w:rPr>
          <w:rFonts w:asciiTheme="minorHAnsi" w:hAnsiTheme="minorHAnsi" w:cstheme="minorHAnsi"/>
        </w:rPr>
        <w:t>definition</w:t>
      </w:r>
      <w:proofErr w:type="spellEnd"/>
      <w:r w:rsidRPr="007B1689">
        <w:rPr>
          <w:rFonts w:asciiTheme="minorHAnsi" w:hAnsiTheme="minorHAnsi" w:cstheme="minorHAnsi"/>
        </w:rPr>
        <w:t xml:space="preserve"> - mínimo de 1080p), direção de imagens e de</w:t>
      </w:r>
      <w:r w:rsidRPr="007B1689">
        <w:rPr>
          <w:rFonts w:asciiTheme="minorHAnsi" w:hAnsiTheme="minorHAnsi" w:cstheme="minorHAnsi"/>
          <w:spacing w:val="-59"/>
        </w:rPr>
        <w:t xml:space="preserve"> </w:t>
      </w:r>
      <w:r w:rsidRPr="007B1689">
        <w:rPr>
          <w:rFonts w:asciiTheme="minorHAnsi" w:hAnsiTheme="minorHAnsi" w:cstheme="minorHAnsi"/>
        </w:rPr>
        <w:t>fotografia;</w:t>
      </w:r>
      <w:r w:rsidRPr="007B1689">
        <w:rPr>
          <w:rFonts w:asciiTheme="minorHAnsi" w:hAnsiTheme="minorHAnsi" w:cstheme="minorHAnsi"/>
          <w:spacing w:val="-6"/>
        </w:rPr>
        <w:t xml:space="preserve"> </w:t>
      </w:r>
      <w:r w:rsidRPr="007B1689">
        <w:rPr>
          <w:rFonts w:asciiTheme="minorHAnsi" w:hAnsiTheme="minorHAnsi" w:cstheme="minorHAnsi"/>
        </w:rPr>
        <w:t>Inserção</w:t>
      </w:r>
      <w:r w:rsidRPr="007B1689">
        <w:rPr>
          <w:rFonts w:asciiTheme="minorHAnsi" w:hAnsiTheme="minorHAnsi" w:cstheme="minorHAnsi"/>
          <w:spacing w:val="-5"/>
        </w:rPr>
        <w:t xml:space="preserve"> </w:t>
      </w:r>
      <w:r w:rsidRPr="007B1689">
        <w:rPr>
          <w:rFonts w:asciiTheme="minorHAnsi" w:hAnsiTheme="minorHAnsi" w:cstheme="minorHAnsi"/>
        </w:rPr>
        <w:t>de</w:t>
      </w:r>
      <w:r w:rsidRPr="007B1689">
        <w:rPr>
          <w:rFonts w:asciiTheme="minorHAnsi" w:hAnsiTheme="minorHAnsi" w:cstheme="minorHAnsi"/>
          <w:spacing w:val="-5"/>
        </w:rPr>
        <w:t xml:space="preserve"> </w:t>
      </w:r>
      <w:r w:rsidRPr="007B1689">
        <w:rPr>
          <w:rFonts w:asciiTheme="minorHAnsi" w:hAnsiTheme="minorHAnsi" w:cstheme="minorHAnsi"/>
        </w:rPr>
        <w:t>legenda;</w:t>
      </w:r>
      <w:r w:rsidRPr="007B1689">
        <w:rPr>
          <w:rFonts w:asciiTheme="minorHAnsi" w:hAnsiTheme="minorHAnsi" w:cstheme="minorHAnsi"/>
          <w:spacing w:val="-6"/>
        </w:rPr>
        <w:t xml:space="preserve"> </w:t>
      </w:r>
      <w:r w:rsidRPr="007B1689">
        <w:rPr>
          <w:rFonts w:asciiTheme="minorHAnsi" w:hAnsiTheme="minorHAnsi" w:cstheme="minorHAnsi"/>
        </w:rPr>
        <w:t>Inserção</w:t>
      </w:r>
      <w:r w:rsidRPr="007B1689">
        <w:rPr>
          <w:rFonts w:asciiTheme="minorHAnsi" w:hAnsiTheme="minorHAnsi" w:cstheme="minorHAnsi"/>
          <w:spacing w:val="-5"/>
        </w:rPr>
        <w:t xml:space="preserve"> </w:t>
      </w:r>
      <w:r w:rsidRPr="007B1689">
        <w:rPr>
          <w:rFonts w:asciiTheme="minorHAnsi" w:hAnsiTheme="minorHAnsi" w:cstheme="minorHAnsi"/>
        </w:rPr>
        <w:t>de</w:t>
      </w:r>
      <w:r w:rsidRPr="007B1689">
        <w:rPr>
          <w:rFonts w:asciiTheme="minorHAnsi" w:hAnsiTheme="minorHAnsi" w:cstheme="minorHAnsi"/>
          <w:spacing w:val="-5"/>
        </w:rPr>
        <w:t xml:space="preserve"> </w:t>
      </w:r>
      <w:r w:rsidRPr="007B1689">
        <w:rPr>
          <w:rFonts w:asciiTheme="minorHAnsi" w:hAnsiTheme="minorHAnsi" w:cstheme="minorHAnsi"/>
        </w:rPr>
        <w:t>tradução</w:t>
      </w:r>
      <w:r w:rsidRPr="007B1689">
        <w:rPr>
          <w:rFonts w:asciiTheme="minorHAnsi" w:hAnsiTheme="minorHAnsi" w:cstheme="minorHAnsi"/>
          <w:spacing w:val="-6"/>
        </w:rPr>
        <w:t xml:space="preserve"> </w:t>
      </w:r>
      <w:r w:rsidRPr="007B1689">
        <w:rPr>
          <w:rFonts w:asciiTheme="minorHAnsi" w:hAnsiTheme="minorHAnsi" w:cstheme="minorHAnsi"/>
        </w:rPr>
        <w:t>em</w:t>
      </w:r>
      <w:r w:rsidRPr="007B1689">
        <w:rPr>
          <w:rFonts w:asciiTheme="minorHAnsi" w:hAnsiTheme="minorHAnsi" w:cstheme="minorHAnsi"/>
          <w:spacing w:val="-5"/>
        </w:rPr>
        <w:t xml:space="preserve"> </w:t>
      </w:r>
      <w:r w:rsidRPr="007B1689">
        <w:rPr>
          <w:rFonts w:asciiTheme="minorHAnsi" w:hAnsiTheme="minorHAnsi" w:cstheme="minorHAnsi"/>
        </w:rPr>
        <w:t>Língua</w:t>
      </w:r>
      <w:r w:rsidRPr="007B1689">
        <w:rPr>
          <w:rFonts w:asciiTheme="minorHAnsi" w:hAnsiTheme="minorHAnsi" w:cstheme="minorHAnsi"/>
          <w:spacing w:val="-6"/>
        </w:rPr>
        <w:t xml:space="preserve"> </w:t>
      </w:r>
      <w:r w:rsidRPr="007B1689">
        <w:rPr>
          <w:rFonts w:asciiTheme="minorHAnsi" w:hAnsiTheme="minorHAnsi" w:cstheme="minorHAnsi"/>
        </w:rPr>
        <w:t>Brasileira</w:t>
      </w:r>
      <w:r w:rsidRPr="007B1689">
        <w:rPr>
          <w:rFonts w:asciiTheme="minorHAnsi" w:hAnsiTheme="minorHAnsi" w:cstheme="minorHAnsi"/>
          <w:spacing w:val="-5"/>
        </w:rPr>
        <w:t xml:space="preserve"> </w:t>
      </w:r>
      <w:r w:rsidRPr="007B1689">
        <w:rPr>
          <w:rFonts w:asciiTheme="minorHAnsi" w:hAnsiTheme="minorHAnsi" w:cstheme="minorHAnsi"/>
        </w:rPr>
        <w:t>de</w:t>
      </w:r>
      <w:r w:rsidRPr="007B1689">
        <w:rPr>
          <w:rFonts w:asciiTheme="minorHAnsi" w:hAnsiTheme="minorHAnsi" w:cstheme="minorHAnsi"/>
          <w:spacing w:val="-59"/>
        </w:rPr>
        <w:t xml:space="preserve"> </w:t>
      </w:r>
      <w:r w:rsidRPr="007B1689">
        <w:rPr>
          <w:rFonts w:asciiTheme="minorHAnsi" w:hAnsiTheme="minorHAnsi" w:cstheme="minorHAnsi"/>
        </w:rPr>
        <w:t>Sinais; Versão com áudio descrição (inclui edição de áudio, texto e locução);</w:t>
      </w:r>
      <w:r w:rsidRPr="007B1689">
        <w:rPr>
          <w:rFonts w:asciiTheme="minorHAnsi" w:hAnsiTheme="minorHAnsi" w:cstheme="minorHAnsi"/>
          <w:spacing w:val="1"/>
        </w:rPr>
        <w:t xml:space="preserve"> </w:t>
      </w:r>
      <w:r w:rsidRPr="007B1689">
        <w:rPr>
          <w:rFonts w:asciiTheme="minorHAnsi" w:hAnsiTheme="minorHAnsi" w:cstheme="minorHAnsi"/>
        </w:rPr>
        <w:t>Inserção</w:t>
      </w:r>
      <w:r w:rsidRPr="007B1689">
        <w:rPr>
          <w:rFonts w:asciiTheme="minorHAnsi" w:hAnsiTheme="minorHAnsi" w:cstheme="minorHAnsi"/>
          <w:spacing w:val="1"/>
        </w:rPr>
        <w:t xml:space="preserve"> </w:t>
      </w:r>
      <w:r w:rsidRPr="007B1689">
        <w:rPr>
          <w:rFonts w:asciiTheme="minorHAnsi" w:hAnsiTheme="minorHAnsi" w:cstheme="minorHAnsi"/>
        </w:rPr>
        <w:t>de</w:t>
      </w:r>
      <w:r w:rsidRPr="007B1689">
        <w:rPr>
          <w:rFonts w:asciiTheme="minorHAnsi" w:hAnsiTheme="minorHAnsi" w:cstheme="minorHAnsi"/>
          <w:spacing w:val="1"/>
        </w:rPr>
        <w:t xml:space="preserve"> </w:t>
      </w:r>
      <w:r w:rsidRPr="007B1689">
        <w:rPr>
          <w:rFonts w:asciiTheme="minorHAnsi" w:hAnsiTheme="minorHAnsi" w:cstheme="minorHAnsi"/>
        </w:rPr>
        <w:t>caracteres</w:t>
      </w:r>
      <w:r w:rsidRPr="007B1689">
        <w:rPr>
          <w:rFonts w:asciiTheme="minorHAnsi" w:hAnsiTheme="minorHAnsi" w:cstheme="minorHAnsi"/>
          <w:spacing w:val="1"/>
        </w:rPr>
        <w:t xml:space="preserve"> </w:t>
      </w:r>
      <w:r w:rsidRPr="007B1689">
        <w:rPr>
          <w:rFonts w:asciiTheme="minorHAnsi" w:hAnsiTheme="minorHAnsi" w:cstheme="minorHAnsi"/>
        </w:rPr>
        <w:t>e</w:t>
      </w:r>
      <w:r w:rsidRPr="007B1689">
        <w:rPr>
          <w:rFonts w:asciiTheme="minorHAnsi" w:hAnsiTheme="minorHAnsi" w:cstheme="minorHAnsi"/>
          <w:spacing w:val="1"/>
        </w:rPr>
        <w:t xml:space="preserve"> </w:t>
      </w:r>
      <w:r w:rsidRPr="007B1689">
        <w:rPr>
          <w:rFonts w:asciiTheme="minorHAnsi" w:hAnsiTheme="minorHAnsi" w:cstheme="minorHAnsi"/>
        </w:rPr>
        <w:t>outros</w:t>
      </w:r>
      <w:r w:rsidRPr="007B1689">
        <w:rPr>
          <w:rFonts w:asciiTheme="minorHAnsi" w:hAnsiTheme="minorHAnsi" w:cstheme="minorHAnsi"/>
          <w:spacing w:val="1"/>
        </w:rPr>
        <w:t xml:space="preserve"> </w:t>
      </w:r>
      <w:r w:rsidRPr="007B1689">
        <w:rPr>
          <w:rFonts w:asciiTheme="minorHAnsi" w:hAnsiTheme="minorHAnsi" w:cstheme="minorHAnsi"/>
        </w:rPr>
        <w:t>recursos</w:t>
      </w:r>
      <w:r w:rsidRPr="007B1689">
        <w:rPr>
          <w:rFonts w:asciiTheme="minorHAnsi" w:hAnsiTheme="minorHAnsi" w:cstheme="minorHAnsi"/>
          <w:spacing w:val="1"/>
        </w:rPr>
        <w:t xml:space="preserve"> </w:t>
      </w:r>
      <w:r w:rsidRPr="007B1689">
        <w:rPr>
          <w:rFonts w:asciiTheme="minorHAnsi" w:hAnsiTheme="minorHAnsi" w:cstheme="minorHAnsi"/>
        </w:rPr>
        <w:t>gráficos;</w:t>
      </w:r>
      <w:r w:rsidRPr="007B1689">
        <w:rPr>
          <w:rFonts w:asciiTheme="minorHAnsi" w:hAnsiTheme="minorHAnsi" w:cstheme="minorHAnsi"/>
          <w:spacing w:val="1"/>
        </w:rPr>
        <w:t xml:space="preserve"> </w:t>
      </w:r>
      <w:r w:rsidRPr="007B1689">
        <w:rPr>
          <w:rFonts w:asciiTheme="minorHAnsi" w:hAnsiTheme="minorHAnsi" w:cstheme="minorHAnsi"/>
        </w:rPr>
        <w:t>para</w:t>
      </w:r>
      <w:r w:rsidRPr="007B1689">
        <w:rPr>
          <w:rFonts w:asciiTheme="minorHAnsi" w:hAnsiTheme="minorHAnsi" w:cstheme="minorHAnsi"/>
          <w:spacing w:val="1"/>
        </w:rPr>
        <w:t xml:space="preserve"> </w:t>
      </w:r>
      <w:r w:rsidRPr="007B1689">
        <w:rPr>
          <w:rFonts w:asciiTheme="minorHAnsi" w:hAnsiTheme="minorHAnsi" w:cstheme="minorHAnsi"/>
        </w:rPr>
        <w:t>os</w:t>
      </w:r>
      <w:r w:rsidRPr="007B1689">
        <w:rPr>
          <w:rFonts w:asciiTheme="minorHAnsi" w:hAnsiTheme="minorHAnsi" w:cstheme="minorHAnsi"/>
          <w:spacing w:val="1"/>
        </w:rPr>
        <w:t xml:space="preserve"> </w:t>
      </w:r>
      <w:r w:rsidRPr="007B1689">
        <w:rPr>
          <w:rFonts w:asciiTheme="minorHAnsi" w:hAnsiTheme="minorHAnsi" w:cstheme="minorHAnsi"/>
        </w:rPr>
        <w:t>cursos</w:t>
      </w:r>
      <w:r w:rsidRPr="007B1689">
        <w:rPr>
          <w:rFonts w:asciiTheme="minorHAnsi" w:hAnsiTheme="minorHAnsi" w:cstheme="minorHAnsi"/>
          <w:spacing w:val="1"/>
        </w:rPr>
        <w:t xml:space="preserve"> </w:t>
      </w:r>
      <w:r w:rsidRPr="007B1689">
        <w:rPr>
          <w:rFonts w:asciiTheme="minorHAnsi" w:hAnsiTheme="minorHAnsi" w:cstheme="minorHAnsi"/>
        </w:rPr>
        <w:t>demandantes</w:t>
      </w:r>
      <w:r w:rsidRPr="007B1689">
        <w:rPr>
          <w:rFonts w:asciiTheme="minorHAnsi" w:hAnsiTheme="minorHAnsi" w:cstheme="minorHAnsi"/>
          <w:spacing w:val="1"/>
        </w:rPr>
        <w:t xml:space="preserve"> </w:t>
      </w:r>
      <w:r w:rsidRPr="007B1689">
        <w:rPr>
          <w:rFonts w:asciiTheme="minorHAnsi" w:hAnsiTheme="minorHAnsi" w:cstheme="minorHAnsi"/>
        </w:rPr>
        <w:t>da</w:t>
      </w:r>
      <w:r w:rsidRPr="007B1689">
        <w:rPr>
          <w:rFonts w:asciiTheme="minorHAnsi" w:hAnsiTheme="minorHAnsi" w:cstheme="minorHAnsi"/>
          <w:spacing w:val="1"/>
        </w:rPr>
        <w:t xml:space="preserve"> </w:t>
      </w:r>
      <w:r w:rsidRPr="007B1689">
        <w:rPr>
          <w:rFonts w:asciiTheme="minorHAnsi" w:hAnsiTheme="minorHAnsi" w:cstheme="minorHAnsi"/>
        </w:rPr>
        <w:t>UDESC,</w:t>
      </w:r>
      <w:r w:rsidRPr="007B1689">
        <w:rPr>
          <w:rFonts w:asciiTheme="minorHAnsi" w:hAnsiTheme="minorHAnsi" w:cstheme="minorHAnsi"/>
          <w:spacing w:val="1"/>
        </w:rPr>
        <w:t xml:space="preserve"> </w:t>
      </w:r>
      <w:r w:rsidRPr="007B1689">
        <w:rPr>
          <w:rFonts w:asciiTheme="minorHAnsi" w:hAnsiTheme="minorHAnsi" w:cstheme="minorHAnsi"/>
        </w:rPr>
        <w:t>com</w:t>
      </w:r>
      <w:r w:rsidRPr="007B1689">
        <w:rPr>
          <w:rFonts w:asciiTheme="minorHAnsi" w:hAnsiTheme="minorHAnsi" w:cstheme="minorHAnsi"/>
          <w:spacing w:val="1"/>
        </w:rPr>
        <w:t xml:space="preserve"> </w:t>
      </w:r>
      <w:r w:rsidRPr="007B1689">
        <w:rPr>
          <w:rFonts w:asciiTheme="minorHAnsi" w:hAnsiTheme="minorHAnsi" w:cstheme="minorHAnsi"/>
        </w:rPr>
        <w:t>especificação</w:t>
      </w:r>
      <w:r w:rsidRPr="007B1689">
        <w:rPr>
          <w:rFonts w:asciiTheme="minorHAnsi" w:hAnsiTheme="minorHAnsi" w:cstheme="minorHAnsi"/>
          <w:spacing w:val="1"/>
        </w:rPr>
        <w:t xml:space="preserve"> </w:t>
      </w:r>
      <w:r w:rsidRPr="007B1689">
        <w:rPr>
          <w:rFonts w:asciiTheme="minorHAnsi" w:hAnsiTheme="minorHAnsi" w:cstheme="minorHAnsi"/>
        </w:rPr>
        <w:t>descrita</w:t>
      </w:r>
      <w:r w:rsidRPr="007B1689">
        <w:rPr>
          <w:rFonts w:asciiTheme="minorHAnsi" w:hAnsiTheme="minorHAnsi" w:cstheme="minorHAnsi"/>
          <w:spacing w:val="1"/>
        </w:rPr>
        <w:t xml:space="preserve"> </w:t>
      </w:r>
      <w:r w:rsidRPr="007B1689">
        <w:rPr>
          <w:rFonts w:asciiTheme="minorHAnsi" w:hAnsiTheme="minorHAnsi" w:cstheme="minorHAnsi"/>
        </w:rPr>
        <w:t>no</w:t>
      </w:r>
      <w:r w:rsidRPr="007B1689">
        <w:rPr>
          <w:rFonts w:asciiTheme="minorHAnsi" w:hAnsiTheme="minorHAnsi" w:cstheme="minorHAnsi"/>
          <w:spacing w:val="1"/>
        </w:rPr>
        <w:t xml:space="preserve"> </w:t>
      </w:r>
      <w:r w:rsidRPr="007B1689">
        <w:rPr>
          <w:rFonts w:asciiTheme="minorHAnsi" w:hAnsiTheme="minorHAnsi" w:cstheme="minorHAnsi"/>
        </w:rPr>
        <w:t>decorrer</w:t>
      </w:r>
      <w:r w:rsidRPr="007B1689">
        <w:rPr>
          <w:rFonts w:asciiTheme="minorHAnsi" w:hAnsiTheme="minorHAnsi" w:cstheme="minorHAnsi"/>
          <w:spacing w:val="1"/>
        </w:rPr>
        <w:t xml:space="preserve"> </w:t>
      </w:r>
      <w:r w:rsidRPr="007B1689">
        <w:rPr>
          <w:rFonts w:asciiTheme="minorHAnsi" w:hAnsiTheme="minorHAnsi" w:cstheme="minorHAnsi"/>
        </w:rPr>
        <w:t>neste</w:t>
      </w:r>
      <w:r w:rsidRPr="007B1689">
        <w:rPr>
          <w:rFonts w:asciiTheme="minorHAnsi" w:hAnsiTheme="minorHAnsi" w:cstheme="minorHAnsi"/>
          <w:spacing w:val="1"/>
        </w:rPr>
        <w:t xml:space="preserve"> </w:t>
      </w:r>
      <w:r w:rsidRPr="007B1689">
        <w:rPr>
          <w:rFonts w:asciiTheme="minorHAnsi" w:hAnsiTheme="minorHAnsi" w:cstheme="minorHAnsi"/>
        </w:rPr>
        <w:t>Termo</w:t>
      </w:r>
      <w:r w:rsidRPr="007B1689">
        <w:rPr>
          <w:rFonts w:asciiTheme="minorHAnsi" w:hAnsiTheme="minorHAnsi" w:cstheme="minorHAnsi"/>
          <w:spacing w:val="-1"/>
        </w:rPr>
        <w:t xml:space="preserve"> </w:t>
      </w:r>
      <w:r w:rsidRPr="007B1689">
        <w:rPr>
          <w:rFonts w:asciiTheme="minorHAnsi" w:hAnsiTheme="minorHAnsi" w:cstheme="minorHAnsi"/>
        </w:rPr>
        <w:t>de</w:t>
      </w:r>
      <w:r w:rsidRPr="007B1689">
        <w:rPr>
          <w:rFonts w:asciiTheme="minorHAnsi" w:hAnsiTheme="minorHAnsi" w:cstheme="minorHAnsi"/>
          <w:spacing w:val="-1"/>
        </w:rPr>
        <w:t xml:space="preserve"> </w:t>
      </w:r>
      <w:r w:rsidRPr="007B1689">
        <w:rPr>
          <w:rFonts w:asciiTheme="minorHAnsi" w:hAnsiTheme="minorHAnsi" w:cstheme="minorHAnsi"/>
        </w:rPr>
        <w:t>Referência.</w:t>
      </w:r>
    </w:p>
    <w:p w14:paraId="178024AC" w14:textId="77777777" w:rsidR="007B1689" w:rsidRPr="007B1689" w:rsidRDefault="007B1689" w:rsidP="007B1689">
      <w:pPr>
        <w:pStyle w:val="PargrafodaLista"/>
        <w:widowControl w:val="0"/>
        <w:numPr>
          <w:ilvl w:val="1"/>
          <w:numId w:val="35"/>
        </w:numPr>
        <w:tabs>
          <w:tab w:val="left" w:pos="674"/>
        </w:tabs>
        <w:autoSpaceDE w:val="0"/>
        <w:autoSpaceDN w:val="0"/>
        <w:spacing w:after="0" w:line="240" w:lineRule="auto"/>
        <w:ind w:left="674" w:right="115"/>
        <w:contextualSpacing w:val="0"/>
        <w:jc w:val="both"/>
        <w:rPr>
          <w:rFonts w:asciiTheme="minorHAnsi" w:hAnsiTheme="minorHAnsi" w:cstheme="minorHAnsi"/>
        </w:rPr>
      </w:pPr>
      <w:r w:rsidRPr="007B1689">
        <w:rPr>
          <w:rFonts w:asciiTheme="minorHAnsi" w:hAnsiTheme="minorHAnsi" w:cstheme="minorHAnsi"/>
        </w:rPr>
        <w:t>Considerar</w:t>
      </w:r>
      <w:r w:rsidRPr="007B1689">
        <w:rPr>
          <w:rFonts w:asciiTheme="minorHAnsi" w:hAnsiTheme="minorHAnsi" w:cstheme="minorHAnsi"/>
          <w:spacing w:val="-8"/>
        </w:rPr>
        <w:t xml:space="preserve"> </w:t>
      </w:r>
      <w:r w:rsidRPr="007B1689">
        <w:rPr>
          <w:rFonts w:asciiTheme="minorHAnsi" w:hAnsiTheme="minorHAnsi" w:cstheme="minorHAnsi"/>
        </w:rPr>
        <w:t>na</w:t>
      </w:r>
      <w:r w:rsidRPr="007B1689">
        <w:rPr>
          <w:rFonts w:asciiTheme="minorHAnsi" w:hAnsiTheme="minorHAnsi" w:cstheme="minorHAnsi"/>
          <w:spacing w:val="-8"/>
        </w:rPr>
        <w:t xml:space="preserve"> </w:t>
      </w:r>
      <w:r w:rsidRPr="007B1689">
        <w:rPr>
          <w:rFonts w:asciiTheme="minorHAnsi" w:hAnsiTheme="minorHAnsi" w:cstheme="minorHAnsi"/>
        </w:rPr>
        <w:t>realização</w:t>
      </w:r>
      <w:r w:rsidRPr="007B1689">
        <w:rPr>
          <w:rFonts w:asciiTheme="minorHAnsi" w:hAnsiTheme="minorHAnsi" w:cstheme="minorHAnsi"/>
          <w:spacing w:val="-7"/>
        </w:rPr>
        <w:t xml:space="preserve"> </w:t>
      </w:r>
      <w:r w:rsidRPr="007B1689">
        <w:rPr>
          <w:rFonts w:asciiTheme="minorHAnsi" w:hAnsiTheme="minorHAnsi" w:cstheme="minorHAnsi"/>
        </w:rPr>
        <w:t>por</w:t>
      </w:r>
      <w:r w:rsidRPr="007B1689">
        <w:rPr>
          <w:rFonts w:asciiTheme="minorHAnsi" w:hAnsiTheme="minorHAnsi" w:cstheme="minorHAnsi"/>
          <w:spacing w:val="-8"/>
        </w:rPr>
        <w:t xml:space="preserve"> </w:t>
      </w:r>
      <w:r w:rsidRPr="007B1689">
        <w:rPr>
          <w:rFonts w:asciiTheme="minorHAnsi" w:hAnsiTheme="minorHAnsi" w:cstheme="minorHAnsi"/>
        </w:rPr>
        <w:t>videoaula:</w:t>
      </w:r>
      <w:r w:rsidRPr="007B1689">
        <w:rPr>
          <w:rFonts w:asciiTheme="minorHAnsi" w:hAnsiTheme="minorHAnsi" w:cstheme="minorHAnsi"/>
          <w:spacing w:val="-7"/>
        </w:rPr>
        <w:t xml:space="preserve"> </w:t>
      </w:r>
      <w:r w:rsidRPr="007B1689">
        <w:rPr>
          <w:rFonts w:asciiTheme="minorHAnsi" w:hAnsiTheme="minorHAnsi" w:cstheme="minorHAnsi"/>
        </w:rPr>
        <w:t>Impostos,</w:t>
      </w:r>
      <w:r w:rsidRPr="007B1689">
        <w:rPr>
          <w:rFonts w:asciiTheme="minorHAnsi" w:hAnsiTheme="minorHAnsi" w:cstheme="minorHAnsi"/>
          <w:spacing w:val="-8"/>
        </w:rPr>
        <w:t xml:space="preserve"> </w:t>
      </w:r>
      <w:r w:rsidRPr="007B1689">
        <w:rPr>
          <w:rFonts w:asciiTheme="minorHAnsi" w:hAnsiTheme="minorHAnsi" w:cstheme="minorHAnsi"/>
        </w:rPr>
        <w:t>edição</w:t>
      </w:r>
      <w:r w:rsidRPr="007B1689">
        <w:rPr>
          <w:rFonts w:asciiTheme="minorHAnsi" w:hAnsiTheme="minorHAnsi" w:cstheme="minorHAnsi"/>
          <w:spacing w:val="-8"/>
        </w:rPr>
        <w:t xml:space="preserve"> </w:t>
      </w:r>
      <w:r w:rsidRPr="007B1689">
        <w:rPr>
          <w:rFonts w:asciiTheme="minorHAnsi" w:hAnsiTheme="minorHAnsi" w:cstheme="minorHAnsi"/>
        </w:rPr>
        <w:t>digital,</w:t>
      </w:r>
      <w:r w:rsidRPr="007B1689">
        <w:rPr>
          <w:rFonts w:asciiTheme="minorHAnsi" w:hAnsiTheme="minorHAnsi" w:cstheme="minorHAnsi"/>
          <w:spacing w:val="-7"/>
        </w:rPr>
        <w:t xml:space="preserve"> </w:t>
      </w:r>
      <w:r w:rsidRPr="007B1689">
        <w:rPr>
          <w:rFonts w:asciiTheme="minorHAnsi" w:hAnsiTheme="minorHAnsi" w:cstheme="minorHAnsi"/>
        </w:rPr>
        <w:t>uso</w:t>
      </w:r>
      <w:r w:rsidRPr="007B1689">
        <w:rPr>
          <w:rFonts w:asciiTheme="minorHAnsi" w:hAnsiTheme="minorHAnsi" w:cstheme="minorHAnsi"/>
          <w:spacing w:val="-8"/>
        </w:rPr>
        <w:t xml:space="preserve"> </w:t>
      </w:r>
      <w:r w:rsidRPr="007B1689">
        <w:rPr>
          <w:rFonts w:asciiTheme="minorHAnsi" w:hAnsiTheme="minorHAnsi" w:cstheme="minorHAnsi"/>
        </w:rPr>
        <w:t>de</w:t>
      </w:r>
      <w:r w:rsidRPr="007B1689">
        <w:rPr>
          <w:rFonts w:asciiTheme="minorHAnsi" w:hAnsiTheme="minorHAnsi" w:cstheme="minorHAnsi"/>
          <w:spacing w:val="-7"/>
        </w:rPr>
        <w:t xml:space="preserve"> </w:t>
      </w:r>
      <w:r w:rsidRPr="007B1689">
        <w:rPr>
          <w:rFonts w:asciiTheme="minorHAnsi" w:hAnsiTheme="minorHAnsi" w:cstheme="minorHAnsi"/>
        </w:rPr>
        <w:t>Chroma-Key,</w:t>
      </w:r>
      <w:r w:rsidRPr="007B1689">
        <w:rPr>
          <w:rFonts w:asciiTheme="minorHAnsi" w:hAnsiTheme="minorHAnsi" w:cstheme="minorHAnsi"/>
          <w:spacing w:val="-59"/>
        </w:rPr>
        <w:t xml:space="preserve"> </w:t>
      </w:r>
      <w:r w:rsidRPr="007B1689">
        <w:rPr>
          <w:rFonts w:asciiTheme="minorHAnsi" w:hAnsiTheme="minorHAnsi" w:cstheme="minorHAnsi"/>
        </w:rPr>
        <w:t>Vinhetas</w:t>
      </w:r>
      <w:r w:rsidRPr="007B1689">
        <w:rPr>
          <w:rFonts w:asciiTheme="minorHAnsi" w:hAnsiTheme="minorHAnsi" w:cstheme="minorHAnsi"/>
          <w:spacing w:val="-13"/>
        </w:rPr>
        <w:t xml:space="preserve"> </w:t>
      </w:r>
      <w:r w:rsidRPr="007B1689">
        <w:rPr>
          <w:rFonts w:asciiTheme="minorHAnsi" w:hAnsiTheme="minorHAnsi" w:cstheme="minorHAnsi"/>
        </w:rPr>
        <w:t>e</w:t>
      </w:r>
      <w:r w:rsidRPr="007B1689">
        <w:rPr>
          <w:rFonts w:asciiTheme="minorHAnsi" w:hAnsiTheme="minorHAnsi" w:cstheme="minorHAnsi"/>
          <w:spacing w:val="-12"/>
        </w:rPr>
        <w:t xml:space="preserve"> </w:t>
      </w:r>
      <w:r w:rsidRPr="007B1689">
        <w:rPr>
          <w:rFonts w:asciiTheme="minorHAnsi" w:hAnsiTheme="minorHAnsi" w:cstheme="minorHAnsi"/>
        </w:rPr>
        <w:t>artes</w:t>
      </w:r>
      <w:r w:rsidRPr="007B1689">
        <w:rPr>
          <w:rFonts w:asciiTheme="minorHAnsi" w:hAnsiTheme="minorHAnsi" w:cstheme="minorHAnsi"/>
          <w:spacing w:val="-12"/>
        </w:rPr>
        <w:t xml:space="preserve"> </w:t>
      </w:r>
      <w:r w:rsidRPr="007B1689">
        <w:rPr>
          <w:rFonts w:asciiTheme="minorHAnsi" w:hAnsiTheme="minorHAnsi" w:cstheme="minorHAnsi"/>
        </w:rPr>
        <w:t>em</w:t>
      </w:r>
      <w:r w:rsidRPr="007B1689">
        <w:rPr>
          <w:rFonts w:asciiTheme="minorHAnsi" w:hAnsiTheme="minorHAnsi" w:cstheme="minorHAnsi"/>
          <w:spacing w:val="-13"/>
        </w:rPr>
        <w:t xml:space="preserve"> </w:t>
      </w:r>
      <w:r w:rsidRPr="007B1689">
        <w:rPr>
          <w:rFonts w:asciiTheme="minorHAnsi" w:hAnsiTheme="minorHAnsi" w:cstheme="minorHAnsi"/>
        </w:rPr>
        <w:t>2D,</w:t>
      </w:r>
      <w:r w:rsidRPr="007B1689">
        <w:rPr>
          <w:rFonts w:asciiTheme="minorHAnsi" w:hAnsiTheme="minorHAnsi" w:cstheme="minorHAnsi"/>
          <w:spacing w:val="-12"/>
        </w:rPr>
        <w:t xml:space="preserve"> </w:t>
      </w:r>
      <w:r w:rsidRPr="007B1689">
        <w:rPr>
          <w:rFonts w:asciiTheme="minorHAnsi" w:hAnsiTheme="minorHAnsi" w:cstheme="minorHAnsi"/>
        </w:rPr>
        <w:t>cenário</w:t>
      </w:r>
      <w:r w:rsidRPr="007B1689">
        <w:rPr>
          <w:rFonts w:asciiTheme="minorHAnsi" w:hAnsiTheme="minorHAnsi" w:cstheme="minorHAnsi"/>
          <w:spacing w:val="-12"/>
        </w:rPr>
        <w:t xml:space="preserve"> </w:t>
      </w:r>
      <w:r w:rsidRPr="007B1689">
        <w:rPr>
          <w:rFonts w:asciiTheme="minorHAnsi" w:hAnsiTheme="minorHAnsi" w:cstheme="minorHAnsi"/>
        </w:rPr>
        <w:t>virtual,</w:t>
      </w:r>
      <w:r w:rsidRPr="007B1689">
        <w:rPr>
          <w:rFonts w:asciiTheme="minorHAnsi" w:hAnsiTheme="minorHAnsi" w:cstheme="minorHAnsi"/>
          <w:spacing w:val="-12"/>
        </w:rPr>
        <w:t xml:space="preserve"> </w:t>
      </w:r>
      <w:r w:rsidRPr="007B1689">
        <w:rPr>
          <w:rFonts w:asciiTheme="minorHAnsi" w:hAnsiTheme="minorHAnsi" w:cstheme="minorHAnsi"/>
        </w:rPr>
        <w:t>acompanhamento</w:t>
      </w:r>
      <w:r w:rsidRPr="007B1689">
        <w:rPr>
          <w:rFonts w:asciiTheme="minorHAnsi" w:hAnsiTheme="minorHAnsi" w:cstheme="minorHAnsi"/>
          <w:spacing w:val="-13"/>
        </w:rPr>
        <w:t xml:space="preserve"> </w:t>
      </w:r>
      <w:r w:rsidRPr="007B1689">
        <w:rPr>
          <w:rFonts w:asciiTheme="minorHAnsi" w:hAnsiTheme="minorHAnsi" w:cstheme="minorHAnsi"/>
        </w:rPr>
        <w:t>ao</w:t>
      </w:r>
      <w:r w:rsidRPr="007B1689">
        <w:rPr>
          <w:rFonts w:asciiTheme="minorHAnsi" w:hAnsiTheme="minorHAnsi" w:cstheme="minorHAnsi"/>
          <w:spacing w:val="-12"/>
        </w:rPr>
        <w:t xml:space="preserve"> </w:t>
      </w:r>
      <w:r w:rsidRPr="007B1689">
        <w:rPr>
          <w:rFonts w:asciiTheme="minorHAnsi" w:hAnsiTheme="minorHAnsi" w:cstheme="minorHAnsi"/>
        </w:rPr>
        <w:t>professor</w:t>
      </w:r>
      <w:r w:rsidRPr="007B1689">
        <w:rPr>
          <w:rFonts w:asciiTheme="minorHAnsi" w:hAnsiTheme="minorHAnsi" w:cstheme="minorHAnsi"/>
          <w:spacing w:val="-12"/>
        </w:rPr>
        <w:t xml:space="preserve"> </w:t>
      </w:r>
      <w:r w:rsidRPr="007B1689">
        <w:rPr>
          <w:rFonts w:asciiTheme="minorHAnsi" w:hAnsiTheme="minorHAnsi" w:cstheme="minorHAnsi"/>
        </w:rPr>
        <w:t>conteudista</w:t>
      </w:r>
      <w:r w:rsidRPr="007B1689">
        <w:rPr>
          <w:rFonts w:asciiTheme="minorHAnsi" w:hAnsiTheme="minorHAnsi" w:cstheme="minorHAnsi"/>
          <w:spacing w:val="-12"/>
        </w:rPr>
        <w:t xml:space="preserve"> </w:t>
      </w:r>
      <w:r w:rsidRPr="007B1689">
        <w:rPr>
          <w:rFonts w:asciiTheme="minorHAnsi" w:hAnsiTheme="minorHAnsi" w:cstheme="minorHAnsi"/>
        </w:rPr>
        <w:t>na</w:t>
      </w:r>
      <w:r w:rsidRPr="007B1689">
        <w:rPr>
          <w:rFonts w:asciiTheme="minorHAnsi" w:hAnsiTheme="minorHAnsi" w:cstheme="minorHAnsi"/>
          <w:spacing w:val="-59"/>
        </w:rPr>
        <w:t xml:space="preserve"> </w:t>
      </w:r>
      <w:r w:rsidRPr="007B1689">
        <w:rPr>
          <w:rFonts w:asciiTheme="minorHAnsi" w:hAnsiTheme="minorHAnsi" w:cstheme="minorHAnsi"/>
        </w:rPr>
        <w:t>transformação do conteúdo para linguagem audiovisual didática, locução e trilha</w:t>
      </w:r>
      <w:r w:rsidRPr="007B1689">
        <w:rPr>
          <w:rFonts w:asciiTheme="minorHAnsi" w:hAnsiTheme="minorHAnsi" w:cstheme="minorHAnsi"/>
          <w:spacing w:val="1"/>
        </w:rPr>
        <w:t xml:space="preserve"> </w:t>
      </w:r>
      <w:r w:rsidRPr="007B1689">
        <w:rPr>
          <w:rFonts w:asciiTheme="minorHAnsi" w:hAnsiTheme="minorHAnsi" w:cstheme="minorHAnsi"/>
        </w:rPr>
        <w:t>pesquisada, despesas de produção; alimentação e transporte, cópias com qualidade</w:t>
      </w:r>
      <w:r w:rsidRPr="007B1689">
        <w:rPr>
          <w:rFonts w:asciiTheme="minorHAnsi" w:hAnsiTheme="minorHAnsi" w:cstheme="minorHAnsi"/>
          <w:spacing w:val="1"/>
        </w:rPr>
        <w:t xml:space="preserve"> </w:t>
      </w:r>
      <w:r w:rsidRPr="007B1689">
        <w:rPr>
          <w:rFonts w:asciiTheme="minorHAnsi" w:hAnsiTheme="minorHAnsi" w:cstheme="minorHAnsi"/>
        </w:rPr>
        <w:t>final HD (1080p) e em baixa qualidade (420 p) para visualização via internet e</w:t>
      </w:r>
      <w:r w:rsidRPr="007B1689">
        <w:rPr>
          <w:rFonts w:asciiTheme="minorHAnsi" w:hAnsiTheme="minorHAnsi" w:cstheme="minorHAnsi"/>
          <w:spacing w:val="1"/>
        </w:rPr>
        <w:t xml:space="preserve"> </w:t>
      </w:r>
      <w:r w:rsidRPr="007B1689">
        <w:rPr>
          <w:rFonts w:asciiTheme="minorHAnsi" w:hAnsiTheme="minorHAnsi" w:cstheme="minorHAnsi"/>
        </w:rPr>
        <w:t>publicação</w:t>
      </w:r>
      <w:r w:rsidRPr="007B1689">
        <w:rPr>
          <w:rFonts w:asciiTheme="minorHAnsi" w:hAnsiTheme="minorHAnsi" w:cstheme="minorHAnsi"/>
          <w:spacing w:val="-2"/>
        </w:rPr>
        <w:t xml:space="preserve"> </w:t>
      </w:r>
      <w:r w:rsidRPr="007B1689">
        <w:rPr>
          <w:rFonts w:asciiTheme="minorHAnsi" w:hAnsiTheme="minorHAnsi" w:cstheme="minorHAnsi"/>
        </w:rPr>
        <w:t>em</w:t>
      </w:r>
      <w:r w:rsidRPr="007B1689">
        <w:rPr>
          <w:rFonts w:asciiTheme="minorHAnsi" w:hAnsiTheme="minorHAnsi" w:cstheme="minorHAnsi"/>
          <w:spacing w:val="-2"/>
        </w:rPr>
        <w:t xml:space="preserve"> </w:t>
      </w:r>
      <w:r w:rsidRPr="007B1689">
        <w:rPr>
          <w:rFonts w:asciiTheme="minorHAnsi" w:hAnsiTheme="minorHAnsi" w:cstheme="minorHAnsi"/>
        </w:rPr>
        <w:t>servidor</w:t>
      </w:r>
      <w:r w:rsidRPr="007B1689">
        <w:rPr>
          <w:rFonts w:asciiTheme="minorHAnsi" w:hAnsiTheme="minorHAnsi" w:cstheme="minorHAnsi"/>
          <w:spacing w:val="-2"/>
        </w:rPr>
        <w:t xml:space="preserve"> </w:t>
      </w:r>
      <w:r w:rsidRPr="007B1689">
        <w:rPr>
          <w:rFonts w:asciiTheme="minorHAnsi" w:hAnsiTheme="minorHAnsi" w:cstheme="minorHAnsi"/>
        </w:rPr>
        <w:t>Web,</w:t>
      </w:r>
      <w:r w:rsidRPr="007B1689">
        <w:rPr>
          <w:rFonts w:asciiTheme="minorHAnsi" w:hAnsiTheme="minorHAnsi" w:cstheme="minorHAnsi"/>
          <w:spacing w:val="-1"/>
        </w:rPr>
        <w:t xml:space="preserve"> </w:t>
      </w:r>
      <w:r w:rsidRPr="007B1689">
        <w:rPr>
          <w:rFonts w:asciiTheme="minorHAnsi" w:hAnsiTheme="minorHAnsi" w:cstheme="minorHAnsi"/>
        </w:rPr>
        <w:t>para</w:t>
      </w:r>
      <w:r w:rsidRPr="007B1689">
        <w:rPr>
          <w:rFonts w:asciiTheme="minorHAnsi" w:hAnsiTheme="minorHAnsi" w:cstheme="minorHAnsi"/>
          <w:spacing w:val="-2"/>
        </w:rPr>
        <w:t xml:space="preserve"> </w:t>
      </w:r>
      <w:r w:rsidRPr="007B1689">
        <w:rPr>
          <w:rFonts w:asciiTheme="minorHAnsi" w:hAnsiTheme="minorHAnsi" w:cstheme="minorHAnsi"/>
        </w:rPr>
        <w:t>aprovação</w:t>
      </w:r>
      <w:r w:rsidRPr="007B1689">
        <w:rPr>
          <w:rFonts w:asciiTheme="minorHAnsi" w:hAnsiTheme="minorHAnsi" w:cstheme="minorHAnsi"/>
          <w:spacing w:val="-1"/>
        </w:rPr>
        <w:t xml:space="preserve"> </w:t>
      </w:r>
      <w:r w:rsidRPr="007B1689">
        <w:rPr>
          <w:rFonts w:asciiTheme="minorHAnsi" w:hAnsiTheme="minorHAnsi" w:cstheme="minorHAnsi"/>
        </w:rPr>
        <w:t>e distribuição.</w:t>
      </w:r>
    </w:p>
    <w:p w14:paraId="2A0B99CD" w14:textId="77777777" w:rsidR="007B1689" w:rsidRPr="007B1689" w:rsidRDefault="007B1689" w:rsidP="007B1689">
      <w:pPr>
        <w:pStyle w:val="PargrafodaLista"/>
        <w:widowControl w:val="0"/>
        <w:numPr>
          <w:ilvl w:val="1"/>
          <w:numId w:val="35"/>
        </w:numPr>
        <w:tabs>
          <w:tab w:val="left" w:pos="674"/>
        </w:tabs>
        <w:autoSpaceDE w:val="0"/>
        <w:autoSpaceDN w:val="0"/>
        <w:spacing w:after="0" w:line="240" w:lineRule="auto"/>
        <w:contextualSpacing w:val="0"/>
        <w:jc w:val="both"/>
        <w:rPr>
          <w:rFonts w:asciiTheme="minorHAnsi" w:hAnsiTheme="minorHAnsi" w:cstheme="minorHAnsi"/>
        </w:rPr>
      </w:pPr>
      <w:r w:rsidRPr="007B1689">
        <w:rPr>
          <w:rFonts w:asciiTheme="minorHAnsi" w:hAnsiTheme="minorHAnsi" w:cstheme="minorHAnsi"/>
        </w:rPr>
        <w:t>Redação</w:t>
      </w:r>
      <w:r w:rsidRPr="007B1689">
        <w:rPr>
          <w:rFonts w:asciiTheme="minorHAnsi" w:hAnsiTheme="minorHAnsi" w:cstheme="minorHAnsi"/>
          <w:spacing w:val="12"/>
        </w:rPr>
        <w:t xml:space="preserve"> </w:t>
      </w:r>
      <w:r w:rsidRPr="007B1689">
        <w:rPr>
          <w:rFonts w:asciiTheme="minorHAnsi" w:hAnsiTheme="minorHAnsi" w:cstheme="minorHAnsi"/>
        </w:rPr>
        <w:t>de</w:t>
      </w:r>
      <w:r w:rsidRPr="007B1689">
        <w:rPr>
          <w:rFonts w:asciiTheme="minorHAnsi" w:hAnsiTheme="minorHAnsi" w:cstheme="minorHAnsi"/>
          <w:spacing w:val="13"/>
        </w:rPr>
        <w:t xml:space="preserve"> </w:t>
      </w:r>
      <w:r w:rsidRPr="007B1689">
        <w:rPr>
          <w:rFonts w:asciiTheme="minorHAnsi" w:hAnsiTheme="minorHAnsi" w:cstheme="minorHAnsi"/>
        </w:rPr>
        <w:t>roteiros</w:t>
      </w:r>
      <w:r w:rsidRPr="007B1689">
        <w:rPr>
          <w:rFonts w:asciiTheme="minorHAnsi" w:hAnsiTheme="minorHAnsi" w:cstheme="minorHAnsi"/>
          <w:spacing w:val="13"/>
        </w:rPr>
        <w:t xml:space="preserve"> </w:t>
      </w:r>
      <w:r w:rsidRPr="007B1689">
        <w:rPr>
          <w:rFonts w:asciiTheme="minorHAnsi" w:hAnsiTheme="minorHAnsi" w:cstheme="minorHAnsi"/>
        </w:rPr>
        <w:t>para</w:t>
      </w:r>
      <w:r w:rsidRPr="007B1689">
        <w:rPr>
          <w:rFonts w:asciiTheme="minorHAnsi" w:hAnsiTheme="minorHAnsi" w:cstheme="minorHAnsi"/>
          <w:spacing w:val="13"/>
        </w:rPr>
        <w:t xml:space="preserve"> </w:t>
      </w:r>
      <w:r w:rsidRPr="007B1689">
        <w:rPr>
          <w:rFonts w:asciiTheme="minorHAnsi" w:hAnsiTheme="minorHAnsi" w:cstheme="minorHAnsi"/>
        </w:rPr>
        <w:t>videoaulas</w:t>
      </w:r>
      <w:r w:rsidRPr="007B1689">
        <w:rPr>
          <w:rFonts w:asciiTheme="minorHAnsi" w:hAnsiTheme="minorHAnsi" w:cstheme="minorHAnsi"/>
          <w:spacing w:val="13"/>
        </w:rPr>
        <w:t xml:space="preserve"> </w:t>
      </w:r>
      <w:r w:rsidRPr="007B1689">
        <w:rPr>
          <w:rFonts w:asciiTheme="minorHAnsi" w:hAnsiTheme="minorHAnsi" w:cstheme="minorHAnsi"/>
        </w:rPr>
        <w:t>de</w:t>
      </w:r>
      <w:r w:rsidRPr="007B1689">
        <w:rPr>
          <w:rFonts w:asciiTheme="minorHAnsi" w:hAnsiTheme="minorHAnsi" w:cstheme="minorHAnsi"/>
          <w:spacing w:val="13"/>
        </w:rPr>
        <w:t xml:space="preserve"> </w:t>
      </w:r>
      <w:r w:rsidRPr="007B1689">
        <w:rPr>
          <w:rFonts w:asciiTheme="minorHAnsi" w:hAnsiTheme="minorHAnsi" w:cstheme="minorHAnsi"/>
        </w:rPr>
        <w:t>acordo</w:t>
      </w:r>
      <w:r w:rsidRPr="007B1689">
        <w:rPr>
          <w:rFonts w:asciiTheme="minorHAnsi" w:hAnsiTheme="minorHAnsi" w:cstheme="minorHAnsi"/>
          <w:spacing w:val="13"/>
        </w:rPr>
        <w:t xml:space="preserve"> </w:t>
      </w:r>
      <w:r w:rsidRPr="007B1689">
        <w:rPr>
          <w:rFonts w:asciiTheme="minorHAnsi" w:hAnsiTheme="minorHAnsi" w:cstheme="minorHAnsi"/>
        </w:rPr>
        <w:t>com</w:t>
      </w:r>
      <w:r w:rsidRPr="007B1689">
        <w:rPr>
          <w:rFonts w:asciiTheme="minorHAnsi" w:hAnsiTheme="minorHAnsi" w:cstheme="minorHAnsi"/>
          <w:spacing w:val="13"/>
        </w:rPr>
        <w:t xml:space="preserve"> </w:t>
      </w:r>
      <w:r w:rsidRPr="007B1689">
        <w:rPr>
          <w:rFonts w:asciiTheme="minorHAnsi" w:hAnsiTheme="minorHAnsi" w:cstheme="minorHAnsi"/>
        </w:rPr>
        <w:t>a</w:t>
      </w:r>
      <w:r w:rsidRPr="007B1689">
        <w:rPr>
          <w:rFonts w:asciiTheme="minorHAnsi" w:hAnsiTheme="minorHAnsi" w:cstheme="minorHAnsi"/>
          <w:spacing w:val="13"/>
        </w:rPr>
        <w:t xml:space="preserve"> </w:t>
      </w:r>
      <w:r w:rsidRPr="007B1689">
        <w:rPr>
          <w:rFonts w:asciiTheme="minorHAnsi" w:hAnsiTheme="minorHAnsi" w:cstheme="minorHAnsi"/>
        </w:rPr>
        <w:t>opção</w:t>
      </w:r>
      <w:r w:rsidRPr="007B1689">
        <w:rPr>
          <w:rFonts w:asciiTheme="minorHAnsi" w:hAnsiTheme="minorHAnsi" w:cstheme="minorHAnsi"/>
          <w:spacing w:val="13"/>
        </w:rPr>
        <w:t xml:space="preserve"> </w:t>
      </w:r>
      <w:r w:rsidRPr="007B1689">
        <w:rPr>
          <w:rFonts w:asciiTheme="minorHAnsi" w:hAnsiTheme="minorHAnsi" w:cstheme="minorHAnsi"/>
        </w:rPr>
        <w:t>escolhida</w:t>
      </w:r>
      <w:r w:rsidRPr="007B1689">
        <w:rPr>
          <w:rFonts w:asciiTheme="minorHAnsi" w:hAnsiTheme="minorHAnsi" w:cstheme="minorHAnsi"/>
          <w:spacing w:val="13"/>
        </w:rPr>
        <w:t xml:space="preserve"> </w:t>
      </w:r>
      <w:r w:rsidRPr="007B1689">
        <w:rPr>
          <w:rFonts w:asciiTheme="minorHAnsi" w:hAnsiTheme="minorHAnsi" w:cstheme="minorHAnsi"/>
        </w:rPr>
        <w:t>(itens</w:t>
      </w:r>
      <w:r w:rsidRPr="007B1689">
        <w:rPr>
          <w:rFonts w:asciiTheme="minorHAnsi" w:hAnsiTheme="minorHAnsi" w:cstheme="minorHAnsi"/>
          <w:spacing w:val="13"/>
        </w:rPr>
        <w:t xml:space="preserve"> </w:t>
      </w:r>
      <w:r w:rsidRPr="007B1689">
        <w:rPr>
          <w:rFonts w:asciiTheme="minorHAnsi" w:hAnsiTheme="minorHAnsi" w:cstheme="minorHAnsi"/>
        </w:rPr>
        <w:t>2.1.1,</w:t>
      </w:r>
    </w:p>
    <w:p w14:paraId="1A18139C" w14:textId="77777777" w:rsidR="007B1689" w:rsidRPr="007B1689" w:rsidRDefault="007B1689" w:rsidP="007B1689">
      <w:pPr>
        <w:pStyle w:val="PargrafodaLista"/>
        <w:widowControl w:val="0"/>
        <w:numPr>
          <w:ilvl w:val="2"/>
          <w:numId w:val="34"/>
        </w:numPr>
        <w:tabs>
          <w:tab w:val="left" w:pos="1236"/>
        </w:tabs>
        <w:autoSpaceDE w:val="0"/>
        <w:autoSpaceDN w:val="0"/>
        <w:spacing w:after="0" w:line="240" w:lineRule="auto"/>
        <w:ind w:right="116" w:firstLine="0"/>
        <w:contextualSpacing w:val="0"/>
        <w:jc w:val="both"/>
        <w:rPr>
          <w:rFonts w:asciiTheme="minorHAnsi" w:hAnsiTheme="minorHAnsi" w:cstheme="minorHAnsi"/>
        </w:rPr>
      </w:pPr>
      <w:r w:rsidRPr="007B1689">
        <w:rPr>
          <w:rFonts w:asciiTheme="minorHAnsi" w:hAnsiTheme="minorHAnsi" w:cstheme="minorHAnsi"/>
        </w:rPr>
        <w:t>ou 2.1.3), em parceria com os professores das disciplinas envolvidas e a partir</w:t>
      </w:r>
      <w:r w:rsidRPr="007B1689">
        <w:rPr>
          <w:rFonts w:asciiTheme="minorHAnsi" w:hAnsiTheme="minorHAnsi" w:cstheme="minorHAnsi"/>
          <w:spacing w:val="1"/>
        </w:rPr>
        <w:t xml:space="preserve"> </w:t>
      </w:r>
      <w:r w:rsidRPr="007B1689">
        <w:rPr>
          <w:rFonts w:asciiTheme="minorHAnsi" w:hAnsiTheme="minorHAnsi" w:cstheme="minorHAnsi"/>
        </w:rPr>
        <w:t>do conteúdo fornecido pelo solicitante, com a seguinte dinâmica de trabalho, sempre</w:t>
      </w:r>
      <w:r w:rsidRPr="007B1689">
        <w:rPr>
          <w:rFonts w:asciiTheme="minorHAnsi" w:hAnsiTheme="minorHAnsi" w:cstheme="minorHAnsi"/>
          <w:spacing w:val="1"/>
        </w:rPr>
        <w:t xml:space="preserve"> </w:t>
      </w:r>
      <w:r w:rsidRPr="007B1689">
        <w:rPr>
          <w:rFonts w:asciiTheme="minorHAnsi" w:hAnsiTheme="minorHAnsi" w:cstheme="minorHAnsi"/>
        </w:rPr>
        <w:t>com</w:t>
      </w:r>
      <w:r w:rsidRPr="007B1689">
        <w:rPr>
          <w:rFonts w:asciiTheme="minorHAnsi" w:hAnsiTheme="minorHAnsi" w:cstheme="minorHAnsi"/>
          <w:spacing w:val="-1"/>
        </w:rPr>
        <w:t xml:space="preserve"> </w:t>
      </w:r>
      <w:r w:rsidRPr="007B1689">
        <w:rPr>
          <w:rFonts w:asciiTheme="minorHAnsi" w:hAnsiTheme="minorHAnsi" w:cstheme="minorHAnsi"/>
        </w:rPr>
        <w:t>cópia para</w:t>
      </w:r>
      <w:r w:rsidRPr="007B1689">
        <w:rPr>
          <w:rFonts w:asciiTheme="minorHAnsi" w:hAnsiTheme="minorHAnsi" w:cstheme="minorHAnsi"/>
          <w:spacing w:val="-1"/>
        </w:rPr>
        <w:t xml:space="preserve"> </w:t>
      </w:r>
      <w:r w:rsidRPr="007B1689">
        <w:rPr>
          <w:rFonts w:asciiTheme="minorHAnsi" w:hAnsiTheme="minorHAnsi" w:cstheme="minorHAnsi"/>
        </w:rPr>
        <w:t>o</w:t>
      </w:r>
      <w:r w:rsidRPr="007B1689">
        <w:rPr>
          <w:rFonts w:asciiTheme="minorHAnsi" w:hAnsiTheme="minorHAnsi" w:cstheme="minorHAnsi"/>
          <w:spacing w:val="-1"/>
        </w:rPr>
        <w:t xml:space="preserve"> </w:t>
      </w:r>
      <w:r w:rsidRPr="007B1689">
        <w:rPr>
          <w:rFonts w:asciiTheme="minorHAnsi" w:hAnsiTheme="minorHAnsi" w:cstheme="minorHAnsi"/>
        </w:rPr>
        <w:t>fiscal do</w:t>
      </w:r>
      <w:r w:rsidRPr="007B1689">
        <w:rPr>
          <w:rFonts w:asciiTheme="minorHAnsi" w:hAnsiTheme="minorHAnsi" w:cstheme="minorHAnsi"/>
          <w:spacing w:val="-1"/>
        </w:rPr>
        <w:t xml:space="preserve"> </w:t>
      </w:r>
      <w:r w:rsidRPr="007B1689">
        <w:rPr>
          <w:rFonts w:asciiTheme="minorHAnsi" w:hAnsiTheme="minorHAnsi" w:cstheme="minorHAnsi"/>
        </w:rPr>
        <w:t>contrato:</w:t>
      </w:r>
    </w:p>
    <w:p w14:paraId="146B7969" w14:textId="77777777" w:rsidR="00FD0D85" w:rsidRDefault="007B1689" w:rsidP="00FD0D85">
      <w:pPr>
        <w:pStyle w:val="PargrafodaLista"/>
        <w:widowControl w:val="0"/>
        <w:numPr>
          <w:ilvl w:val="2"/>
          <w:numId w:val="35"/>
        </w:numPr>
        <w:tabs>
          <w:tab w:val="left" w:pos="2142"/>
          <w:tab w:val="left" w:pos="2143"/>
        </w:tabs>
        <w:autoSpaceDE w:val="0"/>
        <w:autoSpaceDN w:val="0"/>
        <w:spacing w:after="0" w:line="240" w:lineRule="auto"/>
        <w:ind w:right="117" w:hanging="504"/>
        <w:contextualSpacing w:val="0"/>
        <w:rPr>
          <w:rFonts w:asciiTheme="minorHAnsi" w:hAnsiTheme="minorHAnsi" w:cstheme="minorHAnsi"/>
        </w:rPr>
      </w:pPr>
      <w:r w:rsidRPr="007B1689">
        <w:rPr>
          <w:rFonts w:asciiTheme="minorHAnsi" w:hAnsiTheme="minorHAnsi" w:cstheme="minorHAnsi"/>
        </w:rPr>
        <w:t>Reunião</w:t>
      </w:r>
      <w:r w:rsidRPr="007B1689">
        <w:rPr>
          <w:rFonts w:asciiTheme="minorHAnsi" w:hAnsiTheme="minorHAnsi" w:cstheme="minorHAnsi"/>
          <w:spacing w:val="16"/>
        </w:rPr>
        <w:t xml:space="preserve"> </w:t>
      </w:r>
      <w:r w:rsidRPr="007B1689">
        <w:rPr>
          <w:rFonts w:asciiTheme="minorHAnsi" w:hAnsiTheme="minorHAnsi" w:cstheme="minorHAnsi"/>
        </w:rPr>
        <w:t>com</w:t>
      </w:r>
      <w:r w:rsidRPr="007B1689">
        <w:rPr>
          <w:rFonts w:asciiTheme="minorHAnsi" w:hAnsiTheme="minorHAnsi" w:cstheme="minorHAnsi"/>
          <w:spacing w:val="16"/>
        </w:rPr>
        <w:t xml:space="preserve"> </w:t>
      </w:r>
      <w:r w:rsidRPr="007B1689">
        <w:rPr>
          <w:rFonts w:asciiTheme="minorHAnsi" w:hAnsiTheme="minorHAnsi" w:cstheme="minorHAnsi"/>
        </w:rPr>
        <w:t>o</w:t>
      </w:r>
      <w:r w:rsidRPr="007B1689">
        <w:rPr>
          <w:rFonts w:asciiTheme="minorHAnsi" w:hAnsiTheme="minorHAnsi" w:cstheme="minorHAnsi"/>
          <w:spacing w:val="16"/>
        </w:rPr>
        <w:t xml:space="preserve"> </w:t>
      </w:r>
      <w:r w:rsidRPr="007B1689">
        <w:rPr>
          <w:rFonts w:asciiTheme="minorHAnsi" w:hAnsiTheme="minorHAnsi" w:cstheme="minorHAnsi"/>
        </w:rPr>
        <w:t>professor</w:t>
      </w:r>
      <w:r w:rsidRPr="007B1689">
        <w:rPr>
          <w:rFonts w:asciiTheme="minorHAnsi" w:hAnsiTheme="minorHAnsi" w:cstheme="minorHAnsi"/>
          <w:spacing w:val="16"/>
        </w:rPr>
        <w:t xml:space="preserve"> </w:t>
      </w:r>
      <w:r w:rsidRPr="007B1689">
        <w:rPr>
          <w:rFonts w:asciiTheme="minorHAnsi" w:hAnsiTheme="minorHAnsi" w:cstheme="minorHAnsi"/>
        </w:rPr>
        <w:t>da</w:t>
      </w:r>
      <w:r w:rsidRPr="007B1689">
        <w:rPr>
          <w:rFonts w:asciiTheme="minorHAnsi" w:hAnsiTheme="minorHAnsi" w:cstheme="minorHAnsi"/>
          <w:spacing w:val="16"/>
        </w:rPr>
        <w:t xml:space="preserve"> </w:t>
      </w:r>
      <w:r w:rsidRPr="007B1689">
        <w:rPr>
          <w:rFonts w:asciiTheme="minorHAnsi" w:hAnsiTheme="minorHAnsi" w:cstheme="minorHAnsi"/>
        </w:rPr>
        <w:t>disciplina</w:t>
      </w:r>
      <w:r w:rsidRPr="007B1689">
        <w:rPr>
          <w:rFonts w:asciiTheme="minorHAnsi" w:hAnsiTheme="minorHAnsi" w:cstheme="minorHAnsi"/>
          <w:spacing w:val="16"/>
        </w:rPr>
        <w:t xml:space="preserve"> </w:t>
      </w:r>
      <w:r w:rsidRPr="007B1689">
        <w:rPr>
          <w:rFonts w:asciiTheme="minorHAnsi" w:hAnsiTheme="minorHAnsi" w:cstheme="minorHAnsi"/>
        </w:rPr>
        <w:t>sobre</w:t>
      </w:r>
      <w:r w:rsidRPr="007B1689">
        <w:rPr>
          <w:rFonts w:asciiTheme="minorHAnsi" w:hAnsiTheme="minorHAnsi" w:cstheme="minorHAnsi"/>
          <w:spacing w:val="16"/>
        </w:rPr>
        <w:t xml:space="preserve"> </w:t>
      </w:r>
      <w:r w:rsidRPr="007B1689">
        <w:rPr>
          <w:rFonts w:asciiTheme="minorHAnsi" w:hAnsiTheme="minorHAnsi" w:cstheme="minorHAnsi"/>
        </w:rPr>
        <w:t>os</w:t>
      </w:r>
      <w:r w:rsidRPr="007B1689">
        <w:rPr>
          <w:rFonts w:asciiTheme="minorHAnsi" w:hAnsiTheme="minorHAnsi" w:cstheme="minorHAnsi"/>
          <w:spacing w:val="16"/>
        </w:rPr>
        <w:t xml:space="preserve"> </w:t>
      </w:r>
      <w:r w:rsidRPr="007B1689">
        <w:rPr>
          <w:rFonts w:asciiTheme="minorHAnsi" w:hAnsiTheme="minorHAnsi" w:cstheme="minorHAnsi"/>
        </w:rPr>
        <w:t>principais</w:t>
      </w:r>
      <w:r w:rsidRPr="007B1689">
        <w:rPr>
          <w:rFonts w:asciiTheme="minorHAnsi" w:hAnsiTheme="minorHAnsi" w:cstheme="minorHAnsi"/>
          <w:spacing w:val="16"/>
        </w:rPr>
        <w:t xml:space="preserve"> </w:t>
      </w:r>
      <w:r w:rsidRPr="007B1689">
        <w:rPr>
          <w:rFonts w:asciiTheme="minorHAnsi" w:hAnsiTheme="minorHAnsi" w:cstheme="minorHAnsi"/>
        </w:rPr>
        <w:t>tópicos</w:t>
      </w:r>
      <w:r w:rsidRPr="007B1689">
        <w:rPr>
          <w:rFonts w:asciiTheme="minorHAnsi" w:hAnsiTheme="minorHAnsi" w:cstheme="minorHAnsi"/>
          <w:spacing w:val="16"/>
        </w:rPr>
        <w:t xml:space="preserve"> </w:t>
      </w:r>
      <w:r w:rsidRPr="007B1689">
        <w:rPr>
          <w:rFonts w:asciiTheme="minorHAnsi" w:hAnsiTheme="minorHAnsi" w:cstheme="minorHAnsi"/>
        </w:rPr>
        <w:t>da</w:t>
      </w:r>
      <w:r w:rsidRPr="007B1689">
        <w:rPr>
          <w:rFonts w:asciiTheme="minorHAnsi" w:hAnsiTheme="minorHAnsi" w:cstheme="minorHAnsi"/>
          <w:spacing w:val="-58"/>
        </w:rPr>
        <w:t xml:space="preserve"> </w:t>
      </w:r>
      <w:r w:rsidRPr="007B1689">
        <w:rPr>
          <w:rFonts w:asciiTheme="minorHAnsi" w:hAnsiTheme="minorHAnsi" w:cstheme="minorHAnsi"/>
        </w:rPr>
        <w:t>videoaula;</w:t>
      </w:r>
    </w:p>
    <w:p w14:paraId="495431AB" w14:textId="77777777" w:rsidR="00FD0D85" w:rsidRDefault="007B1689" w:rsidP="00FD0D85">
      <w:pPr>
        <w:pStyle w:val="PargrafodaLista"/>
        <w:widowControl w:val="0"/>
        <w:numPr>
          <w:ilvl w:val="2"/>
          <w:numId w:val="35"/>
        </w:numPr>
        <w:tabs>
          <w:tab w:val="left" w:pos="2142"/>
          <w:tab w:val="left" w:pos="2143"/>
        </w:tabs>
        <w:autoSpaceDE w:val="0"/>
        <w:autoSpaceDN w:val="0"/>
        <w:spacing w:after="0" w:line="240" w:lineRule="auto"/>
        <w:ind w:right="117" w:hanging="504"/>
        <w:contextualSpacing w:val="0"/>
        <w:rPr>
          <w:rFonts w:asciiTheme="minorHAnsi" w:hAnsiTheme="minorHAnsi" w:cstheme="minorHAnsi"/>
        </w:rPr>
      </w:pPr>
      <w:r w:rsidRPr="00FD0D85">
        <w:rPr>
          <w:rFonts w:asciiTheme="minorHAnsi" w:hAnsiTheme="minorHAnsi" w:cstheme="minorHAnsi"/>
        </w:rPr>
        <w:t>Redação</w:t>
      </w:r>
      <w:r w:rsidRPr="00FD0D85">
        <w:rPr>
          <w:rFonts w:asciiTheme="minorHAnsi" w:hAnsiTheme="minorHAnsi" w:cstheme="minorHAnsi"/>
          <w:spacing w:val="-3"/>
        </w:rPr>
        <w:t xml:space="preserve"> </w:t>
      </w:r>
      <w:r w:rsidRPr="00FD0D85">
        <w:rPr>
          <w:rFonts w:asciiTheme="minorHAnsi" w:hAnsiTheme="minorHAnsi" w:cstheme="minorHAnsi"/>
        </w:rPr>
        <w:t>do</w:t>
      </w:r>
      <w:r w:rsidRPr="00FD0D85">
        <w:rPr>
          <w:rFonts w:asciiTheme="minorHAnsi" w:hAnsiTheme="minorHAnsi" w:cstheme="minorHAnsi"/>
          <w:spacing w:val="-3"/>
        </w:rPr>
        <w:t xml:space="preserve"> </w:t>
      </w:r>
      <w:r w:rsidRPr="00FD0D85">
        <w:rPr>
          <w:rFonts w:asciiTheme="minorHAnsi" w:hAnsiTheme="minorHAnsi" w:cstheme="minorHAnsi"/>
        </w:rPr>
        <w:t>roteiro</w:t>
      </w:r>
      <w:r w:rsidRPr="00FD0D85">
        <w:rPr>
          <w:rFonts w:asciiTheme="minorHAnsi" w:hAnsiTheme="minorHAnsi" w:cstheme="minorHAnsi"/>
          <w:spacing w:val="-3"/>
        </w:rPr>
        <w:t xml:space="preserve"> </w:t>
      </w:r>
      <w:r w:rsidRPr="00FD0D85">
        <w:rPr>
          <w:rFonts w:asciiTheme="minorHAnsi" w:hAnsiTheme="minorHAnsi" w:cstheme="minorHAnsi"/>
        </w:rPr>
        <w:t>e</w:t>
      </w:r>
      <w:r w:rsidRPr="00FD0D85">
        <w:rPr>
          <w:rFonts w:asciiTheme="minorHAnsi" w:hAnsiTheme="minorHAnsi" w:cstheme="minorHAnsi"/>
          <w:spacing w:val="-3"/>
        </w:rPr>
        <w:t xml:space="preserve"> </w:t>
      </w:r>
      <w:r w:rsidRPr="00FD0D85">
        <w:rPr>
          <w:rFonts w:asciiTheme="minorHAnsi" w:hAnsiTheme="minorHAnsi" w:cstheme="minorHAnsi"/>
        </w:rPr>
        <w:t>envio</w:t>
      </w:r>
      <w:r w:rsidRPr="00FD0D85">
        <w:rPr>
          <w:rFonts w:asciiTheme="minorHAnsi" w:hAnsiTheme="minorHAnsi" w:cstheme="minorHAnsi"/>
          <w:spacing w:val="-3"/>
        </w:rPr>
        <w:t xml:space="preserve"> </w:t>
      </w:r>
      <w:r w:rsidRPr="00FD0D85">
        <w:rPr>
          <w:rFonts w:asciiTheme="minorHAnsi" w:hAnsiTheme="minorHAnsi" w:cstheme="minorHAnsi"/>
        </w:rPr>
        <w:t>para</w:t>
      </w:r>
      <w:r w:rsidRPr="00FD0D85">
        <w:rPr>
          <w:rFonts w:asciiTheme="minorHAnsi" w:hAnsiTheme="minorHAnsi" w:cstheme="minorHAnsi"/>
          <w:spacing w:val="-2"/>
        </w:rPr>
        <w:t xml:space="preserve"> </w:t>
      </w:r>
      <w:r w:rsidRPr="00FD0D85">
        <w:rPr>
          <w:rFonts w:asciiTheme="minorHAnsi" w:hAnsiTheme="minorHAnsi" w:cstheme="minorHAnsi"/>
        </w:rPr>
        <w:t>o</w:t>
      </w:r>
      <w:r w:rsidRPr="00FD0D85">
        <w:rPr>
          <w:rFonts w:asciiTheme="minorHAnsi" w:hAnsiTheme="minorHAnsi" w:cstheme="minorHAnsi"/>
          <w:spacing w:val="-2"/>
        </w:rPr>
        <w:t xml:space="preserve"> </w:t>
      </w:r>
      <w:r w:rsidRPr="00FD0D85">
        <w:rPr>
          <w:rFonts w:asciiTheme="minorHAnsi" w:hAnsiTheme="minorHAnsi" w:cstheme="minorHAnsi"/>
        </w:rPr>
        <w:t>professor</w:t>
      </w:r>
      <w:r w:rsidRPr="00FD0D85">
        <w:rPr>
          <w:rFonts w:asciiTheme="minorHAnsi" w:hAnsiTheme="minorHAnsi" w:cstheme="minorHAnsi"/>
          <w:spacing w:val="-2"/>
        </w:rPr>
        <w:t xml:space="preserve"> </w:t>
      </w:r>
      <w:r w:rsidRPr="00FD0D85">
        <w:rPr>
          <w:rFonts w:asciiTheme="minorHAnsi" w:hAnsiTheme="minorHAnsi" w:cstheme="minorHAnsi"/>
        </w:rPr>
        <w:t>revisar</w:t>
      </w:r>
      <w:r w:rsidRPr="00FD0D85">
        <w:rPr>
          <w:rFonts w:asciiTheme="minorHAnsi" w:hAnsiTheme="minorHAnsi" w:cstheme="minorHAnsi"/>
          <w:spacing w:val="-2"/>
        </w:rPr>
        <w:t xml:space="preserve"> </w:t>
      </w:r>
      <w:r w:rsidRPr="00FD0D85">
        <w:rPr>
          <w:rFonts w:asciiTheme="minorHAnsi" w:hAnsiTheme="minorHAnsi" w:cstheme="minorHAnsi"/>
        </w:rPr>
        <w:t>e</w:t>
      </w:r>
      <w:r w:rsidRPr="00FD0D85">
        <w:rPr>
          <w:rFonts w:asciiTheme="minorHAnsi" w:hAnsiTheme="minorHAnsi" w:cstheme="minorHAnsi"/>
          <w:spacing w:val="-3"/>
        </w:rPr>
        <w:t xml:space="preserve"> </w:t>
      </w:r>
      <w:r w:rsidRPr="00FD0D85">
        <w:rPr>
          <w:rFonts w:asciiTheme="minorHAnsi" w:hAnsiTheme="minorHAnsi" w:cstheme="minorHAnsi"/>
        </w:rPr>
        <w:t>avaliar;</w:t>
      </w:r>
    </w:p>
    <w:p w14:paraId="7AE61AD5" w14:textId="7B5A113C" w:rsidR="007B1689" w:rsidRPr="00FD0D85" w:rsidRDefault="007B1689" w:rsidP="00FD0D85">
      <w:pPr>
        <w:pStyle w:val="PargrafodaLista"/>
        <w:widowControl w:val="0"/>
        <w:numPr>
          <w:ilvl w:val="2"/>
          <w:numId w:val="35"/>
        </w:numPr>
        <w:tabs>
          <w:tab w:val="left" w:pos="2142"/>
          <w:tab w:val="left" w:pos="2143"/>
        </w:tabs>
        <w:autoSpaceDE w:val="0"/>
        <w:autoSpaceDN w:val="0"/>
        <w:spacing w:after="0" w:line="240" w:lineRule="auto"/>
        <w:ind w:right="117" w:hanging="504"/>
        <w:contextualSpacing w:val="0"/>
        <w:rPr>
          <w:rFonts w:asciiTheme="minorHAnsi" w:hAnsiTheme="minorHAnsi" w:cstheme="minorHAnsi"/>
        </w:rPr>
      </w:pPr>
      <w:r w:rsidRPr="00FD0D85">
        <w:rPr>
          <w:rFonts w:asciiTheme="minorHAnsi" w:hAnsiTheme="minorHAnsi" w:cstheme="minorHAnsi"/>
        </w:rPr>
        <w:t>Retorno</w:t>
      </w:r>
      <w:r w:rsidRPr="00FD0D85">
        <w:rPr>
          <w:rFonts w:asciiTheme="minorHAnsi" w:hAnsiTheme="minorHAnsi" w:cstheme="minorHAnsi"/>
          <w:spacing w:val="-5"/>
        </w:rPr>
        <w:t xml:space="preserve"> </w:t>
      </w:r>
      <w:r w:rsidRPr="00FD0D85">
        <w:rPr>
          <w:rFonts w:asciiTheme="minorHAnsi" w:hAnsiTheme="minorHAnsi" w:cstheme="minorHAnsi"/>
        </w:rPr>
        <w:t>do</w:t>
      </w:r>
      <w:r w:rsidRPr="00FD0D85">
        <w:rPr>
          <w:rFonts w:asciiTheme="minorHAnsi" w:hAnsiTheme="minorHAnsi" w:cstheme="minorHAnsi"/>
          <w:spacing w:val="-4"/>
        </w:rPr>
        <w:t xml:space="preserve"> </w:t>
      </w:r>
      <w:r w:rsidRPr="00FD0D85">
        <w:rPr>
          <w:rFonts w:asciiTheme="minorHAnsi" w:hAnsiTheme="minorHAnsi" w:cstheme="minorHAnsi"/>
        </w:rPr>
        <w:t>roteiro</w:t>
      </w:r>
      <w:r w:rsidRPr="00FD0D85">
        <w:rPr>
          <w:rFonts w:asciiTheme="minorHAnsi" w:hAnsiTheme="minorHAnsi" w:cstheme="minorHAnsi"/>
          <w:spacing w:val="-4"/>
        </w:rPr>
        <w:t xml:space="preserve"> </w:t>
      </w:r>
      <w:r w:rsidRPr="00FD0D85">
        <w:rPr>
          <w:rFonts w:asciiTheme="minorHAnsi" w:hAnsiTheme="minorHAnsi" w:cstheme="minorHAnsi"/>
        </w:rPr>
        <w:t>com</w:t>
      </w:r>
      <w:r w:rsidRPr="00FD0D85">
        <w:rPr>
          <w:rFonts w:asciiTheme="minorHAnsi" w:hAnsiTheme="minorHAnsi" w:cstheme="minorHAnsi"/>
          <w:spacing w:val="-5"/>
        </w:rPr>
        <w:t xml:space="preserve"> </w:t>
      </w:r>
      <w:r w:rsidRPr="00FD0D85">
        <w:rPr>
          <w:rFonts w:asciiTheme="minorHAnsi" w:hAnsiTheme="minorHAnsi" w:cstheme="minorHAnsi"/>
        </w:rPr>
        <w:t>as</w:t>
      </w:r>
      <w:r w:rsidRPr="00FD0D85">
        <w:rPr>
          <w:rFonts w:asciiTheme="minorHAnsi" w:hAnsiTheme="minorHAnsi" w:cstheme="minorHAnsi"/>
          <w:spacing w:val="-4"/>
        </w:rPr>
        <w:t xml:space="preserve"> </w:t>
      </w:r>
      <w:r w:rsidRPr="00FD0D85">
        <w:rPr>
          <w:rFonts w:asciiTheme="minorHAnsi" w:hAnsiTheme="minorHAnsi" w:cstheme="minorHAnsi"/>
        </w:rPr>
        <w:t>considerações</w:t>
      </w:r>
      <w:r w:rsidRPr="00FD0D85">
        <w:rPr>
          <w:rFonts w:asciiTheme="minorHAnsi" w:hAnsiTheme="minorHAnsi" w:cstheme="minorHAnsi"/>
          <w:spacing w:val="-4"/>
        </w:rPr>
        <w:t xml:space="preserve"> </w:t>
      </w:r>
      <w:r w:rsidRPr="00FD0D85">
        <w:rPr>
          <w:rFonts w:asciiTheme="minorHAnsi" w:hAnsiTheme="minorHAnsi" w:cstheme="minorHAnsi"/>
        </w:rPr>
        <w:t>do</w:t>
      </w:r>
      <w:r w:rsidRPr="00FD0D85">
        <w:rPr>
          <w:rFonts w:asciiTheme="minorHAnsi" w:hAnsiTheme="minorHAnsi" w:cstheme="minorHAnsi"/>
          <w:spacing w:val="-4"/>
        </w:rPr>
        <w:t xml:space="preserve"> </w:t>
      </w:r>
      <w:r w:rsidRPr="00FD0D85">
        <w:rPr>
          <w:rFonts w:asciiTheme="minorHAnsi" w:hAnsiTheme="minorHAnsi" w:cstheme="minorHAnsi"/>
        </w:rPr>
        <w:t>professor;</w:t>
      </w:r>
    </w:p>
    <w:p w14:paraId="68A054F6" w14:textId="77777777" w:rsidR="007B1689" w:rsidRPr="007B1689" w:rsidRDefault="007B1689" w:rsidP="007B1689">
      <w:pPr>
        <w:pStyle w:val="PargrafodaLista"/>
        <w:widowControl w:val="0"/>
        <w:numPr>
          <w:ilvl w:val="2"/>
          <w:numId w:val="35"/>
        </w:numPr>
        <w:tabs>
          <w:tab w:val="left" w:pos="2143"/>
        </w:tabs>
        <w:autoSpaceDE w:val="0"/>
        <w:autoSpaceDN w:val="0"/>
        <w:spacing w:before="1" w:after="0" w:line="240" w:lineRule="auto"/>
        <w:ind w:right="117" w:hanging="504"/>
        <w:contextualSpacing w:val="0"/>
        <w:jc w:val="both"/>
        <w:rPr>
          <w:rFonts w:asciiTheme="minorHAnsi" w:hAnsiTheme="minorHAnsi" w:cstheme="minorHAnsi"/>
        </w:rPr>
      </w:pPr>
      <w:r w:rsidRPr="007B1689">
        <w:rPr>
          <w:rFonts w:asciiTheme="minorHAnsi" w:hAnsiTheme="minorHAnsi" w:cstheme="minorHAnsi"/>
          <w:spacing w:val="-1"/>
        </w:rPr>
        <w:t>Roteirista</w:t>
      </w:r>
      <w:r w:rsidRPr="007B1689">
        <w:rPr>
          <w:rFonts w:asciiTheme="minorHAnsi" w:hAnsiTheme="minorHAnsi" w:cstheme="minorHAnsi"/>
          <w:spacing w:val="-15"/>
        </w:rPr>
        <w:t xml:space="preserve"> </w:t>
      </w:r>
      <w:r w:rsidRPr="007B1689">
        <w:rPr>
          <w:rFonts w:asciiTheme="minorHAnsi" w:hAnsiTheme="minorHAnsi" w:cstheme="minorHAnsi"/>
          <w:spacing w:val="-1"/>
        </w:rPr>
        <w:t>realiza</w:t>
      </w:r>
      <w:r w:rsidRPr="007B1689">
        <w:rPr>
          <w:rFonts w:asciiTheme="minorHAnsi" w:hAnsiTheme="minorHAnsi" w:cstheme="minorHAnsi"/>
          <w:spacing w:val="-15"/>
        </w:rPr>
        <w:t xml:space="preserve"> </w:t>
      </w:r>
      <w:r w:rsidRPr="007B1689">
        <w:rPr>
          <w:rFonts w:asciiTheme="minorHAnsi" w:hAnsiTheme="minorHAnsi" w:cstheme="minorHAnsi"/>
          <w:spacing w:val="-1"/>
        </w:rPr>
        <w:t>as</w:t>
      </w:r>
      <w:r w:rsidRPr="007B1689">
        <w:rPr>
          <w:rFonts w:asciiTheme="minorHAnsi" w:hAnsiTheme="minorHAnsi" w:cstheme="minorHAnsi"/>
          <w:spacing w:val="-15"/>
        </w:rPr>
        <w:t xml:space="preserve"> </w:t>
      </w:r>
      <w:r w:rsidRPr="007B1689">
        <w:rPr>
          <w:rFonts w:asciiTheme="minorHAnsi" w:hAnsiTheme="minorHAnsi" w:cstheme="minorHAnsi"/>
          <w:spacing w:val="-1"/>
        </w:rPr>
        <w:t>alterações</w:t>
      </w:r>
      <w:r w:rsidRPr="007B1689">
        <w:rPr>
          <w:rFonts w:asciiTheme="minorHAnsi" w:hAnsiTheme="minorHAnsi" w:cstheme="minorHAnsi"/>
          <w:spacing w:val="-15"/>
        </w:rPr>
        <w:t xml:space="preserve"> </w:t>
      </w:r>
      <w:r w:rsidRPr="007B1689">
        <w:rPr>
          <w:rFonts w:asciiTheme="minorHAnsi" w:hAnsiTheme="minorHAnsi" w:cstheme="minorHAnsi"/>
          <w:spacing w:val="-1"/>
        </w:rPr>
        <w:t>sugeridas,</w:t>
      </w:r>
      <w:r w:rsidRPr="007B1689">
        <w:rPr>
          <w:rFonts w:asciiTheme="minorHAnsi" w:hAnsiTheme="minorHAnsi" w:cstheme="minorHAnsi"/>
          <w:spacing w:val="-15"/>
        </w:rPr>
        <w:t xml:space="preserve"> </w:t>
      </w:r>
      <w:r w:rsidRPr="007B1689">
        <w:rPr>
          <w:rFonts w:asciiTheme="minorHAnsi" w:hAnsiTheme="minorHAnsi" w:cstheme="minorHAnsi"/>
        </w:rPr>
        <w:t>finaliza</w:t>
      </w:r>
      <w:r w:rsidRPr="007B1689">
        <w:rPr>
          <w:rFonts w:asciiTheme="minorHAnsi" w:hAnsiTheme="minorHAnsi" w:cstheme="minorHAnsi"/>
          <w:spacing w:val="-15"/>
        </w:rPr>
        <w:t xml:space="preserve"> </w:t>
      </w:r>
      <w:r w:rsidRPr="007B1689">
        <w:rPr>
          <w:rFonts w:asciiTheme="minorHAnsi" w:hAnsiTheme="minorHAnsi" w:cstheme="minorHAnsi"/>
        </w:rPr>
        <w:t>o</w:t>
      </w:r>
      <w:r w:rsidRPr="007B1689">
        <w:rPr>
          <w:rFonts w:asciiTheme="minorHAnsi" w:hAnsiTheme="minorHAnsi" w:cstheme="minorHAnsi"/>
          <w:spacing w:val="-15"/>
        </w:rPr>
        <w:t xml:space="preserve"> </w:t>
      </w:r>
      <w:r w:rsidRPr="007B1689">
        <w:rPr>
          <w:rFonts w:asciiTheme="minorHAnsi" w:hAnsiTheme="minorHAnsi" w:cstheme="minorHAnsi"/>
        </w:rPr>
        <w:t>roteiro</w:t>
      </w:r>
      <w:r w:rsidRPr="007B1689">
        <w:rPr>
          <w:rFonts w:asciiTheme="minorHAnsi" w:hAnsiTheme="minorHAnsi" w:cstheme="minorHAnsi"/>
          <w:spacing w:val="-15"/>
        </w:rPr>
        <w:t xml:space="preserve"> </w:t>
      </w:r>
      <w:r w:rsidRPr="007B1689">
        <w:rPr>
          <w:rFonts w:asciiTheme="minorHAnsi" w:hAnsiTheme="minorHAnsi" w:cstheme="minorHAnsi"/>
        </w:rPr>
        <w:t>e</w:t>
      </w:r>
      <w:r w:rsidRPr="007B1689">
        <w:rPr>
          <w:rFonts w:asciiTheme="minorHAnsi" w:hAnsiTheme="minorHAnsi" w:cstheme="minorHAnsi"/>
          <w:spacing w:val="-15"/>
        </w:rPr>
        <w:t xml:space="preserve"> </w:t>
      </w:r>
      <w:r w:rsidRPr="007B1689">
        <w:rPr>
          <w:rFonts w:asciiTheme="minorHAnsi" w:hAnsiTheme="minorHAnsi" w:cstheme="minorHAnsi"/>
        </w:rPr>
        <w:t>encaminha</w:t>
      </w:r>
      <w:r w:rsidRPr="007B1689">
        <w:rPr>
          <w:rFonts w:asciiTheme="minorHAnsi" w:hAnsiTheme="minorHAnsi" w:cstheme="minorHAnsi"/>
          <w:spacing w:val="-58"/>
        </w:rPr>
        <w:t xml:space="preserve"> </w:t>
      </w:r>
      <w:r w:rsidRPr="007B1689">
        <w:rPr>
          <w:rFonts w:asciiTheme="minorHAnsi" w:hAnsiTheme="minorHAnsi" w:cstheme="minorHAnsi"/>
        </w:rPr>
        <w:t>para</w:t>
      </w:r>
      <w:r w:rsidRPr="007B1689">
        <w:rPr>
          <w:rFonts w:asciiTheme="minorHAnsi" w:hAnsiTheme="minorHAnsi" w:cstheme="minorHAnsi"/>
          <w:spacing w:val="-2"/>
        </w:rPr>
        <w:t xml:space="preserve"> </w:t>
      </w:r>
      <w:r w:rsidRPr="007B1689">
        <w:rPr>
          <w:rFonts w:asciiTheme="minorHAnsi" w:hAnsiTheme="minorHAnsi" w:cstheme="minorHAnsi"/>
        </w:rPr>
        <w:t>o</w:t>
      </w:r>
      <w:r w:rsidRPr="007B1689">
        <w:rPr>
          <w:rFonts w:asciiTheme="minorHAnsi" w:hAnsiTheme="minorHAnsi" w:cstheme="minorHAnsi"/>
          <w:spacing w:val="-2"/>
        </w:rPr>
        <w:t xml:space="preserve"> </w:t>
      </w:r>
      <w:r w:rsidRPr="007B1689">
        <w:rPr>
          <w:rFonts w:asciiTheme="minorHAnsi" w:hAnsiTheme="minorHAnsi" w:cstheme="minorHAnsi"/>
        </w:rPr>
        <w:t>professor validar</w:t>
      </w:r>
      <w:r w:rsidRPr="007B1689">
        <w:rPr>
          <w:rFonts w:asciiTheme="minorHAnsi" w:hAnsiTheme="minorHAnsi" w:cstheme="minorHAnsi"/>
          <w:spacing w:val="-1"/>
        </w:rPr>
        <w:t xml:space="preserve"> </w:t>
      </w:r>
      <w:r w:rsidRPr="007B1689">
        <w:rPr>
          <w:rFonts w:asciiTheme="minorHAnsi" w:hAnsiTheme="minorHAnsi" w:cstheme="minorHAnsi"/>
        </w:rPr>
        <w:t>as</w:t>
      </w:r>
      <w:r w:rsidRPr="007B1689">
        <w:rPr>
          <w:rFonts w:asciiTheme="minorHAnsi" w:hAnsiTheme="minorHAnsi" w:cstheme="minorHAnsi"/>
          <w:spacing w:val="-2"/>
        </w:rPr>
        <w:t xml:space="preserve"> </w:t>
      </w:r>
      <w:r w:rsidRPr="007B1689">
        <w:rPr>
          <w:rFonts w:asciiTheme="minorHAnsi" w:hAnsiTheme="minorHAnsi" w:cstheme="minorHAnsi"/>
        </w:rPr>
        <w:t>alterações e</w:t>
      </w:r>
      <w:r w:rsidRPr="007B1689">
        <w:rPr>
          <w:rFonts w:asciiTheme="minorHAnsi" w:hAnsiTheme="minorHAnsi" w:cstheme="minorHAnsi"/>
          <w:spacing w:val="-2"/>
        </w:rPr>
        <w:t xml:space="preserve"> </w:t>
      </w:r>
      <w:r w:rsidRPr="007B1689">
        <w:rPr>
          <w:rFonts w:asciiTheme="minorHAnsi" w:hAnsiTheme="minorHAnsi" w:cstheme="minorHAnsi"/>
        </w:rPr>
        <w:t>aprovação</w:t>
      </w:r>
      <w:r w:rsidRPr="007B1689">
        <w:rPr>
          <w:rFonts w:asciiTheme="minorHAnsi" w:hAnsiTheme="minorHAnsi" w:cstheme="minorHAnsi"/>
          <w:spacing w:val="-2"/>
        </w:rPr>
        <w:t xml:space="preserve"> </w:t>
      </w:r>
      <w:r w:rsidRPr="007B1689">
        <w:rPr>
          <w:rFonts w:asciiTheme="minorHAnsi" w:hAnsiTheme="minorHAnsi" w:cstheme="minorHAnsi"/>
        </w:rPr>
        <w:t>da</w:t>
      </w:r>
      <w:r w:rsidRPr="007B1689">
        <w:rPr>
          <w:rFonts w:asciiTheme="minorHAnsi" w:hAnsiTheme="minorHAnsi" w:cstheme="minorHAnsi"/>
          <w:spacing w:val="-1"/>
        </w:rPr>
        <w:t xml:space="preserve"> </w:t>
      </w:r>
      <w:r w:rsidRPr="007B1689">
        <w:rPr>
          <w:rFonts w:asciiTheme="minorHAnsi" w:hAnsiTheme="minorHAnsi" w:cstheme="minorHAnsi"/>
        </w:rPr>
        <w:t>versão</w:t>
      </w:r>
      <w:r w:rsidRPr="007B1689">
        <w:rPr>
          <w:rFonts w:asciiTheme="minorHAnsi" w:hAnsiTheme="minorHAnsi" w:cstheme="minorHAnsi"/>
          <w:spacing w:val="-1"/>
        </w:rPr>
        <w:t xml:space="preserve"> </w:t>
      </w:r>
      <w:r w:rsidRPr="007B1689">
        <w:rPr>
          <w:rFonts w:asciiTheme="minorHAnsi" w:hAnsiTheme="minorHAnsi" w:cstheme="minorHAnsi"/>
        </w:rPr>
        <w:t>final;</w:t>
      </w:r>
    </w:p>
    <w:p w14:paraId="69E85DAC" w14:textId="77777777" w:rsidR="007B1689" w:rsidRPr="007B1689" w:rsidRDefault="007B1689" w:rsidP="007B1689">
      <w:pPr>
        <w:pStyle w:val="PargrafodaLista"/>
        <w:widowControl w:val="0"/>
        <w:numPr>
          <w:ilvl w:val="2"/>
          <w:numId w:val="35"/>
        </w:numPr>
        <w:tabs>
          <w:tab w:val="left" w:pos="2143"/>
        </w:tabs>
        <w:autoSpaceDE w:val="0"/>
        <w:autoSpaceDN w:val="0"/>
        <w:spacing w:after="0" w:line="240" w:lineRule="auto"/>
        <w:ind w:right="116" w:hanging="504"/>
        <w:contextualSpacing w:val="0"/>
        <w:jc w:val="both"/>
        <w:rPr>
          <w:rFonts w:asciiTheme="minorHAnsi" w:hAnsiTheme="minorHAnsi" w:cstheme="minorHAnsi"/>
        </w:rPr>
      </w:pPr>
      <w:r w:rsidRPr="007B1689">
        <w:rPr>
          <w:rFonts w:asciiTheme="minorHAnsi" w:hAnsiTheme="minorHAnsi" w:cstheme="minorHAnsi"/>
        </w:rPr>
        <w:t>O roteiro finalizado é encaminhado pelo roteirista para a produtora</w:t>
      </w:r>
      <w:r w:rsidRPr="007B1689">
        <w:rPr>
          <w:rFonts w:asciiTheme="minorHAnsi" w:hAnsiTheme="minorHAnsi" w:cstheme="minorHAnsi"/>
          <w:spacing w:val="1"/>
        </w:rPr>
        <w:t xml:space="preserve"> </w:t>
      </w:r>
      <w:r w:rsidRPr="007B1689">
        <w:rPr>
          <w:rFonts w:asciiTheme="minorHAnsi" w:hAnsiTheme="minorHAnsi" w:cstheme="minorHAnsi"/>
        </w:rPr>
        <w:t>gravar;</w:t>
      </w:r>
    </w:p>
    <w:p w14:paraId="7DC6D5E1" w14:textId="77777777" w:rsidR="00FD0D85" w:rsidRDefault="007B1689" w:rsidP="00FD0D85">
      <w:pPr>
        <w:pStyle w:val="PargrafodaLista"/>
        <w:widowControl w:val="0"/>
        <w:numPr>
          <w:ilvl w:val="2"/>
          <w:numId w:val="35"/>
        </w:numPr>
        <w:tabs>
          <w:tab w:val="left" w:pos="2143"/>
        </w:tabs>
        <w:autoSpaceDE w:val="0"/>
        <w:autoSpaceDN w:val="0"/>
        <w:spacing w:after="0" w:line="240" w:lineRule="auto"/>
        <w:ind w:right="117" w:hanging="504"/>
        <w:contextualSpacing w:val="0"/>
        <w:jc w:val="both"/>
        <w:rPr>
          <w:rFonts w:asciiTheme="minorHAnsi" w:hAnsiTheme="minorHAnsi" w:cstheme="minorHAnsi"/>
        </w:rPr>
      </w:pPr>
      <w:r w:rsidRPr="007B1689">
        <w:rPr>
          <w:rFonts w:asciiTheme="minorHAnsi" w:hAnsiTheme="minorHAnsi" w:cstheme="minorHAnsi"/>
        </w:rPr>
        <w:t>A</w:t>
      </w:r>
      <w:r w:rsidRPr="007B1689">
        <w:rPr>
          <w:rFonts w:asciiTheme="minorHAnsi" w:hAnsiTheme="minorHAnsi" w:cstheme="minorHAnsi"/>
          <w:spacing w:val="1"/>
        </w:rPr>
        <w:t xml:space="preserve"> </w:t>
      </w:r>
      <w:r w:rsidRPr="007B1689">
        <w:rPr>
          <w:rFonts w:asciiTheme="minorHAnsi" w:hAnsiTheme="minorHAnsi" w:cstheme="minorHAnsi"/>
        </w:rPr>
        <w:t>equipe</w:t>
      </w:r>
      <w:r w:rsidRPr="007B1689">
        <w:rPr>
          <w:rFonts w:asciiTheme="minorHAnsi" w:hAnsiTheme="minorHAnsi" w:cstheme="minorHAnsi"/>
          <w:spacing w:val="1"/>
        </w:rPr>
        <w:t xml:space="preserve"> </w:t>
      </w:r>
      <w:proofErr w:type="spellStart"/>
      <w:r w:rsidRPr="007B1689">
        <w:rPr>
          <w:rFonts w:asciiTheme="minorHAnsi" w:hAnsiTheme="minorHAnsi" w:cstheme="minorHAnsi"/>
        </w:rPr>
        <w:t>Udesc</w:t>
      </w:r>
      <w:proofErr w:type="spellEnd"/>
      <w:r w:rsidRPr="007B1689">
        <w:rPr>
          <w:rFonts w:asciiTheme="minorHAnsi" w:hAnsiTheme="minorHAnsi" w:cstheme="minorHAnsi"/>
          <w:spacing w:val="1"/>
        </w:rPr>
        <w:t xml:space="preserve"> </w:t>
      </w:r>
      <w:r w:rsidRPr="007B1689">
        <w:rPr>
          <w:rFonts w:asciiTheme="minorHAnsi" w:hAnsiTheme="minorHAnsi" w:cstheme="minorHAnsi"/>
        </w:rPr>
        <w:t>do</w:t>
      </w:r>
      <w:r w:rsidRPr="007B1689">
        <w:rPr>
          <w:rFonts w:asciiTheme="minorHAnsi" w:hAnsiTheme="minorHAnsi" w:cstheme="minorHAnsi"/>
          <w:spacing w:val="1"/>
        </w:rPr>
        <w:t xml:space="preserve"> </w:t>
      </w:r>
      <w:r w:rsidRPr="007B1689">
        <w:rPr>
          <w:rFonts w:asciiTheme="minorHAnsi" w:hAnsiTheme="minorHAnsi" w:cstheme="minorHAnsi"/>
        </w:rPr>
        <w:t>Centro</w:t>
      </w:r>
      <w:r w:rsidRPr="007B1689">
        <w:rPr>
          <w:rFonts w:asciiTheme="minorHAnsi" w:hAnsiTheme="minorHAnsi" w:cstheme="minorHAnsi"/>
          <w:spacing w:val="1"/>
        </w:rPr>
        <w:t xml:space="preserve"> </w:t>
      </w:r>
      <w:r w:rsidRPr="007B1689">
        <w:rPr>
          <w:rFonts w:asciiTheme="minorHAnsi" w:hAnsiTheme="minorHAnsi" w:cstheme="minorHAnsi"/>
        </w:rPr>
        <w:t>solicitante</w:t>
      </w:r>
      <w:r w:rsidRPr="007B1689">
        <w:rPr>
          <w:rFonts w:asciiTheme="minorHAnsi" w:hAnsiTheme="minorHAnsi" w:cstheme="minorHAnsi"/>
          <w:spacing w:val="1"/>
        </w:rPr>
        <w:t xml:space="preserve"> </w:t>
      </w:r>
      <w:r w:rsidRPr="007B1689">
        <w:rPr>
          <w:rFonts w:asciiTheme="minorHAnsi" w:hAnsiTheme="minorHAnsi" w:cstheme="minorHAnsi"/>
        </w:rPr>
        <w:t>orienta</w:t>
      </w:r>
      <w:r w:rsidRPr="007B1689">
        <w:rPr>
          <w:rFonts w:asciiTheme="minorHAnsi" w:hAnsiTheme="minorHAnsi" w:cstheme="minorHAnsi"/>
          <w:spacing w:val="1"/>
        </w:rPr>
        <w:t xml:space="preserve"> </w:t>
      </w:r>
      <w:r w:rsidRPr="007B1689">
        <w:rPr>
          <w:rFonts w:asciiTheme="minorHAnsi" w:hAnsiTheme="minorHAnsi" w:cstheme="minorHAnsi"/>
        </w:rPr>
        <w:t>a</w:t>
      </w:r>
      <w:r w:rsidRPr="007B1689">
        <w:rPr>
          <w:rFonts w:asciiTheme="minorHAnsi" w:hAnsiTheme="minorHAnsi" w:cstheme="minorHAnsi"/>
          <w:spacing w:val="1"/>
        </w:rPr>
        <w:t xml:space="preserve"> </w:t>
      </w:r>
      <w:r w:rsidRPr="007B1689">
        <w:rPr>
          <w:rFonts w:asciiTheme="minorHAnsi" w:hAnsiTheme="minorHAnsi" w:cstheme="minorHAnsi"/>
        </w:rPr>
        <w:t>produtora</w:t>
      </w:r>
      <w:r w:rsidRPr="007B1689">
        <w:rPr>
          <w:rFonts w:asciiTheme="minorHAnsi" w:hAnsiTheme="minorHAnsi" w:cstheme="minorHAnsi"/>
          <w:spacing w:val="1"/>
        </w:rPr>
        <w:t xml:space="preserve"> </w:t>
      </w:r>
      <w:r w:rsidRPr="007B1689">
        <w:rPr>
          <w:rFonts w:asciiTheme="minorHAnsi" w:hAnsiTheme="minorHAnsi" w:cstheme="minorHAnsi"/>
        </w:rPr>
        <w:t>no</w:t>
      </w:r>
      <w:r w:rsidRPr="007B1689">
        <w:rPr>
          <w:rFonts w:asciiTheme="minorHAnsi" w:hAnsiTheme="minorHAnsi" w:cstheme="minorHAnsi"/>
          <w:spacing w:val="1"/>
        </w:rPr>
        <w:t xml:space="preserve"> </w:t>
      </w:r>
      <w:r w:rsidRPr="007B1689">
        <w:rPr>
          <w:rFonts w:asciiTheme="minorHAnsi" w:hAnsiTheme="minorHAnsi" w:cstheme="minorHAnsi"/>
        </w:rPr>
        <w:t>agendamento das gravações externas (depoimentos, entrevistas, cenas e</w:t>
      </w:r>
      <w:r w:rsidRPr="007B1689">
        <w:rPr>
          <w:rFonts w:asciiTheme="minorHAnsi" w:hAnsiTheme="minorHAnsi" w:cstheme="minorHAnsi"/>
          <w:spacing w:val="1"/>
        </w:rPr>
        <w:t xml:space="preserve"> </w:t>
      </w:r>
      <w:r w:rsidRPr="007B1689">
        <w:rPr>
          <w:rFonts w:asciiTheme="minorHAnsi" w:hAnsiTheme="minorHAnsi" w:cstheme="minorHAnsi"/>
        </w:rPr>
        <w:t>outros);</w:t>
      </w:r>
    </w:p>
    <w:p w14:paraId="39D5629B" w14:textId="77777777" w:rsidR="00FD0D85" w:rsidRDefault="007B1689" w:rsidP="00FD0D85">
      <w:pPr>
        <w:pStyle w:val="PargrafodaLista"/>
        <w:widowControl w:val="0"/>
        <w:numPr>
          <w:ilvl w:val="2"/>
          <w:numId w:val="35"/>
        </w:numPr>
        <w:tabs>
          <w:tab w:val="left" w:pos="2143"/>
        </w:tabs>
        <w:autoSpaceDE w:val="0"/>
        <w:autoSpaceDN w:val="0"/>
        <w:spacing w:after="0" w:line="240" w:lineRule="auto"/>
        <w:ind w:right="117" w:hanging="504"/>
        <w:contextualSpacing w:val="0"/>
        <w:jc w:val="both"/>
        <w:rPr>
          <w:rFonts w:asciiTheme="minorHAnsi" w:hAnsiTheme="minorHAnsi" w:cstheme="minorHAnsi"/>
        </w:rPr>
      </w:pPr>
      <w:r w:rsidRPr="00FD0D85">
        <w:rPr>
          <w:rFonts w:asciiTheme="minorHAnsi" w:hAnsiTheme="minorHAnsi" w:cstheme="minorHAnsi"/>
        </w:rPr>
        <w:t>Produtora</w:t>
      </w:r>
      <w:r w:rsidRPr="00FD0D85">
        <w:rPr>
          <w:rFonts w:asciiTheme="minorHAnsi" w:hAnsiTheme="minorHAnsi" w:cstheme="minorHAnsi"/>
          <w:spacing w:val="-3"/>
        </w:rPr>
        <w:t xml:space="preserve"> </w:t>
      </w:r>
      <w:r w:rsidRPr="00FD0D85">
        <w:rPr>
          <w:rFonts w:asciiTheme="minorHAnsi" w:hAnsiTheme="minorHAnsi" w:cstheme="minorHAnsi"/>
        </w:rPr>
        <w:t>grava,</w:t>
      </w:r>
      <w:r w:rsidRPr="00FD0D85">
        <w:rPr>
          <w:rFonts w:asciiTheme="minorHAnsi" w:hAnsiTheme="minorHAnsi" w:cstheme="minorHAnsi"/>
          <w:spacing w:val="-4"/>
        </w:rPr>
        <w:t xml:space="preserve"> </w:t>
      </w:r>
      <w:r w:rsidRPr="00FD0D85">
        <w:rPr>
          <w:rFonts w:asciiTheme="minorHAnsi" w:hAnsiTheme="minorHAnsi" w:cstheme="minorHAnsi"/>
        </w:rPr>
        <w:t>edita</w:t>
      </w:r>
      <w:r w:rsidRPr="00FD0D85">
        <w:rPr>
          <w:rFonts w:asciiTheme="minorHAnsi" w:hAnsiTheme="minorHAnsi" w:cstheme="minorHAnsi"/>
          <w:spacing w:val="-3"/>
        </w:rPr>
        <w:t xml:space="preserve"> </w:t>
      </w:r>
      <w:r w:rsidRPr="00FD0D85">
        <w:rPr>
          <w:rFonts w:asciiTheme="minorHAnsi" w:hAnsiTheme="minorHAnsi" w:cstheme="minorHAnsi"/>
        </w:rPr>
        <w:t>e</w:t>
      </w:r>
      <w:r w:rsidRPr="00FD0D85">
        <w:rPr>
          <w:rFonts w:asciiTheme="minorHAnsi" w:hAnsiTheme="minorHAnsi" w:cstheme="minorHAnsi"/>
          <w:spacing w:val="-4"/>
        </w:rPr>
        <w:t xml:space="preserve"> </w:t>
      </w:r>
      <w:r w:rsidRPr="00FD0D85">
        <w:rPr>
          <w:rFonts w:asciiTheme="minorHAnsi" w:hAnsiTheme="minorHAnsi" w:cstheme="minorHAnsi"/>
        </w:rPr>
        <w:t>adiciona</w:t>
      </w:r>
      <w:r w:rsidRPr="00FD0D85">
        <w:rPr>
          <w:rFonts w:asciiTheme="minorHAnsi" w:hAnsiTheme="minorHAnsi" w:cstheme="minorHAnsi"/>
          <w:spacing w:val="-4"/>
        </w:rPr>
        <w:t xml:space="preserve"> </w:t>
      </w:r>
      <w:r w:rsidRPr="00FD0D85">
        <w:rPr>
          <w:rFonts w:asciiTheme="minorHAnsi" w:hAnsiTheme="minorHAnsi" w:cstheme="minorHAnsi"/>
        </w:rPr>
        <w:t>gráficos</w:t>
      </w:r>
      <w:r w:rsidRPr="00FD0D85">
        <w:rPr>
          <w:rFonts w:asciiTheme="minorHAnsi" w:hAnsiTheme="minorHAnsi" w:cstheme="minorHAnsi"/>
          <w:spacing w:val="-3"/>
        </w:rPr>
        <w:t xml:space="preserve"> </w:t>
      </w:r>
      <w:r w:rsidRPr="00FD0D85">
        <w:rPr>
          <w:rFonts w:asciiTheme="minorHAnsi" w:hAnsiTheme="minorHAnsi" w:cstheme="minorHAnsi"/>
        </w:rPr>
        <w:t>e</w:t>
      </w:r>
      <w:r w:rsidRPr="00FD0D85">
        <w:rPr>
          <w:rFonts w:asciiTheme="minorHAnsi" w:hAnsiTheme="minorHAnsi" w:cstheme="minorHAnsi"/>
          <w:spacing w:val="-4"/>
        </w:rPr>
        <w:t xml:space="preserve"> </w:t>
      </w:r>
      <w:r w:rsidRPr="00FD0D85">
        <w:rPr>
          <w:rFonts w:asciiTheme="minorHAnsi" w:hAnsiTheme="minorHAnsi" w:cstheme="minorHAnsi"/>
        </w:rPr>
        <w:t>cenas</w:t>
      </w:r>
      <w:r w:rsidRPr="00FD0D85">
        <w:rPr>
          <w:rFonts w:asciiTheme="minorHAnsi" w:hAnsiTheme="minorHAnsi" w:cstheme="minorHAnsi"/>
          <w:spacing w:val="-2"/>
        </w:rPr>
        <w:t xml:space="preserve"> </w:t>
      </w:r>
      <w:r w:rsidRPr="00FD0D85">
        <w:rPr>
          <w:rFonts w:asciiTheme="minorHAnsi" w:hAnsiTheme="minorHAnsi" w:cstheme="minorHAnsi"/>
        </w:rPr>
        <w:t>externas;</w:t>
      </w:r>
    </w:p>
    <w:p w14:paraId="72F406C1" w14:textId="77777777" w:rsidR="00FD0D85" w:rsidRPr="00FD0D85" w:rsidRDefault="007B1689" w:rsidP="00FD0D85">
      <w:pPr>
        <w:pStyle w:val="PargrafodaLista"/>
        <w:widowControl w:val="0"/>
        <w:numPr>
          <w:ilvl w:val="2"/>
          <w:numId w:val="35"/>
        </w:numPr>
        <w:tabs>
          <w:tab w:val="left" w:pos="2143"/>
        </w:tabs>
        <w:autoSpaceDE w:val="0"/>
        <w:autoSpaceDN w:val="0"/>
        <w:spacing w:after="0" w:line="240" w:lineRule="auto"/>
        <w:ind w:right="117" w:hanging="504"/>
        <w:contextualSpacing w:val="0"/>
        <w:jc w:val="both"/>
        <w:rPr>
          <w:rFonts w:asciiTheme="minorHAnsi" w:hAnsiTheme="minorHAnsi" w:cstheme="minorHAnsi"/>
        </w:rPr>
      </w:pPr>
      <w:r w:rsidRPr="00FD0D85">
        <w:rPr>
          <w:rFonts w:asciiTheme="minorHAnsi" w:hAnsiTheme="minorHAnsi" w:cstheme="minorHAnsi"/>
        </w:rPr>
        <w:t xml:space="preserve">Reunião com a equipe da </w:t>
      </w:r>
      <w:proofErr w:type="spellStart"/>
      <w:r w:rsidRPr="00FD0D85">
        <w:rPr>
          <w:rFonts w:asciiTheme="minorHAnsi" w:hAnsiTheme="minorHAnsi" w:cstheme="minorHAnsi"/>
        </w:rPr>
        <w:t>Udesc</w:t>
      </w:r>
      <w:proofErr w:type="spellEnd"/>
      <w:r w:rsidRPr="00FD0D85">
        <w:rPr>
          <w:rFonts w:asciiTheme="minorHAnsi" w:hAnsiTheme="minorHAnsi" w:cstheme="minorHAnsi"/>
        </w:rPr>
        <w:t xml:space="preserve"> do Centro solicitante e professor (es)</w:t>
      </w:r>
      <w:r w:rsidRPr="00FD0D85">
        <w:rPr>
          <w:rFonts w:asciiTheme="minorHAnsi" w:hAnsiTheme="minorHAnsi" w:cstheme="minorHAnsi"/>
          <w:spacing w:val="-59"/>
        </w:rPr>
        <w:t xml:space="preserve"> </w:t>
      </w:r>
      <w:r w:rsidRPr="00FD0D85">
        <w:rPr>
          <w:rFonts w:asciiTheme="minorHAnsi" w:hAnsiTheme="minorHAnsi" w:cstheme="minorHAnsi"/>
        </w:rPr>
        <w:t>responsável</w:t>
      </w:r>
      <w:r w:rsidRPr="00FD0D85">
        <w:rPr>
          <w:rFonts w:asciiTheme="minorHAnsi" w:hAnsiTheme="minorHAnsi" w:cstheme="minorHAnsi"/>
          <w:spacing w:val="23"/>
        </w:rPr>
        <w:t xml:space="preserve"> </w:t>
      </w:r>
      <w:r w:rsidRPr="00FD0D85">
        <w:rPr>
          <w:rFonts w:asciiTheme="minorHAnsi" w:hAnsiTheme="minorHAnsi" w:cstheme="minorHAnsi"/>
        </w:rPr>
        <w:t>(</w:t>
      </w:r>
      <w:proofErr w:type="spellStart"/>
      <w:r w:rsidRPr="00FD0D85">
        <w:rPr>
          <w:rFonts w:asciiTheme="minorHAnsi" w:hAnsiTheme="minorHAnsi" w:cstheme="minorHAnsi"/>
        </w:rPr>
        <w:t>is</w:t>
      </w:r>
      <w:proofErr w:type="spellEnd"/>
      <w:r w:rsidRPr="00FD0D85">
        <w:rPr>
          <w:rFonts w:asciiTheme="minorHAnsi" w:hAnsiTheme="minorHAnsi" w:cstheme="minorHAnsi"/>
        </w:rPr>
        <w:t>)</w:t>
      </w:r>
      <w:r w:rsidRPr="00FD0D85">
        <w:rPr>
          <w:rFonts w:asciiTheme="minorHAnsi" w:hAnsiTheme="minorHAnsi" w:cstheme="minorHAnsi"/>
          <w:spacing w:val="23"/>
        </w:rPr>
        <w:t xml:space="preserve"> </w:t>
      </w:r>
      <w:r w:rsidRPr="00FD0D85">
        <w:rPr>
          <w:rFonts w:asciiTheme="minorHAnsi" w:hAnsiTheme="minorHAnsi" w:cstheme="minorHAnsi"/>
        </w:rPr>
        <w:t>para</w:t>
      </w:r>
      <w:r w:rsidRPr="00FD0D85">
        <w:rPr>
          <w:rFonts w:asciiTheme="minorHAnsi" w:hAnsiTheme="minorHAnsi" w:cstheme="minorHAnsi"/>
          <w:spacing w:val="24"/>
        </w:rPr>
        <w:t xml:space="preserve"> </w:t>
      </w:r>
      <w:r w:rsidRPr="00FD0D85">
        <w:rPr>
          <w:rFonts w:asciiTheme="minorHAnsi" w:hAnsiTheme="minorHAnsi" w:cstheme="minorHAnsi"/>
        </w:rPr>
        <w:t>avaliação/aprovação</w:t>
      </w:r>
      <w:r w:rsidRPr="00FD0D85">
        <w:rPr>
          <w:rFonts w:asciiTheme="minorHAnsi" w:hAnsiTheme="minorHAnsi" w:cstheme="minorHAnsi"/>
          <w:spacing w:val="23"/>
        </w:rPr>
        <w:t xml:space="preserve"> </w:t>
      </w:r>
      <w:r w:rsidRPr="00FD0D85">
        <w:rPr>
          <w:rFonts w:asciiTheme="minorHAnsi" w:hAnsiTheme="minorHAnsi" w:cstheme="minorHAnsi"/>
        </w:rPr>
        <w:t>da</w:t>
      </w:r>
      <w:r w:rsidRPr="00FD0D85">
        <w:rPr>
          <w:rFonts w:asciiTheme="minorHAnsi" w:hAnsiTheme="minorHAnsi" w:cstheme="minorHAnsi"/>
          <w:spacing w:val="23"/>
        </w:rPr>
        <w:t xml:space="preserve"> </w:t>
      </w:r>
      <w:r w:rsidRPr="00FD0D85">
        <w:rPr>
          <w:rFonts w:asciiTheme="minorHAnsi" w:hAnsiTheme="minorHAnsi" w:cstheme="minorHAnsi"/>
        </w:rPr>
        <w:t>videoaula.</w:t>
      </w:r>
      <w:r w:rsidRPr="00FD0D85">
        <w:rPr>
          <w:rFonts w:asciiTheme="minorHAnsi" w:hAnsiTheme="minorHAnsi" w:cstheme="minorHAnsi"/>
          <w:spacing w:val="24"/>
        </w:rPr>
        <w:t xml:space="preserve"> </w:t>
      </w:r>
      <w:r w:rsidRPr="00FD0D85">
        <w:rPr>
          <w:rFonts w:asciiTheme="minorHAnsi" w:hAnsiTheme="minorHAnsi" w:cstheme="minorHAnsi"/>
        </w:rPr>
        <w:t>Se</w:t>
      </w:r>
      <w:r w:rsidRPr="00FD0D85">
        <w:rPr>
          <w:rFonts w:asciiTheme="minorHAnsi" w:hAnsiTheme="minorHAnsi" w:cstheme="minorHAnsi"/>
          <w:spacing w:val="23"/>
        </w:rPr>
        <w:t xml:space="preserve"> </w:t>
      </w:r>
      <w:r w:rsidRPr="00FD0D85">
        <w:rPr>
          <w:rFonts w:asciiTheme="minorHAnsi" w:hAnsiTheme="minorHAnsi" w:cstheme="minorHAnsi"/>
        </w:rPr>
        <w:t>houver</w:t>
      </w:r>
      <w:r w:rsidRPr="00FD0D85">
        <w:rPr>
          <w:rFonts w:asciiTheme="minorHAnsi" w:hAnsiTheme="minorHAnsi" w:cstheme="minorHAnsi"/>
          <w:spacing w:val="23"/>
        </w:rPr>
        <w:t xml:space="preserve"> </w:t>
      </w:r>
      <w:r w:rsidRPr="00FD0D85">
        <w:rPr>
          <w:rFonts w:asciiTheme="minorHAnsi" w:hAnsiTheme="minorHAnsi" w:cstheme="minorHAnsi"/>
        </w:rPr>
        <w:t>alguma</w:t>
      </w:r>
      <w:bookmarkEnd w:id="5"/>
      <w:r w:rsidRPr="00FD0D85">
        <w:rPr>
          <w:rFonts w:asciiTheme="minorHAnsi" w:hAnsiTheme="minorHAnsi" w:cstheme="minorHAnsi"/>
        </w:rPr>
        <w:t xml:space="preserve"> </w:t>
      </w:r>
      <w:bookmarkStart w:id="6" w:name="_Hlk79509255"/>
      <w:r>
        <w:t>alteração, poderá ser agendada nova sessão, respeitando o limite de até 2</w:t>
      </w:r>
      <w:r w:rsidRPr="00FD0D85">
        <w:rPr>
          <w:spacing w:val="1"/>
        </w:rPr>
        <w:t xml:space="preserve"> </w:t>
      </w:r>
      <w:r>
        <w:t>(duas) revisões;</w:t>
      </w:r>
    </w:p>
    <w:p w14:paraId="16B533F4" w14:textId="61FE46EE" w:rsidR="007B1689" w:rsidRPr="00FD0D85" w:rsidRDefault="007B1689" w:rsidP="00FD0D85">
      <w:pPr>
        <w:pStyle w:val="PargrafodaLista"/>
        <w:widowControl w:val="0"/>
        <w:numPr>
          <w:ilvl w:val="2"/>
          <w:numId w:val="35"/>
        </w:numPr>
        <w:tabs>
          <w:tab w:val="left" w:pos="2143"/>
        </w:tabs>
        <w:autoSpaceDE w:val="0"/>
        <w:autoSpaceDN w:val="0"/>
        <w:spacing w:after="0" w:line="240" w:lineRule="auto"/>
        <w:ind w:right="117" w:hanging="504"/>
        <w:contextualSpacing w:val="0"/>
        <w:jc w:val="both"/>
        <w:rPr>
          <w:rFonts w:asciiTheme="minorHAnsi" w:hAnsiTheme="minorHAnsi" w:cstheme="minorHAnsi"/>
        </w:rPr>
      </w:pPr>
      <w:r>
        <w:t>Após</w:t>
      </w:r>
      <w:r w:rsidRPr="00FD0D85">
        <w:rPr>
          <w:spacing w:val="-13"/>
        </w:rPr>
        <w:t xml:space="preserve"> </w:t>
      </w:r>
      <w:r>
        <w:t>validação,</w:t>
      </w:r>
      <w:r w:rsidRPr="00FD0D85">
        <w:rPr>
          <w:spacing w:val="-12"/>
        </w:rPr>
        <w:t xml:space="preserve"> </w:t>
      </w:r>
      <w:r>
        <w:t>serão</w:t>
      </w:r>
      <w:r w:rsidRPr="00FD0D85">
        <w:rPr>
          <w:spacing w:val="-12"/>
        </w:rPr>
        <w:t xml:space="preserve"> </w:t>
      </w:r>
      <w:r>
        <w:t>feitas</w:t>
      </w:r>
      <w:r w:rsidRPr="00FD0D85">
        <w:rPr>
          <w:spacing w:val="-13"/>
        </w:rPr>
        <w:t xml:space="preserve"> </w:t>
      </w:r>
      <w:r>
        <w:t>as</w:t>
      </w:r>
      <w:r w:rsidRPr="00FD0D85">
        <w:rPr>
          <w:spacing w:val="-12"/>
        </w:rPr>
        <w:t xml:space="preserve"> </w:t>
      </w:r>
      <w:r>
        <w:t>versões</w:t>
      </w:r>
      <w:r w:rsidRPr="00FD0D85">
        <w:rPr>
          <w:spacing w:val="-12"/>
        </w:rPr>
        <w:t xml:space="preserve"> </w:t>
      </w:r>
      <w:r>
        <w:t>em</w:t>
      </w:r>
      <w:r w:rsidRPr="00FD0D85">
        <w:rPr>
          <w:spacing w:val="-12"/>
        </w:rPr>
        <w:t xml:space="preserve"> </w:t>
      </w:r>
      <w:r>
        <w:t>libras</w:t>
      </w:r>
      <w:r w:rsidRPr="00FD0D85">
        <w:rPr>
          <w:spacing w:val="-13"/>
        </w:rPr>
        <w:t xml:space="preserve"> </w:t>
      </w:r>
      <w:r>
        <w:t>e</w:t>
      </w:r>
      <w:r w:rsidRPr="00FD0D85">
        <w:rPr>
          <w:spacing w:val="-12"/>
        </w:rPr>
        <w:t xml:space="preserve"> </w:t>
      </w:r>
      <w:r>
        <w:t>audiodescrição</w:t>
      </w:r>
      <w:r w:rsidRPr="00FD0D85">
        <w:rPr>
          <w:spacing w:val="-12"/>
        </w:rPr>
        <w:t xml:space="preserve"> </w:t>
      </w:r>
      <w:r>
        <w:t>que</w:t>
      </w:r>
      <w:r w:rsidRPr="00FD0D85">
        <w:rPr>
          <w:spacing w:val="-59"/>
        </w:rPr>
        <w:t xml:space="preserve"> </w:t>
      </w:r>
      <w:r>
        <w:t>serão</w:t>
      </w:r>
      <w:r w:rsidRPr="00FD0D85">
        <w:rPr>
          <w:spacing w:val="-1"/>
        </w:rPr>
        <w:t xml:space="preserve"> </w:t>
      </w:r>
      <w:r>
        <w:t>validadas</w:t>
      </w:r>
      <w:r w:rsidRPr="00FD0D85">
        <w:rPr>
          <w:spacing w:val="-1"/>
        </w:rPr>
        <w:t xml:space="preserve"> </w:t>
      </w:r>
      <w:r>
        <w:t>pela</w:t>
      </w:r>
      <w:r w:rsidRPr="00FD0D85">
        <w:rPr>
          <w:spacing w:val="-1"/>
        </w:rPr>
        <w:t xml:space="preserve"> </w:t>
      </w:r>
      <w:r>
        <w:t>equipe</w:t>
      </w:r>
      <w:r w:rsidRPr="00FD0D85">
        <w:rPr>
          <w:spacing w:val="-1"/>
        </w:rPr>
        <w:t xml:space="preserve"> </w:t>
      </w:r>
      <w:r>
        <w:t>do</w:t>
      </w:r>
      <w:r w:rsidRPr="00FD0D85">
        <w:rPr>
          <w:spacing w:val="-1"/>
        </w:rPr>
        <w:t xml:space="preserve"> </w:t>
      </w:r>
      <w:r>
        <w:t>centro</w:t>
      </w:r>
      <w:r w:rsidRPr="00FD0D85">
        <w:rPr>
          <w:spacing w:val="-1"/>
        </w:rPr>
        <w:t xml:space="preserve"> </w:t>
      </w:r>
      <w:r>
        <w:t>solicitante;</w:t>
      </w:r>
    </w:p>
    <w:p w14:paraId="4096C7F8" w14:textId="77777777" w:rsidR="007B1689" w:rsidRPr="00FD0D85" w:rsidRDefault="007B1689" w:rsidP="007B1689">
      <w:pPr>
        <w:pStyle w:val="PargrafodaLista"/>
        <w:widowControl w:val="0"/>
        <w:numPr>
          <w:ilvl w:val="1"/>
          <w:numId w:val="35"/>
        </w:numPr>
        <w:tabs>
          <w:tab w:val="left" w:pos="674"/>
        </w:tabs>
        <w:autoSpaceDE w:val="0"/>
        <w:autoSpaceDN w:val="0"/>
        <w:spacing w:after="0" w:line="240" w:lineRule="auto"/>
        <w:ind w:left="674" w:right="116"/>
        <w:contextualSpacing w:val="0"/>
        <w:jc w:val="both"/>
        <w:rPr>
          <w:rFonts w:asciiTheme="minorHAnsi" w:hAnsiTheme="minorHAnsi" w:cstheme="minorHAnsi"/>
        </w:rPr>
      </w:pPr>
      <w:r w:rsidRPr="00FD0D85">
        <w:rPr>
          <w:rFonts w:asciiTheme="minorHAnsi" w:hAnsiTheme="minorHAnsi" w:cstheme="minorHAnsi"/>
        </w:rPr>
        <w:lastRenderedPageBreak/>
        <w:t>As</w:t>
      </w:r>
      <w:r w:rsidRPr="00FD0D85">
        <w:rPr>
          <w:rFonts w:asciiTheme="minorHAnsi" w:hAnsiTheme="minorHAnsi" w:cstheme="minorHAnsi"/>
          <w:spacing w:val="-12"/>
        </w:rPr>
        <w:t xml:space="preserve"> </w:t>
      </w:r>
      <w:r w:rsidRPr="00FD0D85">
        <w:rPr>
          <w:rFonts w:asciiTheme="minorHAnsi" w:hAnsiTheme="minorHAnsi" w:cstheme="minorHAnsi"/>
        </w:rPr>
        <w:t>videoaulas</w:t>
      </w:r>
      <w:r w:rsidRPr="00FD0D85">
        <w:rPr>
          <w:rFonts w:asciiTheme="minorHAnsi" w:hAnsiTheme="minorHAnsi" w:cstheme="minorHAnsi"/>
          <w:spacing w:val="-10"/>
        </w:rPr>
        <w:t xml:space="preserve"> </w:t>
      </w:r>
      <w:r w:rsidRPr="00FD0D85">
        <w:rPr>
          <w:rFonts w:asciiTheme="minorHAnsi" w:hAnsiTheme="minorHAnsi" w:cstheme="minorHAnsi"/>
        </w:rPr>
        <w:t>deverão</w:t>
      </w:r>
      <w:r w:rsidRPr="00FD0D85">
        <w:rPr>
          <w:rFonts w:asciiTheme="minorHAnsi" w:hAnsiTheme="minorHAnsi" w:cstheme="minorHAnsi"/>
          <w:spacing w:val="-10"/>
        </w:rPr>
        <w:t xml:space="preserve"> </w:t>
      </w:r>
      <w:r w:rsidRPr="00FD0D85">
        <w:rPr>
          <w:rFonts w:asciiTheme="minorHAnsi" w:hAnsiTheme="minorHAnsi" w:cstheme="minorHAnsi"/>
        </w:rPr>
        <w:t>contar</w:t>
      </w:r>
      <w:r w:rsidRPr="00FD0D85">
        <w:rPr>
          <w:rFonts w:asciiTheme="minorHAnsi" w:hAnsiTheme="minorHAnsi" w:cstheme="minorHAnsi"/>
          <w:spacing w:val="-11"/>
        </w:rPr>
        <w:t xml:space="preserve"> </w:t>
      </w:r>
      <w:r w:rsidRPr="00FD0D85">
        <w:rPr>
          <w:rFonts w:asciiTheme="minorHAnsi" w:hAnsiTheme="minorHAnsi" w:cstheme="minorHAnsi"/>
        </w:rPr>
        <w:t>com</w:t>
      </w:r>
      <w:r w:rsidRPr="00FD0D85">
        <w:rPr>
          <w:rFonts w:asciiTheme="minorHAnsi" w:hAnsiTheme="minorHAnsi" w:cstheme="minorHAnsi"/>
          <w:spacing w:val="-11"/>
        </w:rPr>
        <w:t xml:space="preserve"> </w:t>
      </w:r>
      <w:r w:rsidRPr="00FD0D85">
        <w:rPr>
          <w:rFonts w:asciiTheme="minorHAnsi" w:hAnsiTheme="minorHAnsi" w:cstheme="minorHAnsi"/>
        </w:rPr>
        <w:t>a</w:t>
      </w:r>
      <w:r w:rsidRPr="00FD0D85">
        <w:rPr>
          <w:rFonts w:asciiTheme="minorHAnsi" w:hAnsiTheme="minorHAnsi" w:cstheme="minorHAnsi"/>
          <w:spacing w:val="-12"/>
        </w:rPr>
        <w:t xml:space="preserve"> </w:t>
      </w:r>
      <w:r w:rsidRPr="00FD0D85">
        <w:rPr>
          <w:rFonts w:asciiTheme="minorHAnsi" w:hAnsiTheme="minorHAnsi" w:cstheme="minorHAnsi"/>
        </w:rPr>
        <w:t>inclusão</w:t>
      </w:r>
      <w:r w:rsidRPr="00FD0D85">
        <w:rPr>
          <w:rFonts w:asciiTheme="minorHAnsi" w:hAnsiTheme="minorHAnsi" w:cstheme="minorHAnsi"/>
          <w:spacing w:val="-10"/>
        </w:rPr>
        <w:t xml:space="preserve"> </w:t>
      </w:r>
      <w:r w:rsidRPr="00FD0D85">
        <w:rPr>
          <w:rFonts w:asciiTheme="minorHAnsi" w:hAnsiTheme="minorHAnsi" w:cstheme="minorHAnsi"/>
        </w:rPr>
        <w:t>de</w:t>
      </w:r>
      <w:r w:rsidRPr="00FD0D85">
        <w:rPr>
          <w:rFonts w:asciiTheme="minorHAnsi" w:hAnsiTheme="minorHAnsi" w:cstheme="minorHAnsi"/>
          <w:spacing w:val="-11"/>
        </w:rPr>
        <w:t xml:space="preserve"> </w:t>
      </w:r>
      <w:r w:rsidRPr="00FD0D85">
        <w:rPr>
          <w:rFonts w:asciiTheme="minorHAnsi" w:hAnsiTheme="minorHAnsi" w:cstheme="minorHAnsi"/>
        </w:rPr>
        <w:t>três</w:t>
      </w:r>
      <w:r w:rsidRPr="00FD0D85">
        <w:rPr>
          <w:rFonts w:asciiTheme="minorHAnsi" w:hAnsiTheme="minorHAnsi" w:cstheme="minorHAnsi"/>
          <w:spacing w:val="-10"/>
        </w:rPr>
        <w:t xml:space="preserve"> </w:t>
      </w:r>
      <w:r w:rsidRPr="00FD0D85">
        <w:rPr>
          <w:rFonts w:asciiTheme="minorHAnsi" w:hAnsiTheme="minorHAnsi" w:cstheme="minorHAnsi"/>
        </w:rPr>
        <w:t>recursos</w:t>
      </w:r>
      <w:r w:rsidRPr="00FD0D85">
        <w:rPr>
          <w:rFonts w:asciiTheme="minorHAnsi" w:hAnsiTheme="minorHAnsi" w:cstheme="minorHAnsi"/>
          <w:spacing w:val="-10"/>
        </w:rPr>
        <w:t xml:space="preserve"> </w:t>
      </w:r>
      <w:r w:rsidRPr="00FD0D85">
        <w:rPr>
          <w:rFonts w:asciiTheme="minorHAnsi" w:hAnsiTheme="minorHAnsi" w:cstheme="minorHAnsi"/>
        </w:rPr>
        <w:t>de</w:t>
      </w:r>
      <w:r w:rsidRPr="00FD0D85">
        <w:rPr>
          <w:rFonts w:asciiTheme="minorHAnsi" w:hAnsiTheme="minorHAnsi" w:cstheme="minorHAnsi"/>
          <w:spacing w:val="-12"/>
        </w:rPr>
        <w:t xml:space="preserve"> </w:t>
      </w:r>
      <w:r w:rsidRPr="00FD0D85">
        <w:rPr>
          <w:rFonts w:asciiTheme="minorHAnsi" w:hAnsiTheme="minorHAnsi" w:cstheme="minorHAnsi"/>
        </w:rPr>
        <w:t>tradução</w:t>
      </w:r>
      <w:r w:rsidRPr="00FD0D85">
        <w:rPr>
          <w:rFonts w:asciiTheme="minorHAnsi" w:hAnsiTheme="minorHAnsi" w:cstheme="minorHAnsi"/>
          <w:spacing w:val="-11"/>
        </w:rPr>
        <w:t xml:space="preserve"> </w:t>
      </w:r>
      <w:r w:rsidRPr="00FD0D85">
        <w:rPr>
          <w:rFonts w:asciiTheme="minorHAnsi" w:hAnsiTheme="minorHAnsi" w:cstheme="minorHAnsi"/>
        </w:rPr>
        <w:t>audiovisual</w:t>
      </w:r>
      <w:r w:rsidRPr="00FD0D85">
        <w:rPr>
          <w:rFonts w:asciiTheme="minorHAnsi" w:hAnsiTheme="minorHAnsi" w:cstheme="minorHAnsi"/>
          <w:spacing w:val="-59"/>
        </w:rPr>
        <w:t xml:space="preserve"> </w:t>
      </w:r>
      <w:r w:rsidRPr="00FD0D85">
        <w:rPr>
          <w:rFonts w:asciiTheme="minorHAnsi" w:hAnsiTheme="minorHAnsi" w:cstheme="minorHAnsi"/>
        </w:rPr>
        <w:t>acessível: Audiodescrição, Legendas para Surdos e Ensurdecidos (LSE) e Janela de</w:t>
      </w:r>
      <w:r w:rsidRPr="00FD0D85">
        <w:rPr>
          <w:rFonts w:asciiTheme="minorHAnsi" w:hAnsiTheme="minorHAnsi" w:cstheme="minorHAnsi"/>
          <w:spacing w:val="1"/>
        </w:rPr>
        <w:t xml:space="preserve"> </w:t>
      </w:r>
      <w:r w:rsidRPr="00FD0D85">
        <w:rPr>
          <w:rFonts w:asciiTheme="minorHAnsi" w:hAnsiTheme="minorHAnsi" w:cstheme="minorHAnsi"/>
        </w:rPr>
        <w:t>Libras.</w:t>
      </w:r>
    </w:p>
    <w:p w14:paraId="73825500" w14:textId="77777777" w:rsidR="007B1689" w:rsidRPr="00FD0D85" w:rsidRDefault="007B1689" w:rsidP="007B1689">
      <w:pPr>
        <w:pStyle w:val="PargrafodaLista"/>
        <w:widowControl w:val="0"/>
        <w:numPr>
          <w:ilvl w:val="2"/>
          <w:numId w:val="35"/>
        </w:numPr>
        <w:tabs>
          <w:tab w:val="left" w:pos="2143"/>
        </w:tabs>
        <w:autoSpaceDE w:val="0"/>
        <w:autoSpaceDN w:val="0"/>
        <w:spacing w:after="0" w:line="240" w:lineRule="auto"/>
        <w:ind w:right="116" w:hanging="504"/>
        <w:contextualSpacing w:val="0"/>
        <w:jc w:val="both"/>
        <w:rPr>
          <w:rFonts w:asciiTheme="minorHAnsi" w:hAnsiTheme="minorHAnsi" w:cstheme="minorHAnsi"/>
        </w:rPr>
      </w:pPr>
      <w:r w:rsidRPr="00FD0D85">
        <w:rPr>
          <w:rFonts w:asciiTheme="minorHAnsi" w:hAnsiTheme="minorHAnsi" w:cstheme="minorHAnsi"/>
        </w:rPr>
        <w:t>Para a inclusão dos três referidos recursos de tradução audiovisual</w:t>
      </w:r>
      <w:r w:rsidRPr="00FD0D85">
        <w:rPr>
          <w:rFonts w:asciiTheme="minorHAnsi" w:hAnsiTheme="minorHAnsi" w:cstheme="minorHAnsi"/>
          <w:spacing w:val="1"/>
        </w:rPr>
        <w:t xml:space="preserve"> </w:t>
      </w:r>
      <w:r w:rsidRPr="00FD0D85">
        <w:rPr>
          <w:rFonts w:asciiTheme="minorHAnsi" w:hAnsiTheme="minorHAnsi" w:cstheme="minorHAnsi"/>
        </w:rPr>
        <w:t>acessível, o contratante e os profissionais contratados para realização dos</w:t>
      </w:r>
      <w:r w:rsidRPr="00FD0D85">
        <w:rPr>
          <w:rFonts w:asciiTheme="minorHAnsi" w:hAnsiTheme="minorHAnsi" w:cstheme="minorHAnsi"/>
          <w:spacing w:val="1"/>
        </w:rPr>
        <w:t xml:space="preserve"> </w:t>
      </w:r>
      <w:r w:rsidRPr="00FD0D85">
        <w:rPr>
          <w:rFonts w:asciiTheme="minorHAnsi" w:hAnsiTheme="minorHAnsi" w:cstheme="minorHAnsi"/>
        </w:rPr>
        <w:t>serviços</w:t>
      </w:r>
      <w:r w:rsidRPr="00FD0D85">
        <w:rPr>
          <w:rFonts w:asciiTheme="minorHAnsi" w:hAnsiTheme="minorHAnsi" w:cstheme="minorHAnsi"/>
          <w:spacing w:val="-14"/>
        </w:rPr>
        <w:t xml:space="preserve"> </w:t>
      </w:r>
      <w:r w:rsidRPr="00FD0D85">
        <w:rPr>
          <w:rFonts w:asciiTheme="minorHAnsi" w:hAnsiTheme="minorHAnsi" w:cstheme="minorHAnsi"/>
        </w:rPr>
        <w:t>deverão</w:t>
      </w:r>
      <w:r w:rsidRPr="00FD0D85">
        <w:rPr>
          <w:rFonts w:asciiTheme="minorHAnsi" w:hAnsiTheme="minorHAnsi" w:cstheme="minorHAnsi"/>
          <w:spacing w:val="-14"/>
        </w:rPr>
        <w:t xml:space="preserve"> </w:t>
      </w:r>
      <w:r w:rsidRPr="00FD0D85">
        <w:rPr>
          <w:rFonts w:asciiTheme="minorHAnsi" w:hAnsiTheme="minorHAnsi" w:cstheme="minorHAnsi"/>
        </w:rPr>
        <w:t>se</w:t>
      </w:r>
      <w:r w:rsidRPr="00FD0D85">
        <w:rPr>
          <w:rFonts w:asciiTheme="minorHAnsi" w:hAnsiTheme="minorHAnsi" w:cstheme="minorHAnsi"/>
          <w:spacing w:val="-14"/>
        </w:rPr>
        <w:t xml:space="preserve"> </w:t>
      </w:r>
      <w:r w:rsidRPr="00FD0D85">
        <w:rPr>
          <w:rFonts w:asciiTheme="minorHAnsi" w:hAnsiTheme="minorHAnsi" w:cstheme="minorHAnsi"/>
        </w:rPr>
        <w:t>guiar</w:t>
      </w:r>
      <w:r w:rsidRPr="00FD0D85">
        <w:rPr>
          <w:rFonts w:asciiTheme="minorHAnsi" w:hAnsiTheme="minorHAnsi" w:cstheme="minorHAnsi"/>
          <w:spacing w:val="-14"/>
        </w:rPr>
        <w:t xml:space="preserve"> </w:t>
      </w:r>
      <w:r w:rsidRPr="00FD0D85">
        <w:rPr>
          <w:rFonts w:asciiTheme="minorHAnsi" w:hAnsiTheme="minorHAnsi" w:cstheme="minorHAnsi"/>
        </w:rPr>
        <w:t>pelo</w:t>
      </w:r>
      <w:r w:rsidRPr="00FD0D85">
        <w:rPr>
          <w:rFonts w:asciiTheme="minorHAnsi" w:hAnsiTheme="minorHAnsi" w:cstheme="minorHAnsi"/>
          <w:spacing w:val="-14"/>
        </w:rPr>
        <w:t xml:space="preserve"> </w:t>
      </w:r>
      <w:r w:rsidRPr="00FD0D85">
        <w:rPr>
          <w:rFonts w:asciiTheme="minorHAnsi" w:hAnsiTheme="minorHAnsi" w:cstheme="minorHAnsi"/>
        </w:rPr>
        <w:t>“Guia</w:t>
      </w:r>
      <w:r w:rsidRPr="00FD0D85">
        <w:rPr>
          <w:rFonts w:asciiTheme="minorHAnsi" w:hAnsiTheme="minorHAnsi" w:cstheme="minorHAnsi"/>
          <w:spacing w:val="-14"/>
        </w:rPr>
        <w:t xml:space="preserve"> </w:t>
      </w:r>
      <w:r w:rsidRPr="00FD0D85">
        <w:rPr>
          <w:rFonts w:asciiTheme="minorHAnsi" w:hAnsiTheme="minorHAnsi" w:cstheme="minorHAnsi"/>
        </w:rPr>
        <w:t>para</w:t>
      </w:r>
      <w:r w:rsidRPr="00FD0D85">
        <w:rPr>
          <w:rFonts w:asciiTheme="minorHAnsi" w:hAnsiTheme="minorHAnsi" w:cstheme="minorHAnsi"/>
          <w:spacing w:val="-14"/>
        </w:rPr>
        <w:t xml:space="preserve"> </w:t>
      </w:r>
      <w:r w:rsidRPr="00FD0D85">
        <w:rPr>
          <w:rFonts w:asciiTheme="minorHAnsi" w:hAnsiTheme="minorHAnsi" w:cstheme="minorHAnsi"/>
        </w:rPr>
        <w:t>Produções</w:t>
      </w:r>
      <w:r w:rsidRPr="00FD0D85">
        <w:rPr>
          <w:rFonts w:asciiTheme="minorHAnsi" w:hAnsiTheme="minorHAnsi" w:cstheme="minorHAnsi"/>
          <w:spacing w:val="-14"/>
        </w:rPr>
        <w:t xml:space="preserve"> </w:t>
      </w:r>
      <w:r w:rsidRPr="00FD0D85">
        <w:rPr>
          <w:rFonts w:asciiTheme="minorHAnsi" w:hAnsiTheme="minorHAnsi" w:cstheme="minorHAnsi"/>
        </w:rPr>
        <w:t>Audiovisuais</w:t>
      </w:r>
      <w:r w:rsidRPr="00FD0D85">
        <w:rPr>
          <w:rFonts w:asciiTheme="minorHAnsi" w:hAnsiTheme="minorHAnsi" w:cstheme="minorHAnsi"/>
          <w:spacing w:val="-14"/>
        </w:rPr>
        <w:t xml:space="preserve"> </w:t>
      </w:r>
      <w:r w:rsidRPr="00FD0D85">
        <w:rPr>
          <w:rFonts w:asciiTheme="minorHAnsi" w:hAnsiTheme="minorHAnsi" w:cstheme="minorHAnsi"/>
        </w:rPr>
        <w:t>Acessíveis”</w:t>
      </w:r>
      <w:r w:rsidRPr="00FD0D85">
        <w:rPr>
          <w:rFonts w:asciiTheme="minorHAnsi" w:hAnsiTheme="minorHAnsi" w:cstheme="minorHAnsi"/>
          <w:spacing w:val="-58"/>
        </w:rPr>
        <w:t xml:space="preserve"> </w:t>
      </w:r>
      <w:r w:rsidRPr="00FD0D85">
        <w:rPr>
          <w:rFonts w:asciiTheme="minorHAnsi" w:hAnsiTheme="minorHAnsi" w:cstheme="minorHAnsi"/>
        </w:rPr>
        <w:t>(2016) da Secretaria Audiovisual do Ministério da Cultura disponibilizado na</w:t>
      </w:r>
      <w:r w:rsidRPr="00FD0D85">
        <w:rPr>
          <w:rFonts w:asciiTheme="minorHAnsi" w:hAnsiTheme="minorHAnsi" w:cstheme="minorHAnsi"/>
          <w:spacing w:val="1"/>
        </w:rPr>
        <w:t xml:space="preserve"> </w:t>
      </w:r>
      <w:r w:rsidRPr="00FD0D85">
        <w:rPr>
          <w:rFonts w:asciiTheme="minorHAnsi" w:hAnsiTheme="minorHAnsi" w:cstheme="minorHAnsi"/>
        </w:rPr>
        <w:t>página</w:t>
      </w:r>
      <w:r w:rsidRPr="00FD0D85">
        <w:rPr>
          <w:rFonts w:asciiTheme="minorHAnsi" w:hAnsiTheme="minorHAnsi" w:cstheme="minorHAnsi"/>
          <w:spacing w:val="-2"/>
        </w:rPr>
        <w:t xml:space="preserve"> </w:t>
      </w:r>
      <w:r w:rsidRPr="00FD0D85">
        <w:rPr>
          <w:rFonts w:asciiTheme="minorHAnsi" w:hAnsiTheme="minorHAnsi" w:cstheme="minorHAnsi"/>
        </w:rPr>
        <w:t>da</w:t>
      </w:r>
      <w:r w:rsidRPr="00FD0D85">
        <w:rPr>
          <w:rFonts w:asciiTheme="minorHAnsi" w:hAnsiTheme="minorHAnsi" w:cstheme="minorHAnsi"/>
          <w:spacing w:val="-1"/>
        </w:rPr>
        <w:t xml:space="preserve"> </w:t>
      </w:r>
      <w:r w:rsidRPr="00FD0D85">
        <w:rPr>
          <w:rFonts w:asciiTheme="minorHAnsi" w:hAnsiTheme="minorHAnsi" w:cstheme="minorHAnsi"/>
        </w:rPr>
        <w:t>internet</w:t>
      </w:r>
      <w:r w:rsidRPr="00FD0D85">
        <w:rPr>
          <w:rFonts w:asciiTheme="minorHAnsi" w:hAnsiTheme="minorHAnsi" w:cstheme="minorHAnsi"/>
          <w:spacing w:val="-1"/>
        </w:rPr>
        <w:t xml:space="preserve"> </w:t>
      </w:r>
      <w:r w:rsidRPr="00FD0D85">
        <w:rPr>
          <w:rFonts w:asciiTheme="minorHAnsi" w:hAnsiTheme="minorHAnsi" w:cstheme="minorHAnsi"/>
        </w:rPr>
        <w:t>do</w:t>
      </w:r>
      <w:r w:rsidRPr="00FD0D85">
        <w:rPr>
          <w:rFonts w:asciiTheme="minorHAnsi" w:hAnsiTheme="minorHAnsi" w:cstheme="minorHAnsi"/>
          <w:spacing w:val="-2"/>
        </w:rPr>
        <w:t xml:space="preserve"> </w:t>
      </w:r>
      <w:r w:rsidRPr="00FD0D85">
        <w:rPr>
          <w:rFonts w:asciiTheme="minorHAnsi" w:hAnsiTheme="minorHAnsi" w:cstheme="minorHAnsi"/>
        </w:rPr>
        <w:t>Governo Federal.</w:t>
      </w:r>
    </w:p>
    <w:p w14:paraId="6A03CE05" w14:textId="77777777" w:rsidR="007B1689" w:rsidRPr="00FD0D85" w:rsidRDefault="007B1689" w:rsidP="007B1689">
      <w:pPr>
        <w:pStyle w:val="PargrafodaLista"/>
        <w:widowControl w:val="0"/>
        <w:numPr>
          <w:ilvl w:val="1"/>
          <w:numId w:val="35"/>
        </w:numPr>
        <w:tabs>
          <w:tab w:val="left" w:pos="674"/>
        </w:tabs>
        <w:autoSpaceDE w:val="0"/>
        <w:autoSpaceDN w:val="0"/>
        <w:spacing w:after="0" w:line="240" w:lineRule="auto"/>
        <w:ind w:left="674" w:right="115"/>
        <w:contextualSpacing w:val="0"/>
        <w:jc w:val="both"/>
        <w:rPr>
          <w:rFonts w:asciiTheme="minorHAnsi" w:hAnsiTheme="minorHAnsi" w:cstheme="minorHAnsi"/>
        </w:rPr>
      </w:pPr>
      <w:r w:rsidRPr="00FD0D85">
        <w:rPr>
          <w:rFonts w:asciiTheme="minorHAnsi" w:hAnsiTheme="minorHAnsi" w:cstheme="minorHAnsi"/>
          <w:spacing w:val="-1"/>
        </w:rPr>
        <w:t>O</w:t>
      </w:r>
      <w:r w:rsidRPr="00FD0D85">
        <w:rPr>
          <w:rFonts w:asciiTheme="minorHAnsi" w:hAnsiTheme="minorHAnsi" w:cstheme="minorHAnsi"/>
          <w:spacing w:val="-14"/>
        </w:rPr>
        <w:t xml:space="preserve"> </w:t>
      </w:r>
      <w:r w:rsidRPr="00FD0D85">
        <w:rPr>
          <w:rFonts w:asciiTheme="minorHAnsi" w:hAnsiTheme="minorHAnsi" w:cstheme="minorHAnsi"/>
          <w:spacing w:val="-1"/>
        </w:rPr>
        <w:t>contratante</w:t>
      </w:r>
      <w:r w:rsidRPr="00FD0D85">
        <w:rPr>
          <w:rFonts w:asciiTheme="minorHAnsi" w:hAnsiTheme="minorHAnsi" w:cstheme="minorHAnsi"/>
          <w:spacing w:val="-14"/>
        </w:rPr>
        <w:t xml:space="preserve"> </w:t>
      </w:r>
      <w:r w:rsidRPr="00FD0D85">
        <w:rPr>
          <w:rFonts w:asciiTheme="minorHAnsi" w:hAnsiTheme="minorHAnsi" w:cstheme="minorHAnsi"/>
          <w:spacing w:val="-1"/>
        </w:rPr>
        <w:t>deverá</w:t>
      </w:r>
      <w:r w:rsidRPr="00FD0D85">
        <w:rPr>
          <w:rFonts w:asciiTheme="minorHAnsi" w:hAnsiTheme="minorHAnsi" w:cstheme="minorHAnsi"/>
          <w:spacing w:val="-15"/>
        </w:rPr>
        <w:t xml:space="preserve"> </w:t>
      </w:r>
      <w:r w:rsidRPr="00FD0D85">
        <w:rPr>
          <w:rFonts w:asciiTheme="minorHAnsi" w:hAnsiTheme="minorHAnsi" w:cstheme="minorHAnsi"/>
          <w:spacing w:val="-1"/>
        </w:rPr>
        <w:t>considerar</w:t>
      </w:r>
      <w:r w:rsidRPr="00FD0D85">
        <w:rPr>
          <w:rFonts w:asciiTheme="minorHAnsi" w:hAnsiTheme="minorHAnsi" w:cstheme="minorHAnsi"/>
          <w:spacing w:val="-13"/>
        </w:rPr>
        <w:t xml:space="preserve"> </w:t>
      </w:r>
      <w:r w:rsidRPr="00FD0D85">
        <w:rPr>
          <w:rFonts w:asciiTheme="minorHAnsi" w:hAnsiTheme="minorHAnsi" w:cstheme="minorHAnsi"/>
        </w:rPr>
        <w:t>para</w:t>
      </w:r>
      <w:r w:rsidRPr="00FD0D85">
        <w:rPr>
          <w:rFonts w:asciiTheme="minorHAnsi" w:hAnsiTheme="minorHAnsi" w:cstheme="minorHAnsi"/>
          <w:spacing w:val="-15"/>
        </w:rPr>
        <w:t xml:space="preserve"> </w:t>
      </w:r>
      <w:r w:rsidRPr="00FD0D85">
        <w:rPr>
          <w:rFonts w:asciiTheme="minorHAnsi" w:hAnsiTheme="minorHAnsi" w:cstheme="minorHAnsi"/>
        </w:rPr>
        <w:t>a</w:t>
      </w:r>
      <w:r w:rsidRPr="00FD0D85">
        <w:rPr>
          <w:rFonts w:asciiTheme="minorHAnsi" w:hAnsiTheme="minorHAnsi" w:cstheme="minorHAnsi"/>
          <w:spacing w:val="-13"/>
        </w:rPr>
        <w:t xml:space="preserve"> </w:t>
      </w:r>
      <w:r w:rsidRPr="00FD0D85">
        <w:rPr>
          <w:rFonts w:asciiTheme="minorHAnsi" w:hAnsiTheme="minorHAnsi" w:cstheme="minorHAnsi"/>
        </w:rPr>
        <w:t>realização</w:t>
      </w:r>
      <w:r w:rsidRPr="00FD0D85">
        <w:rPr>
          <w:rFonts w:asciiTheme="minorHAnsi" w:hAnsiTheme="minorHAnsi" w:cstheme="minorHAnsi"/>
          <w:spacing w:val="-15"/>
        </w:rPr>
        <w:t xml:space="preserve"> </w:t>
      </w:r>
      <w:r w:rsidRPr="00FD0D85">
        <w:rPr>
          <w:rFonts w:asciiTheme="minorHAnsi" w:hAnsiTheme="minorHAnsi" w:cstheme="minorHAnsi"/>
        </w:rPr>
        <w:t>de</w:t>
      </w:r>
      <w:r w:rsidRPr="00FD0D85">
        <w:rPr>
          <w:rFonts w:asciiTheme="minorHAnsi" w:hAnsiTheme="minorHAnsi" w:cstheme="minorHAnsi"/>
          <w:spacing w:val="-13"/>
        </w:rPr>
        <w:t xml:space="preserve"> </w:t>
      </w:r>
      <w:r w:rsidRPr="00FD0D85">
        <w:rPr>
          <w:rFonts w:asciiTheme="minorHAnsi" w:hAnsiTheme="minorHAnsi" w:cstheme="minorHAnsi"/>
        </w:rPr>
        <w:t>cada</w:t>
      </w:r>
      <w:r w:rsidRPr="00FD0D85">
        <w:rPr>
          <w:rFonts w:asciiTheme="minorHAnsi" w:hAnsiTheme="minorHAnsi" w:cstheme="minorHAnsi"/>
          <w:spacing w:val="-15"/>
        </w:rPr>
        <w:t xml:space="preserve"> </w:t>
      </w:r>
      <w:r w:rsidRPr="00FD0D85">
        <w:rPr>
          <w:rFonts w:asciiTheme="minorHAnsi" w:hAnsiTheme="minorHAnsi" w:cstheme="minorHAnsi"/>
        </w:rPr>
        <w:t>um</w:t>
      </w:r>
      <w:r w:rsidRPr="00FD0D85">
        <w:rPr>
          <w:rFonts w:asciiTheme="minorHAnsi" w:hAnsiTheme="minorHAnsi" w:cstheme="minorHAnsi"/>
          <w:spacing w:val="-14"/>
        </w:rPr>
        <w:t xml:space="preserve"> </w:t>
      </w:r>
      <w:r w:rsidRPr="00FD0D85">
        <w:rPr>
          <w:rFonts w:asciiTheme="minorHAnsi" w:hAnsiTheme="minorHAnsi" w:cstheme="minorHAnsi"/>
        </w:rPr>
        <w:t>dos</w:t>
      </w:r>
      <w:r w:rsidRPr="00FD0D85">
        <w:rPr>
          <w:rFonts w:asciiTheme="minorHAnsi" w:hAnsiTheme="minorHAnsi" w:cstheme="minorHAnsi"/>
          <w:spacing w:val="-15"/>
        </w:rPr>
        <w:t xml:space="preserve"> </w:t>
      </w:r>
      <w:r w:rsidRPr="00FD0D85">
        <w:rPr>
          <w:rFonts w:asciiTheme="minorHAnsi" w:hAnsiTheme="minorHAnsi" w:cstheme="minorHAnsi"/>
        </w:rPr>
        <w:t>recursos:</w:t>
      </w:r>
      <w:r w:rsidRPr="00FD0D85">
        <w:rPr>
          <w:rFonts w:asciiTheme="minorHAnsi" w:hAnsiTheme="minorHAnsi" w:cstheme="minorHAnsi"/>
          <w:spacing w:val="-14"/>
        </w:rPr>
        <w:t xml:space="preserve"> </w:t>
      </w:r>
      <w:r w:rsidRPr="00FD0D85">
        <w:rPr>
          <w:rFonts w:asciiTheme="minorHAnsi" w:hAnsiTheme="minorHAnsi" w:cstheme="minorHAnsi"/>
        </w:rPr>
        <w:t>o</w:t>
      </w:r>
      <w:r w:rsidRPr="00FD0D85">
        <w:rPr>
          <w:rFonts w:asciiTheme="minorHAnsi" w:hAnsiTheme="minorHAnsi" w:cstheme="minorHAnsi"/>
          <w:spacing w:val="-15"/>
        </w:rPr>
        <w:t xml:space="preserve"> </w:t>
      </w:r>
      <w:r w:rsidRPr="00FD0D85">
        <w:rPr>
          <w:rFonts w:asciiTheme="minorHAnsi" w:hAnsiTheme="minorHAnsi" w:cstheme="minorHAnsi"/>
        </w:rPr>
        <w:t>trabalho</w:t>
      </w:r>
      <w:r w:rsidRPr="00FD0D85">
        <w:rPr>
          <w:rFonts w:asciiTheme="minorHAnsi" w:hAnsiTheme="minorHAnsi" w:cstheme="minorHAnsi"/>
          <w:spacing w:val="-59"/>
        </w:rPr>
        <w:t xml:space="preserve"> </w:t>
      </w:r>
      <w:r w:rsidRPr="00FD0D85">
        <w:rPr>
          <w:rFonts w:asciiTheme="minorHAnsi" w:hAnsiTheme="minorHAnsi" w:cstheme="minorHAnsi"/>
        </w:rPr>
        <w:t>de edição das videoaulas, realizado por técnicos audiovisuais especializados, e o</w:t>
      </w:r>
      <w:r w:rsidRPr="00FD0D85">
        <w:rPr>
          <w:rFonts w:asciiTheme="minorHAnsi" w:hAnsiTheme="minorHAnsi" w:cstheme="minorHAnsi"/>
          <w:spacing w:val="1"/>
        </w:rPr>
        <w:t xml:space="preserve"> </w:t>
      </w:r>
      <w:r w:rsidRPr="00FD0D85">
        <w:rPr>
          <w:rFonts w:asciiTheme="minorHAnsi" w:hAnsiTheme="minorHAnsi" w:cstheme="minorHAnsi"/>
        </w:rPr>
        <w:t>trabalho</w:t>
      </w:r>
      <w:r w:rsidRPr="00FD0D85">
        <w:rPr>
          <w:rFonts w:asciiTheme="minorHAnsi" w:hAnsiTheme="minorHAnsi" w:cstheme="minorHAnsi"/>
          <w:spacing w:val="1"/>
        </w:rPr>
        <w:t xml:space="preserve"> </w:t>
      </w:r>
      <w:r w:rsidRPr="00FD0D85">
        <w:rPr>
          <w:rFonts w:asciiTheme="minorHAnsi" w:hAnsiTheme="minorHAnsi" w:cstheme="minorHAnsi"/>
        </w:rPr>
        <w:t>referente</w:t>
      </w:r>
      <w:r w:rsidRPr="00FD0D85">
        <w:rPr>
          <w:rFonts w:asciiTheme="minorHAnsi" w:hAnsiTheme="minorHAnsi" w:cstheme="minorHAnsi"/>
          <w:spacing w:val="1"/>
        </w:rPr>
        <w:t xml:space="preserve"> </w:t>
      </w:r>
      <w:r w:rsidRPr="00FD0D85">
        <w:rPr>
          <w:rFonts w:asciiTheme="minorHAnsi" w:hAnsiTheme="minorHAnsi" w:cstheme="minorHAnsi"/>
        </w:rPr>
        <w:t>à</w:t>
      </w:r>
      <w:r w:rsidRPr="00FD0D85">
        <w:rPr>
          <w:rFonts w:asciiTheme="minorHAnsi" w:hAnsiTheme="minorHAnsi" w:cstheme="minorHAnsi"/>
          <w:spacing w:val="1"/>
        </w:rPr>
        <w:t xml:space="preserve"> </w:t>
      </w:r>
      <w:r w:rsidRPr="00FD0D85">
        <w:rPr>
          <w:rFonts w:asciiTheme="minorHAnsi" w:hAnsiTheme="minorHAnsi" w:cstheme="minorHAnsi"/>
        </w:rPr>
        <w:t>cada</w:t>
      </w:r>
      <w:r w:rsidRPr="00FD0D85">
        <w:rPr>
          <w:rFonts w:asciiTheme="minorHAnsi" w:hAnsiTheme="minorHAnsi" w:cstheme="minorHAnsi"/>
          <w:spacing w:val="1"/>
        </w:rPr>
        <w:t xml:space="preserve"> </w:t>
      </w:r>
      <w:r w:rsidRPr="00FD0D85">
        <w:rPr>
          <w:rFonts w:asciiTheme="minorHAnsi" w:hAnsiTheme="minorHAnsi" w:cstheme="minorHAnsi"/>
        </w:rPr>
        <w:t>recurso</w:t>
      </w:r>
      <w:r w:rsidRPr="00FD0D85">
        <w:rPr>
          <w:rFonts w:asciiTheme="minorHAnsi" w:hAnsiTheme="minorHAnsi" w:cstheme="minorHAnsi"/>
          <w:spacing w:val="1"/>
        </w:rPr>
        <w:t xml:space="preserve"> </w:t>
      </w:r>
      <w:r w:rsidRPr="00FD0D85">
        <w:rPr>
          <w:rFonts w:asciiTheme="minorHAnsi" w:hAnsiTheme="minorHAnsi" w:cstheme="minorHAnsi"/>
        </w:rPr>
        <w:t>(Audiodescrição,</w:t>
      </w:r>
      <w:r w:rsidRPr="00FD0D85">
        <w:rPr>
          <w:rFonts w:asciiTheme="minorHAnsi" w:hAnsiTheme="minorHAnsi" w:cstheme="minorHAnsi"/>
          <w:spacing w:val="1"/>
        </w:rPr>
        <w:t xml:space="preserve"> </w:t>
      </w:r>
      <w:r w:rsidRPr="00FD0D85">
        <w:rPr>
          <w:rFonts w:asciiTheme="minorHAnsi" w:hAnsiTheme="minorHAnsi" w:cstheme="minorHAnsi"/>
        </w:rPr>
        <w:t>Legendas</w:t>
      </w:r>
      <w:r w:rsidRPr="00FD0D85">
        <w:rPr>
          <w:rFonts w:asciiTheme="minorHAnsi" w:hAnsiTheme="minorHAnsi" w:cstheme="minorHAnsi"/>
          <w:spacing w:val="1"/>
        </w:rPr>
        <w:t xml:space="preserve"> </w:t>
      </w:r>
      <w:r w:rsidRPr="00FD0D85">
        <w:rPr>
          <w:rFonts w:asciiTheme="minorHAnsi" w:hAnsiTheme="minorHAnsi" w:cstheme="minorHAnsi"/>
        </w:rPr>
        <w:t>para</w:t>
      </w:r>
      <w:r w:rsidRPr="00FD0D85">
        <w:rPr>
          <w:rFonts w:asciiTheme="minorHAnsi" w:hAnsiTheme="minorHAnsi" w:cstheme="minorHAnsi"/>
          <w:spacing w:val="1"/>
        </w:rPr>
        <w:t xml:space="preserve"> </w:t>
      </w:r>
      <w:r w:rsidRPr="00FD0D85">
        <w:rPr>
          <w:rFonts w:asciiTheme="minorHAnsi" w:hAnsiTheme="minorHAnsi" w:cstheme="minorHAnsi"/>
        </w:rPr>
        <w:t>Surdos</w:t>
      </w:r>
      <w:r w:rsidRPr="00FD0D85">
        <w:rPr>
          <w:rFonts w:asciiTheme="minorHAnsi" w:hAnsiTheme="minorHAnsi" w:cstheme="minorHAnsi"/>
          <w:spacing w:val="1"/>
        </w:rPr>
        <w:t xml:space="preserve"> </w:t>
      </w:r>
      <w:r w:rsidRPr="00FD0D85">
        <w:rPr>
          <w:rFonts w:asciiTheme="minorHAnsi" w:hAnsiTheme="minorHAnsi" w:cstheme="minorHAnsi"/>
        </w:rPr>
        <w:t>e</w:t>
      </w:r>
      <w:r w:rsidRPr="00FD0D85">
        <w:rPr>
          <w:rFonts w:asciiTheme="minorHAnsi" w:hAnsiTheme="minorHAnsi" w:cstheme="minorHAnsi"/>
          <w:spacing w:val="1"/>
        </w:rPr>
        <w:t xml:space="preserve"> </w:t>
      </w:r>
      <w:r w:rsidRPr="00FD0D85">
        <w:rPr>
          <w:rFonts w:asciiTheme="minorHAnsi" w:hAnsiTheme="minorHAnsi" w:cstheme="minorHAnsi"/>
        </w:rPr>
        <w:t>Ensurdecidos (LSE) e tradução/interpretação para Janela de Libras) realizado por</w:t>
      </w:r>
      <w:r w:rsidRPr="00FD0D85">
        <w:rPr>
          <w:rFonts w:asciiTheme="minorHAnsi" w:hAnsiTheme="minorHAnsi" w:cstheme="minorHAnsi"/>
          <w:spacing w:val="1"/>
        </w:rPr>
        <w:t xml:space="preserve"> </w:t>
      </w:r>
      <w:r w:rsidRPr="00FD0D85">
        <w:rPr>
          <w:rFonts w:asciiTheme="minorHAnsi" w:hAnsiTheme="minorHAnsi" w:cstheme="minorHAnsi"/>
        </w:rPr>
        <w:t>profissionais</w:t>
      </w:r>
      <w:r w:rsidRPr="00FD0D85">
        <w:rPr>
          <w:rFonts w:asciiTheme="minorHAnsi" w:hAnsiTheme="minorHAnsi" w:cstheme="minorHAnsi"/>
          <w:spacing w:val="-2"/>
        </w:rPr>
        <w:t xml:space="preserve"> </w:t>
      </w:r>
      <w:r w:rsidRPr="00FD0D85">
        <w:rPr>
          <w:rFonts w:asciiTheme="minorHAnsi" w:hAnsiTheme="minorHAnsi" w:cstheme="minorHAnsi"/>
        </w:rPr>
        <w:t>especializados.</w:t>
      </w:r>
    </w:p>
    <w:p w14:paraId="2F037ABF" w14:textId="77777777" w:rsidR="007B1689" w:rsidRPr="00FD0D85" w:rsidRDefault="007B1689" w:rsidP="007B1689">
      <w:pPr>
        <w:pStyle w:val="PargrafodaLista"/>
        <w:widowControl w:val="0"/>
        <w:numPr>
          <w:ilvl w:val="1"/>
          <w:numId w:val="35"/>
        </w:numPr>
        <w:tabs>
          <w:tab w:val="left" w:pos="674"/>
        </w:tabs>
        <w:autoSpaceDE w:val="0"/>
        <w:autoSpaceDN w:val="0"/>
        <w:spacing w:after="0" w:line="240" w:lineRule="auto"/>
        <w:ind w:left="674" w:right="115"/>
        <w:contextualSpacing w:val="0"/>
        <w:jc w:val="both"/>
        <w:rPr>
          <w:rFonts w:asciiTheme="minorHAnsi" w:hAnsiTheme="minorHAnsi" w:cstheme="minorHAnsi"/>
        </w:rPr>
      </w:pPr>
      <w:r w:rsidRPr="00FD0D85">
        <w:rPr>
          <w:rFonts w:asciiTheme="minorHAnsi" w:hAnsiTheme="minorHAnsi" w:cstheme="minorHAnsi"/>
        </w:rPr>
        <w:t xml:space="preserve">Entende-se por </w:t>
      </w:r>
      <w:r w:rsidRPr="00FD0D85">
        <w:rPr>
          <w:rFonts w:asciiTheme="minorHAnsi" w:hAnsiTheme="minorHAnsi" w:cstheme="minorHAnsi"/>
          <w:b/>
        </w:rPr>
        <w:t xml:space="preserve">audiodescrição </w:t>
      </w:r>
      <w:r w:rsidRPr="00FD0D85">
        <w:rPr>
          <w:rFonts w:asciiTheme="minorHAnsi" w:hAnsiTheme="minorHAnsi" w:cstheme="minorHAnsi"/>
        </w:rPr>
        <w:t>a modalidade de tradução audiovisual de natureza</w:t>
      </w:r>
      <w:r w:rsidRPr="00FD0D85">
        <w:rPr>
          <w:rFonts w:asciiTheme="minorHAnsi" w:hAnsiTheme="minorHAnsi" w:cstheme="minorHAnsi"/>
          <w:spacing w:val="1"/>
        </w:rPr>
        <w:t xml:space="preserve"> </w:t>
      </w:r>
      <w:r w:rsidRPr="00FD0D85">
        <w:rPr>
          <w:rFonts w:asciiTheme="minorHAnsi" w:hAnsiTheme="minorHAnsi" w:cstheme="minorHAnsi"/>
          <w:spacing w:val="-1"/>
        </w:rPr>
        <w:t>intersemiótica</w:t>
      </w:r>
      <w:r w:rsidRPr="00FD0D85">
        <w:rPr>
          <w:rFonts w:asciiTheme="minorHAnsi" w:hAnsiTheme="minorHAnsi" w:cstheme="minorHAnsi"/>
          <w:spacing w:val="-14"/>
        </w:rPr>
        <w:t xml:space="preserve"> </w:t>
      </w:r>
      <w:r w:rsidRPr="00FD0D85">
        <w:rPr>
          <w:rFonts w:asciiTheme="minorHAnsi" w:hAnsiTheme="minorHAnsi" w:cstheme="minorHAnsi"/>
          <w:spacing w:val="-1"/>
        </w:rPr>
        <w:t>que</w:t>
      </w:r>
      <w:r w:rsidRPr="00FD0D85">
        <w:rPr>
          <w:rFonts w:asciiTheme="minorHAnsi" w:hAnsiTheme="minorHAnsi" w:cstheme="minorHAnsi"/>
          <w:spacing w:val="-14"/>
        </w:rPr>
        <w:t xml:space="preserve"> </w:t>
      </w:r>
      <w:r w:rsidRPr="00FD0D85">
        <w:rPr>
          <w:rFonts w:asciiTheme="minorHAnsi" w:hAnsiTheme="minorHAnsi" w:cstheme="minorHAnsi"/>
          <w:spacing w:val="-1"/>
        </w:rPr>
        <w:t>visa</w:t>
      </w:r>
      <w:r w:rsidRPr="00FD0D85">
        <w:rPr>
          <w:rFonts w:asciiTheme="minorHAnsi" w:hAnsiTheme="minorHAnsi" w:cstheme="minorHAnsi"/>
          <w:spacing w:val="-14"/>
        </w:rPr>
        <w:t xml:space="preserve"> </w:t>
      </w:r>
      <w:r w:rsidRPr="00FD0D85">
        <w:rPr>
          <w:rFonts w:asciiTheme="minorHAnsi" w:hAnsiTheme="minorHAnsi" w:cstheme="minorHAnsi"/>
          <w:spacing w:val="-1"/>
        </w:rPr>
        <w:t>tornar</w:t>
      </w:r>
      <w:r w:rsidRPr="00FD0D85">
        <w:rPr>
          <w:rFonts w:asciiTheme="minorHAnsi" w:hAnsiTheme="minorHAnsi" w:cstheme="minorHAnsi"/>
          <w:spacing w:val="-14"/>
        </w:rPr>
        <w:t xml:space="preserve"> </w:t>
      </w:r>
      <w:r w:rsidRPr="00FD0D85">
        <w:rPr>
          <w:rFonts w:asciiTheme="minorHAnsi" w:hAnsiTheme="minorHAnsi" w:cstheme="minorHAnsi"/>
          <w:spacing w:val="-1"/>
        </w:rPr>
        <w:t>a</w:t>
      </w:r>
      <w:r w:rsidRPr="00FD0D85">
        <w:rPr>
          <w:rFonts w:asciiTheme="minorHAnsi" w:hAnsiTheme="minorHAnsi" w:cstheme="minorHAnsi"/>
          <w:spacing w:val="-13"/>
        </w:rPr>
        <w:t xml:space="preserve"> </w:t>
      </w:r>
      <w:r w:rsidRPr="00FD0D85">
        <w:rPr>
          <w:rFonts w:asciiTheme="minorHAnsi" w:hAnsiTheme="minorHAnsi" w:cstheme="minorHAnsi"/>
          <w:spacing w:val="-1"/>
        </w:rPr>
        <w:t>produção</w:t>
      </w:r>
      <w:r w:rsidRPr="00FD0D85">
        <w:rPr>
          <w:rFonts w:asciiTheme="minorHAnsi" w:hAnsiTheme="minorHAnsi" w:cstheme="minorHAnsi"/>
          <w:spacing w:val="-14"/>
        </w:rPr>
        <w:t xml:space="preserve"> </w:t>
      </w:r>
      <w:r w:rsidRPr="00FD0D85">
        <w:rPr>
          <w:rFonts w:asciiTheme="minorHAnsi" w:hAnsiTheme="minorHAnsi" w:cstheme="minorHAnsi"/>
          <w:spacing w:val="-1"/>
        </w:rPr>
        <w:t>audiovisual</w:t>
      </w:r>
      <w:r w:rsidRPr="00FD0D85">
        <w:rPr>
          <w:rFonts w:asciiTheme="minorHAnsi" w:hAnsiTheme="minorHAnsi" w:cstheme="minorHAnsi"/>
          <w:spacing w:val="-14"/>
        </w:rPr>
        <w:t xml:space="preserve"> </w:t>
      </w:r>
      <w:r w:rsidRPr="00FD0D85">
        <w:rPr>
          <w:rFonts w:asciiTheme="minorHAnsi" w:hAnsiTheme="minorHAnsi" w:cstheme="minorHAnsi"/>
        </w:rPr>
        <w:t>acessível</w:t>
      </w:r>
      <w:r w:rsidRPr="00FD0D85">
        <w:rPr>
          <w:rFonts w:asciiTheme="minorHAnsi" w:hAnsiTheme="minorHAnsi" w:cstheme="minorHAnsi"/>
          <w:spacing w:val="-14"/>
        </w:rPr>
        <w:t xml:space="preserve"> </w:t>
      </w:r>
      <w:r w:rsidRPr="00FD0D85">
        <w:rPr>
          <w:rFonts w:asciiTheme="minorHAnsi" w:hAnsiTheme="minorHAnsi" w:cstheme="minorHAnsi"/>
        </w:rPr>
        <w:t>para</w:t>
      </w:r>
      <w:r w:rsidRPr="00FD0D85">
        <w:rPr>
          <w:rFonts w:asciiTheme="minorHAnsi" w:hAnsiTheme="minorHAnsi" w:cstheme="minorHAnsi"/>
          <w:spacing w:val="-13"/>
        </w:rPr>
        <w:t xml:space="preserve"> </w:t>
      </w:r>
      <w:r w:rsidRPr="00FD0D85">
        <w:rPr>
          <w:rFonts w:asciiTheme="minorHAnsi" w:hAnsiTheme="minorHAnsi" w:cstheme="minorHAnsi"/>
        </w:rPr>
        <w:t>as</w:t>
      </w:r>
      <w:r w:rsidRPr="00FD0D85">
        <w:rPr>
          <w:rFonts w:asciiTheme="minorHAnsi" w:hAnsiTheme="minorHAnsi" w:cstheme="minorHAnsi"/>
          <w:spacing w:val="-14"/>
        </w:rPr>
        <w:t xml:space="preserve"> </w:t>
      </w:r>
      <w:r w:rsidRPr="00FD0D85">
        <w:rPr>
          <w:rFonts w:asciiTheme="minorHAnsi" w:hAnsiTheme="minorHAnsi" w:cstheme="minorHAnsi"/>
        </w:rPr>
        <w:t>pessoas</w:t>
      </w:r>
      <w:r w:rsidRPr="00FD0D85">
        <w:rPr>
          <w:rFonts w:asciiTheme="minorHAnsi" w:hAnsiTheme="minorHAnsi" w:cstheme="minorHAnsi"/>
          <w:spacing w:val="-14"/>
        </w:rPr>
        <w:t xml:space="preserve"> </w:t>
      </w:r>
      <w:r w:rsidRPr="00FD0D85">
        <w:rPr>
          <w:rFonts w:asciiTheme="minorHAnsi" w:hAnsiTheme="minorHAnsi" w:cstheme="minorHAnsi"/>
        </w:rPr>
        <w:t>cegas</w:t>
      </w:r>
      <w:r w:rsidRPr="00FD0D85">
        <w:rPr>
          <w:rFonts w:asciiTheme="minorHAnsi" w:hAnsiTheme="minorHAnsi" w:cstheme="minorHAnsi"/>
          <w:spacing w:val="-59"/>
        </w:rPr>
        <w:t xml:space="preserve"> </w:t>
      </w:r>
      <w:r w:rsidRPr="00FD0D85">
        <w:rPr>
          <w:rFonts w:asciiTheme="minorHAnsi" w:hAnsiTheme="minorHAnsi" w:cstheme="minorHAnsi"/>
        </w:rPr>
        <w:t>ou</w:t>
      </w:r>
      <w:r w:rsidRPr="00FD0D85">
        <w:rPr>
          <w:rFonts w:asciiTheme="minorHAnsi" w:hAnsiTheme="minorHAnsi" w:cstheme="minorHAnsi"/>
          <w:spacing w:val="-2"/>
        </w:rPr>
        <w:t xml:space="preserve"> </w:t>
      </w:r>
      <w:r w:rsidRPr="00FD0D85">
        <w:rPr>
          <w:rFonts w:asciiTheme="minorHAnsi" w:hAnsiTheme="minorHAnsi" w:cstheme="minorHAnsi"/>
        </w:rPr>
        <w:t>com baixa visão que</w:t>
      </w:r>
      <w:r w:rsidRPr="00FD0D85">
        <w:rPr>
          <w:rFonts w:asciiTheme="minorHAnsi" w:hAnsiTheme="minorHAnsi" w:cstheme="minorHAnsi"/>
          <w:spacing w:val="-1"/>
        </w:rPr>
        <w:t xml:space="preserve"> </w:t>
      </w:r>
      <w:r w:rsidRPr="00FD0D85">
        <w:rPr>
          <w:rFonts w:asciiTheme="minorHAnsi" w:hAnsiTheme="minorHAnsi" w:cstheme="minorHAnsi"/>
        </w:rPr>
        <w:t>necessitem</w:t>
      </w:r>
      <w:r w:rsidRPr="00FD0D85">
        <w:rPr>
          <w:rFonts w:asciiTheme="minorHAnsi" w:hAnsiTheme="minorHAnsi" w:cstheme="minorHAnsi"/>
          <w:spacing w:val="-1"/>
        </w:rPr>
        <w:t xml:space="preserve"> </w:t>
      </w:r>
      <w:r w:rsidRPr="00FD0D85">
        <w:rPr>
          <w:rFonts w:asciiTheme="minorHAnsi" w:hAnsiTheme="minorHAnsi" w:cstheme="minorHAnsi"/>
        </w:rPr>
        <w:t>desse</w:t>
      </w:r>
      <w:r w:rsidRPr="00FD0D85">
        <w:rPr>
          <w:rFonts w:asciiTheme="minorHAnsi" w:hAnsiTheme="minorHAnsi" w:cstheme="minorHAnsi"/>
          <w:spacing w:val="-1"/>
        </w:rPr>
        <w:t xml:space="preserve"> </w:t>
      </w:r>
      <w:r w:rsidRPr="00FD0D85">
        <w:rPr>
          <w:rFonts w:asciiTheme="minorHAnsi" w:hAnsiTheme="minorHAnsi" w:cstheme="minorHAnsi"/>
        </w:rPr>
        <w:t>recurso.</w:t>
      </w:r>
    </w:p>
    <w:p w14:paraId="3388BE90" w14:textId="77777777" w:rsidR="007B1689" w:rsidRPr="00FD0D85" w:rsidRDefault="007B1689" w:rsidP="007B1689">
      <w:pPr>
        <w:pStyle w:val="PargrafodaLista"/>
        <w:widowControl w:val="0"/>
        <w:numPr>
          <w:ilvl w:val="2"/>
          <w:numId w:val="35"/>
        </w:numPr>
        <w:tabs>
          <w:tab w:val="left" w:pos="2143"/>
        </w:tabs>
        <w:autoSpaceDE w:val="0"/>
        <w:autoSpaceDN w:val="0"/>
        <w:spacing w:after="0" w:line="240" w:lineRule="auto"/>
        <w:ind w:right="116" w:hanging="504"/>
        <w:contextualSpacing w:val="0"/>
        <w:jc w:val="both"/>
        <w:rPr>
          <w:rFonts w:asciiTheme="minorHAnsi" w:hAnsiTheme="minorHAnsi" w:cstheme="minorHAnsi"/>
        </w:rPr>
      </w:pPr>
      <w:r w:rsidRPr="00FD0D85">
        <w:rPr>
          <w:rFonts w:asciiTheme="minorHAnsi" w:hAnsiTheme="minorHAnsi" w:cstheme="minorHAnsi"/>
        </w:rPr>
        <w:t>Para o recurso de audiodescrição, deverá ser inserida uma locução</w:t>
      </w:r>
      <w:r w:rsidRPr="00FD0D85">
        <w:rPr>
          <w:rFonts w:asciiTheme="minorHAnsi" w:hAnsiTheme="minorHAnsi" w:cstheme="minorHAnsi"/>
          <w:spacing w:val="1"/>
        </w:rPr>
        <w:t xml:space="preserve"> </w:t>
      </w:r>
      <w:r w:rsidRPr="00FD0D85">
        <w:rPr>
          <w:rFonts w:asciiTheme="minorHAnsi" w:hAnsiTheme="minorHAnsi" w:cstheme="minorHAnsi"/>
        </w:rPr>
        <w:t>adicional roteirizada que deverá descrever em Língua Portuguesa oral, por</w:t>
      </w:r>
      <w:r w:rsidRPr="00FD0D85">
        <w:rPr>
          <w:rFonts w:asciiTheme="minorHAnsi" w:hAnsiTheme="minorHAnsi" w:cstheme="minorHAnsi"/>
          <w:spacing w:val="1"/>
        </w:rPr>
        <w:t xml:space="preserve"> </w:t>
      </w:r>
      <w:r w:rsidRPr="00FD0D85">
        <w:rPr>
          <w:rFonts w:asciiTheme="minorHAnsi" w:hAnsiTheme="minorHAnsi" w:cstheme="minorHAnsi"/>
        </w:rPr>
        <w:t>meio de uma locução, as ações, linguagens corporais, estados emocionais,</w:t>
      </w:r>
      <w:r w:rsidRPr="00FD0D85">
        <w:rPr>
          <w:rFonts w:asciiTheme="minorHAnsi" w:hAnsiTheme="minorHAnsi" w:cstheme="minorHAnsi"/>
          <w:spacing w:val="1"/>
        </w:rPr>
        <w:t xml:space="preserve"> </w:t>
      </w:r>
      <w:r w:rsidRPr="00FD0D85">
        <w:rPr>
          <w:rFonts w:asciiTheme="minorHAnsi" w:hAnsiTheme="minorHAnsi" w:cstheme="minorHAnsi"/>
        </w:rPr>
        <w:t>ambientação, mudanças de espaço e tempo, figurinos, personagens, bem</w:t>
      </w:r>
      <w:r w:rsidRPr="00FD0D85">
        <w:rPr>
          <w:rFonts w:asciiTheme="minorHAnsi" w:hAnsiTheme="minorHAnsi" w:cstheme="minorHAnsi"/>
          <w:spacing w:val="1"/>
        </w:rPr>
        <w:t xml:space="preserve"> </w:t>
      </w:r>
      <w:r w:rsidRPr="00FD0D85">
        <w:rPr>
          <w:rFonts w:asciiTheme="minorHAnsi" w:hAnsiTheme="minorHAnsi" w:cstheme="minorHAnsi"/>
        </w:rPr>
        <w:t>como leitura de créditos, títulos e demais informações escritas que aparecem</w:t>
      </w:r>
      <w:r w:rsidRPr="00FD0D85">
        <w:rPr>
          <w:rFonts w:asciiTheme="minorHAnsi" w:hAnsiTheme="minorHAnsi" w:cstheme="minorHAnsi"/>
          <w:spacing w:val="-59"/>
        </w:rPr>
        <w:t xml:space="preserve"> </w:t>
      </w:r>
      <w:r w:rsidRPr="00FD0D85">
        <w:rPr>
          <w:rFonts w:asciiTheme="minorHAnsi" w:hAnsiTheme="minorHAnsi" w:cstheme="minorHAnsi"/>
        </w:rPr>
        <w:t>no</w:t>
      </w:r>
      <w:r w:rsidRPr="00FD0D85">
        <w:rPr>
          <w:rFonts w:asciiTheme="minorHAnsi" w:hAnsiTheme="minorHAnsi" w:cstheme="minorHAnsi"/>
          <w:spacing w:val="-1"/>
        </w:rPr>
        <w:t xml:space="preserve"> </w:t>
      </w:r>
      <w:r w:rsidRPr="00FD0D85">
        <w:rPr>
          <w:rFonts w:asciiTheme="minorHAnsi" w:hAnsiTheme="minorHAnsi" w:cstheme="minorHAnsi"/>
        </w:rPr>
        <w:t>vídeo;</w:t>
      </w:r>
    </w:p>
    <w:p w14:paraId="2003779A" w14:textId="77777777" w:rsidR="007B1689" w:rsidRPr="00FD0D85" w:rsidRDefault="007B1689" w:rsidP="007B1689">
      <w:pPr>
        <w:pStyle w:val="PargrafodaLista"/>
        <w:widowControl w:val="0"/>
        <w:numPr>
          <w:ilvl w:val="2"/>
          <w:numId w:val="35"/>
        </w:numPr>
        <w:tabs>
          <w:tab w:val="left" w:pos="2143"/>
        </w:tabs>
        <w:autoSpaceDE w:val="0"/>
        <w:autoSpaceDN w:val="0"/>
        <w:spacing w:after="0" w:line="240" w:lineRule="auto"/>
        <w:ind w:right="116" w:hanging="504"/>
        <w:contextualSpacing w:val="0"/>
        <w:jc w:val="both"/>
        <w:rPr>
          <w:rFonts w:asciiTheme="minorHAnsi" w:hAnsiTheme="minorHAnsi" w:cstheme="minorHAnsi"/>
        </w:rPr>
      </w:pPr>
      <w:r w:rsidRPr="00FD0D85">
        <w:rPr>
          <w:rFonts w:asciiTheme="minorHAnsi" w:hAnsiTheme="minorHAnsi" w:cstheme="minorHAnsi"/>
        </w:rPr>
        <w:t>O</w:t>
      </w:r>
      <w:r w:rsidRPr="00FD0D85">
        <w:rPr>
          <w:rFonts w:asciiTheme="minorHAnsi" w:hAnsiTheme="minorHAnsi" w:cstheme="minorHAnsi"/>
          <w:spacing w:val="1"/>
        </w:rPr>
        <w:t xml:space="preserve"> </w:t>
      </w:r>
      <w:r w:rsidRPr="00FD0D85">
        <w:rPr>
          <w:rFonts w:asciiTheme="minorHAnsi" w:hAnsiTheme="minorHAnsi" w:cstheme="minorHAnsi"/>
        </w:rPr>
        <w:t>serviço</w:t>
      </w:r>
      <w:r w:rsidRPr="00FD0D85">
        <w:rPr>
          <w:rFonts w:asciiTheme="minorHAnsi" w:hAnsiTheme="minorHAnsi" w:cstheme="minorHAnsi"/>
          <w:spacing w:val="1"/>
        </w:rPr>
        <w:t xml:space="preserve"> </w:t>
      </w:r>
      <w:r w:rsidRPr="00FD0D85">
        <w:rPr>
          <w:rFonts w:asciiTheme="minorHAnsi" w:hAnsiTheme="minorHAnsi" w:cstheme="minorHAnsi"/>
        </w:rPr>
        <w:t>de</w:t>
      </w:r>
      <w:r w:rsidRPr="00FD0D85">
        <w:rPr>
          <w:rFonts w:asciiTheme="minorHAnsi" w:hAnsiTheme="minorHAnsi" w:cstheme="minorHAnsi"/>
          <w:spacing w:val="1"/>
        </w:rPr>
        <w:t xml:space="preserve"> </w:t>
      </w:r>
      <w:r w:rsidRPr="00FD0D85">
        <w:rPr>
          <w:rFonts w:asciiTheme="minorHAnsi" w:hAnsiTheme="minorHAnsi" w:cstheme="minorHAnsi"/>
        </w:rPr>
        <w:t>audiodescrição</w:t>
      </w:r>
      <w:r w:rsidRPr="00FD0D85">
        <w:rPr>
          <w:rFonts w:asciiTheme="minorHAnsi" w:hAnsiTheme="minorHAnsi" w:cstheme="minorHAnsi"/>
          <w:spacing w:val="1"/>
        </w:rPr>
        <w:t xml:space="preserve"> </w:t>
      </w:r>
      <w:r w:rsidRPr="00FD0D85">
        <w:rPr>
          <w:rFonts w:asciiTheme="minorHAnsi" w:hAnsiTheme="minorHAnsi" w:cstheme="minorHAnsi"/>
        </w:rPr>
        <w:t>deverá</w:t>
      </w:r>
      <w:r w:rsidRPr="00FD0D85">
        <w:rPr>
          <w:rFonts w:asciiTheme="minorHAnsi" w:hAnsiTheme="minorHAnsi" w:cstheme="minorHAnsi"/>
          <w:spacing w:val="1"/>
        </w:rPr>
        <w:t xml:space="preserve"> </w:t>
      </w:r>
      <w:r w:rsidRPr="00FD0D85">
        <w:rPr>
          <w:rFonts w:asciiTheme="minorHAnsi" w:hAnsiTheme="minorHAnsi" w:cstheme="minorHAnsi"/>
        </w:rPr>
        <w:t>obedecer</w:t>
      </w:r>
      <w:r w:rsidRPr="00FD0D85">
        <w:rPr>
          <w:rFonts w:asciiTheme="minorHAnsi" w:hAnsiTheme="minorHAnsi" w:cstheme="minorHAnsi"/>
          <w:spacing w:val="1"/>
        </w:rPr>
        <w:t xml:space="preserve"> </w:t>
      </w:r>
      <w:r w:rsidRPr="00FD0D85">
        <w:rPr>
          <w:rFonts w:asciiTheme="minorHAnsi" w:hAnsiTheme="minorHAnsi" w:cstheme="minorHAnsi"/>
        </w:rPr>
        <w:t>a</w:t>
      </w:r>
      <w:r w:rsidRPr="00FD0D85">
        <w:rPr>
          <w:rFonts w:asciiTheme="minorHAnsi" w:hAnsiTheme="minorHAnsi" w:cstheme="minorHAnsi"/>
          <w:spacing w:val="1"/>
        </w:rPr>
        <w:t xml:space="preserve"> </w:t>
      </w:r>
      <w:r w:rsidRPr="00FD0D85">
        <w:rPr>
          <w:rFonts w:asciiTheme="minorHAnsi" w:hAnsiTheme="minorHAnsi" w:cstheme="minorHAnsi"/>
        </w:rPr>
        <w:t>Lei</w:t>
      </w:r>
      <w:r w:rsidRPr="00FD0D85">
        <w:rPr>
          <w:rFonts w:asciiTheme="minorHAnsi" w:hAnsiTheme="minorHAnsi" w:cstheme="minorHAnsi"/>
          <w:spacing w:val="1"/>
        </w:rPr>
        <w:t xml:space="preserve"> </w:t>
      </w:r>
      <w:r w:rsidRPr="00FD0D85">
        <w:rPr>
          <w:rFonts w:asciiTheme="minorHAnsi" w:hAnsiTheme="minorHAnsi" w:cstheme="minorHAnsi"/>
        </w:rPr>
        <w:t>Federal</w:t>
      </w:r>
      <w:r w:rsidRPr="00FD0D85">
        <w:rPr>
          <w:rFonts w:asciiTheme="minorHAnsi" w:hAnsiTheme="minorHAnsi" w:cstheme="minorHAnsi"/>
          <w:spacing w:val="1"/>
        </w:rPr>
        <w:t xml:space="preserve"> </w:t>
      </w:r>
      <w:r w:rsidRPr="00FD0D85">
        <w:rPr>
          <w:rFonts w:asciiTheme="minorHAnsi" w:hAnsiTheme="minorHAnsi" w:cstheme="minorHAnsi"/>
        </w:rPr>
        <w:t>nº</w:t>
      </w:r>
      <w:r w:rsidRPr="00FD0D85">
        <w:rPr>
          <w:rFonts w:asciiTheme="minorHAnsi" w:hAnsiTheme="minorHAnsi" w:cstheme="minorHAnsi"/>
          <w:spacing w:val="1"/>
        </w:rPr>
        <w:t xml:space="preserve"> </w:t>
      </w:r>
      <w:r w:rsidRPr="00FD0D85">
        <w:rPr>
          <w:rFonts w:asciiTheme="minorHAnsi" w:hAnsiTheme="minorHAnsi" w:cstheme="minorHAnsi"/>
        </w:rPr>
        <w:t>13.146/2015 - Lei Brasileira de Inclusão da Pessoa com Deficiência (Estatuto</w:t>
      </w:r>
      <w:r w:rsidRPr="00FD0D85">
        <w:rPr>
          <w:rFonts w:asciiTheme="minorHAnsi" w:hAnsiTheme="minorHAnsi" w:cstheme="minorHAnsi"/>
          <w:spacing w:val="-59"/>
        </w:rPr>
        <w:t xml:space="preserve"> </w:t>
      </w:r>
      <w:r w:rsidRPr="00FD0D85">
        <w:rPr>
          <w:rFonts w:asciiTheme="minorHAnsi" w:hAnsiTheme="minorHAnsi" w:cstheme="minorHAnsi"/>
        </w:rPr>
        <w:t>da</w:t>
      </w:r>
      <w:r w:rsidRPr="00FD0D85">
        <w:rPr>
          <w:rFonts w:asciiTheme="minorHAnsi" w:hAnsiTheme="minorHAnsi" w:cstheme="minorHAnsi"/>
          <w:spacing w:val="1"/>
        </w:rPr>
        <w:t xml:space="preserve"> </w:t>
      </w:r>
      <w:r w:rsidRPr="00FD0D85">
        <w:rPr>
          <w:rFonts w:asciiTheme="minorHAnsi" w:hAnsiTheme="minorHAnsi" w:cstheme="minorHAnsi"/>
        </w:rPr>
        <w:t>Pessoa</w:t>
      </w:r>
      <w:r w:rsidRPr="00FD0D85">
        <w:rPr>
          <w:rFonts w:asciiTheme="minorHAnsi" w:hAnsiTheme="minorHAnsi" w:cstheme="minorHAnsi"/>
          <w:spacing w:val="1"/>
        </w:rPr>
        <w:t xml:space="preserve"> </w:t>
      </w:r>
      <w:r w:rsidRPr="00FD0D85">
        <w:rPr>
          <w:rFonts w:asciiTheme="minorHAnsi" w:hAnsiTheme="minorHAnsi" w:cstheme="minorHAnsi"/>
        </w:rPr>
        <w:t>com</w:t>
      </w:r>
      <w:r w:rsidRPr="00FD0D85">
        <w:rPr>
          <w:rFonts w:asciiTheme="minorHAnsi" w:hAnsiTheme="minorHAnsi" w:cstheme="minorHAnsi"/>
          <w:spacing w:val="1"/>
        </w:rPr>
        <w:t xml:space="preserve"> </w:t>
      </w:r>
      <w:r w:rsidRPr="00FD0D85">
        <w:rPr>
          <w:rFonts w:asciiTheme="minorHAnsi" w:hAnsiTheme="minorHAnsi" w:cstheme="minorHAnsi"/>
        </w:rPr>
        <w:t>Deficiência)</w:t>
      </w:r>
      <w:r w:rsidRPr="00FD0D85">
        <w:rPr>
          <w:rFonts w:asciiTheme="minorHAnsi" w:hAnsiTheme="minorHAnsi" w:cstheme="minorHAnsi"/>
          <w:spacing w:val="1"/>
        </w:rPr>
        <w:t xml:space="preserve"> </w:t>
      </w:r>
      <w:r w:rsidRPr="00FD0D85">
        <w:rPr>
          <w:rFonts w:asciiTheme="minorHAnsi" w:hAnsiTheme="minorHAnsi" w:cstheme="minorHAnsi"/>
        </w:rPr>
        <w:t>e</w:t>
      </w:r>
      <w:r w:rsidRPr="00FD0D85">
        <w:rPr>
          <w:rFonts w:asciiTheme="minorHAnsi" w:hAnsiTheme="minorHAnsi" w:cstheme="minorHAnsi"/>
          <w:spacing w:val="1"/>
        </w:rPr>
        <w:t xml:space="preserve"> </w:t>
      </w:r>
      <w:r w:rsidRPr="00FD0D85">
        <w:rPr>
          <w:rFonts w:asciiTheme="minorHAnsi" w:hAnsiTheme="minorHAnsi" w:cstheme="minorHAnsi"/>
        </w:rPr>
        <w:t>seguir</w:t>
      </w:r>
      <w:r w:rsidRPr="00FD0D85">
        <w:rPr>
          <w:rFonts w:asciiTheme="minorHAnsi" w:hAnsiTheme="minorHAnsi" w:cstheme="minorHAnsi"/>
          <w:spacing w:val="1"/>
        </w:rPr>
        <w:t xml:space="preserve"> </w:t>
      </w:r>
      <w:r w:rsidRPr="00FD0D85">
        <w:rPr>
          <w:rFonts w:asciiTheme="minorHAnsi" w:hAnsiTheme="minorHAnsi" w:cstheme="minorHAnsi"/>
        </w:rPr>
        <w:t>a</w:t>
      </w:r>
      <w:r w:rsidRPr="00FD0D85">
        <w:rPr>
          <w:rFonts w:asciiTheme="minorHAnsi" w:hAnsiTheme="minorHAnsi" w:cstheme="minorHAnsi"/>
          <w:spacing w:val="1"/>
        </w:rPr>
        <w:t xml:space="preserve"> </w:t>
      </w:r>
      <w:r w:rsidRPr="00FD0D85">
        <w:rPr>
          <w:rFonts w:asciiTheme="minorHAnsi" w:hAnsiTheme="minorHAnsi" w:cstheme="minorHAnsi"/>
        </w:rPr>
        <w:t>Norma</w:t>
      </w:r>
      <w:r w:rsidRPr="00FD0D85">
        <w:rPr>
          <w:rFonts w:asciiTheme="minorHAnsi" w:hAnsiTheme="minorHAnsi" w:cstheme="minorHAnsi"/>
          <w:spacing w:val="1"/>
        </w:rPr>
        <w:t xml:space="preserve"> </w:t>
      </w:r>
      <w:r w:rsidRPr="00FD0D85">
        <w:rPr>
          <w:rFonts w:asciiTheme="minorHAnsi" w:hAnsiTheme="minorHAnsi" w:cstheme="minorHAnsi"/>
        </w:rPr>
        <w:t>Brasileira</w:t>
      </w:r>
      <w:r w:rsidRPr="00FD0D85">
        <w:rPr>
          <w:rFonts w:asciiTheme="minorHAnsi" w:hAnsiTheme="minorHAnsi" w:cstheme="minorHAnsi"/>
          <w:spacing w:val="1"/>
        </w:rPr>
        <w:t xml:space="preserve"> </w:t>
      </w:r>
      <w:r w:rsidRPr="00FD0D85">
        <w:rPr>
          <w:rFonts w:asciiTheme="minorHAnsi" w:hAnsiTheme="minorHAnsi" w:cstheme="minorHAnsi"/>
        </w:rPr>
        <w:t>NBR</w:t>
      </w:r>
      <w:r w:rsidRPr="00FD0D85">
        <w:rPr>
          <w:rFonts w:asciiTheme="minorHAnsi" w:hAnsiTheme="minorHAnsi" w:cstheme="minorHAnsi"/>
          <w:spacing w:val="1"/>
        </w:rPr>
        <w:t xml:space="preserve"> </w:t>
      </w:r>
      <w:r w:rsidRPr="00FD0D85">
        <w:rPr>
          <w:rFonts w:asciiTheme="minorHAnsi" w:hAnsiTheme="minorHAnsi" w:cstheme="minorHAnsi"/>
        </w:rPr>
        <w:t>16.452:</w:t>
      </w:r>
      <w:r w:rsidRPr="00FD0D85">
        <w:rPr>
          <w:rFonts w:asciiTheme="minorHAnsi" w:hAnsiTheme="minorHAnsi" w:cstheme="minorHAnsi"/>
          <w:spacing w:val="1"/>
        </w:rPr>
        <w:t xml:space="preserve"> </w:t>
      </w:r>
      <w:r w:rsidRPr="00FD0D85">
        <w:rPr>
          <w:rFonts w:asciiTheme="minorHAnsi" w:hAnsiTheme="minorHAnsi" w:cstheme="minorHAnsi"/>
        </w:rPr>
        <w:t>acessibilidade na comunicação – audiodescrição da ABNT que estabelece</w:t>
      </w:r>
      <w:r w:rsidRPr="00FD0D85">
        <w:rPr>
          <w:rFonts w:asciiTheme="minorHAnsi" w:hAnsiTheme="minorHAnsi" w:cstheme="minorHAnsi"/>
          <w:spacing w:val="1"/>
        </w:rPr>
        <w:t xml:space="preserve"> </w:t>
      </w:r>
      <w:r w:rsidRPr="00FD0D85">
        <w:rPr>
          <w:rFonts w:asciiTheme="minorHAnsi" w:hAnsiTheme="minorHAnsi" w:cstheme="minorHAnsi"/>
        </w:rPr>
        <w:t>diretrizes</w:t>
      </w:r>
      <w:r w:rsidRPr="00FD0D85">
        <w:rPr>
          <w:rFonts w:asciiTheme="minorHAnsi" w:hAnsiTheme="minorHAnsi" w:cstheme="minorHAnsi"/>
          <w:spacing w:val="-10"/>
        </w:rPr>
        <w:t xml:space="preserve"> </w:t>
      </w:r>
      <w:r w:rsidRPr="00FD0D85">
        <w:rPr>
          <w:rFonts w:asciiTheme="minorHAnsi" w:hAnsiTheme="minorHAnsi" w:cstheme="minorHAnsi"/>
        </w:rPr>
        <w:t>específicas</w:t>
      </w:r>
      <w:r w:rsidRPr="00FD0D85">
        <w:rPr>
          <w:rFonts w:asciiTheme="minorHAnsi" w:hAnsiTheme="minorHAnsi" w:cstheme="minorHAnsi"/>
          <w:spacing w:val="-10"/>
        </w:rPr>
        <w:t xml:space="preserve"> </w:t>
      </w:r>
      <w:r w:rsidRPr="00FD0D85">
        <w:rPr>
          <w:rFonts w:asciiTheme="minorHAnsi" w:hAnsiTheme="minorHAnsi" w:cstheme="minorHAnsi"/>
        </w:rPr>
        <w:t>elaboradas</w:t>
      </w:r>
      <w:r w:rsidRPr="00FD0D85">
        <w:rPr>
          <w:rFonts w:asciiTheme="minorHAnsi" w:hAnsiTheme="minorHAnsi" w:cstheme="minorHAnsi"/>
          <w:spacing w:val="-10"/>
        </w:rPr>
        <w:t xml:space="preserve"> </w:t>
      </w:r>
      <w:r w:rsidRPr="00FD0D85">
        <w:rPr>
          <w:rFonts w:asciiTheme="minorHAnsi" w:hAnsiTheme="minorHAnsi" w:cstheme="minorHAnsi"/>
        </w:rPr>
        <w:t>nos</w:t>
      </w:r>
      <w:r w:rsidRPr="00FD0D85">
        <w:rPr>
          <w:rFonts w:asciiTheme="minorHAnsi" w:hAnsiTheme="minorHAnsi" w:cstheme="minorHAnsi"/>
          <w:spacing w:val="-10"/>
        </w:rPr>
        <w:t xml:space="preserve"> </w:t>
      </w:r>
      <w:r w:rsidRPr="00FD0D85">
        <w:rPr>
          <w:rFonts w:asciiTheme="minorHAnsi" w:hAnsiTheme="minorHAnsi" w:cstheme="minorHAnsi"/>
        </w:rPr>
        <w:t>preceitos</w:t>
      </w:r>
      <w:r w:rsidRPr="00FD0D85">
        <w:rPr>
          <w:rFonts w:asciiTheme="minorHAnsi" w:hAnsiTheme="minorHAnsi" w:cstheme="minorHAnsi"/>
          <w:spacing w:val="-9"/>
        </w:rPr>
        <w:t xml:space="preserve"> </w:t>
      </w:r>
      <w:r w:rsidRPr="00FD0D85">
        <w:rPr>
          <w:rFonts w:asciiTheme="minorHAnsi" w:hAnsiTheme="minorHAnsi" w:cstheme="minorHAnsi"/>
        </w:rPr>
        <w:t>do</w:t>
      </w:r>
      <w:r w:rsidRPr="00FD0D85">
        <w:rPr>
          <w:rFonts w:asciiTheme="minorHAnsi" w:hAnsiTheme="minorHAnsi" w:cstheme="minorHAnsi"/>
          <w:spacing w:val="-10"/>
        </w:rPr>
        <w:t xml:space="preserve"> </w:t>
      </w:r>
      <w:r w:rsidRPr="00FD0D85">
        <w:rPr>
          <w:rFonts w:asciiTheme="minorHAnsi" w:hAnsiTheme="minorHAnsi" w:cstheme="minorHAnsi"/>
        </w:rPr>
        <w:t>desenho</w:t>
      </w:r>
      <w:r w:rsidRPr="00FD0D85">
        <w:rPr>
          <w:rFonts w:asciiTheme="minorHAnsi" w:hAnsiTheme="minorHAnsi" w:cstheme="minorHAnsi"/>
          <w:spacing w:val="-10"/>
        </w:rPr>
        <w:t xml:space="preserve"> </w:t>
      </w:r>
      <w:r w:rsidRPr="00FD0D85">
        <w:rPr>
          <w:rFonts w:asciiTheme="minorHAnsi" w:hAnsiTheme="minorHAnsi" w:cstheme="minorHAnsi"/>
        </w:rPr>
        <w:t>universal,</w:t>
      </w:r>
      <w:r w:rsidRPr="00FD0D85">
        <w:rPr>
          <w:rFonts w:asciiTheme="minorHAnsi" w:hAnsiTheme="minorHAnsi" w:cstheme="minorHAnsi"/>
          <w:spacing w:val="-10"/>
        </w:rPr>
        <w:t xml:space="preserve"> </w:t>
      </w:r>
      <w:r w:rsidRPr="00FD0D85">
        <w:rPr>
          <w:rFonts w:asciiTheme="minorHAnsi" w:hAnsiTheme="minorHAnsi" w:cstheme="minorHAnsi"/>
        </w:rPr>
        <w:t>visando</w:t>
      </w:r>
      <w:r w:rsidRPr="00FD0D85">
        <w:rPr>
          <w:rFonts w:asciiTheme="minorHAnsi" w:hAnsiTheme="minorHAnsi" w:cstheme="minorHAnsi"/>
          <w:spacing w:val="-58"/>
        </w:rPr>
        <w:t xml:space="preserve"> </w:t>
      </w:r>
      <w:r w:rsidRPr="00FD0D85">
        <w:rPr>
          <w:rFonts w:asciiTheme="minorHAnsi" w:hAnsiTheme="minorHAnsi" w:cstheme="minorHAnsi"/>
        </w:rPr>
        <w:t>favorecer a percepção, compreensão e fruição das informações contidas em</w:t>
      </w:r>
      <w:r w:rsidRPr="00FD0D85">
        <w:rPr>
          <w:rFonts w:asciiTheme="minorHAnsi" w:hAnsiTheme="minorHAnsi" w:cstheme="minorHAnsi"/>
          <w:spacing w:val="1"/>
        </w:rPr>
        <w:t xml:space="preserve"> </w:t>
      </w:r>
      <w:r w:rsidRPr="00FD0D85">
        <w:rPr>
          <w:rFonts w:asciiTheme="minorHAnsi" w:hAnsiTheme="minorHAnsi" w:cstheme="minorHAnsi"/>
        </w:rPr>
        <w:t>imagens</w:t>
      </w:r>
      <w:r w:rsidRPr="00FD0D85">
        <w:rPr>
          <w:rFonts w:asciiTheme="minorHAnsi" w:hAnsiTheme="minorHAnsi" w:cstheme="minorHAnsi"/>
          <w:spacing w:val="-11"/>
        </w:rPr>
        <w:t xml:space="preserve"> </w:t>
      </w:r>
      <w:r w:rsidRPr="00FD0D85">
        <w:rPr>
          <w:rFonts w:asciiTheme="minorHAnsi" w:hAnsiTheme="minorHAnsi" w:cstheme="minorHAnsi"/>
        </w:rPr>
        <w:t>dinâmicas</w:t>
      </w:r>
      <w:r w:rsidRPr="00FD0D85">
        <w:rPr>
          <w:rFonts w:asciiTheme="minorHAnsi" w:hAnsiTheme="minorHAnsi" w:cstheme="minorHAnsi"/>
          <w:spacing w:val="-10"/>
        </w:rPr>
        <w:t xml:space="preserve"> </w:t>
      </w:r>
      <w:r w:rsidRPr="00FD0D85">
        <w:rPr>
          <w:rFonts w:asciiTheme="minorHAnsi" w:hAnsiTheme="minorHAnsi" w:cstheme="minorHAnsi"/>
        </w:rPr>
        <w:t>ou</w:t>
      </w:r>
      <w:r w:rsidRPr="00FD0D85">
        <w:rPr>
          <w:rFonts w:asciiTheme="minorHAnsi" w:hAnsiTheme="minorHAnsi" w:cstheme="minorHAnsi"/>
          <w:spacing w:val="-10"/>
        </w:rPr>
        <w:t xml:space="preserve"> </w:t>
      </w:r>
      <w:r w:rsidRPr="00FD0D85">
        <w:rPr>
          <w:rFonts w:asciiTheme="minorHAnsi" w:hAnsiTheme="minorHAnsi" w:cstheme="minorHAnsi"/>
        </w:rPr>
        <w:t>estéticas,</w:t>
      </w:r>
      <w:r w:rsidRPr="00FD0D85">
        <w:rPr>
          <w:rFonts w:asciiTheme="minorHAnsi" w:hAnsiTheme="minorHAnsi" w:cstheme="minorHAnsi"/>
          <w:spacing w:val="-11"/>
        </w:rPr>
        <w:t xml:space="preserve"> </w:t>
      </w:r>
      <w:r w:rsidRPr="00FD0D85">
        <w:rPr>
          <w:rFonts w:asciiTheme="minorHAnsi" w:hAnsiTheme="minorHAnsi" w:cstheme="minorHAnsi"/>
        </w:rPr>
        <w:t>para</w:t>
      </w:r>
      <w:r w:rsidRPr="00FD0D85">
        <w:rPr>
          <w:rFonts w:asciiTheme="minorHAnsi" w:hAnsiTheme="minorHAnsi" w:cstheme="minorHAnsi"/>
          <w:spacing w:val="-10"/>
        </w:rPr>
        <w:t xml:space="preserve"> </w:t>
      </w:r>
      <w:r w:rsidRPr="00FD0D85">
        <w:rPr>
          <w:rFonts w:asciiTheme="minorHAnsi" w:hAnsiTheme="minorHAnsi" w:cstheme="minorHAnsi"/>
        </w:rPr>
        <w:t>pessoas</w:t>
      </w:r>
      <w:r w:rsidRPr="00FD0D85">
        <w:rPr>
          <w:rFonts w:asciiTheme="minorHAnsi" w:hAnsiTheme="minorHAnsi" w:cstheme="minorHAnsi"/>
          <w:spacing w:val="-10"/>
        </w:rPr>
        <w:t xml:space="preserve"> </w:t>
      </w:r>
      <w:r w:rsidRPr="00FD0D85">
        <w:rPr>
          <w:rFonts w:asciiTheme="minorHAnsi" w:hAnsiTheme="minorHAnsi" w:cstheme="minorHAnsi"/>
        </w:rPr>
        <w:t>impossibilitadas</w:t>
      </w:r>
      <w:r w:rsidRPr="00FD0D85">
        <w:rPr>
          <w:rFonts w:asciiTheme="minorHAnsi" w:hAnsiTheme="minorHAnsi" w:cstheme="minorHAnsi"/>
          <w:spacing w:val="-10"/>
        </w:rPr>
        <w:t xml:space="preserve"> </w:t>
      </w:r>
      <w:r w:rsidRPr="00FD0D85">
        <w:rPr>
          <w:rFonts w:asciiTheme="minorHAnsi" w:hAnsiTheme="minorHAnsi" w:cstheme="minorHAnsi"/>
        </w:rPr>
        <w:t>de</w:t>
      </w:r>
      <w:r w:rsidRPr="00FD0D85">
        <w:rPr>
          <w:rFonts w:asciiTheme="minorHAnsi" w:hAnsiTheme="minorHAnsi" w:cstheme="minorHAnsi"/>
          <w:spacing w:val="-11"/>
        </w:rPr>
        <w:t xml:space="preserve"> </w:t>
      </w:r>
      <w:r w:rsidRPr="00FD0D85">
        <w:rPr>
          <w:rFonts w:asciiTheme="minorHAnsi" w:hAnsiTheme="minorHAnsi" w:cstheme="minorHAnsi"/>
        </w:rPr>
        <w:t>ver</w:t>
      </w:r>
      <w:r w:rsidRPr="00FD0D85">
        <w:rPr>
          <w:rFonts w:asciiTheme="minorHAnsi" w:hAnsiTheme="minorHAnsi" w:cstheme="minorHAnsi"/>
          <w:spacing w:val="-10"/>
        </w:rPr>
        <w:t xml:space="preserve"> </w:t>
      </w:r>
      <w:r w:rsidRPr="00FD0D85">
        <w:rPr>
          <w:rFonts w:asciiTheme="minorHAnsi" w:hAnsiTheme="minorHAnsi" w:cstheme="minorHAnsi"/>
        </w:rPr>
        <w:t>ou</w:t>
      </w:r>
      <w:r w:rsidRPr="00FD0D85">
        <w:rPr>
          <w:rFonts w:asciiTheme="minorHAnsi" w:hAnsiTheme="minorHAnsi" w:cstheme="minorHAnsi"/>
          <w:spacing w:val="-10"/>
        </w:rPr>
        <w:t xml:space="preserve"> </w:t>
      </w:r>
      <w:r w:rsidRPr="00FD0D85">
        <w:rPr>
          <w:rFonts w:asciiTheme="minorHAnsi" w:hAnsiTheme="minorHAnsi" w:cstheme="minorHAnsi"/>
        </w:rPr>
        <w:t>com</w:t>
      </w:r>
      <w:r w:rsidRPr="00FD0D85">
        <w:rPr>
          <w:rFonts w:asciiTheme="minorHAnsi" w:hAnsiTheme="minorHAnsi" w:cstheme="minorHAnsi"/>
          <w:spacing w:val="-59"/>
        </w:rPr>
        <w:t xml:space="preserve"> </w:t>
      </w:r>
      <w:r w:rsidRPr="00FD0D85">
        <w:rPr>
          <w:rFonts w:asciiTheme="minorHAnsi" w:hAnsiTheme="minorHAnsi" w:cstheme="minorHAnsi"/>
        </w:rPr>
        <w:t>dificuldade</w:t>
      </w:r>
      <w:r w:rsidRPr="00FD0D85">
        <w:rPr>
          <w:rFonts w:asciiTheme="minorHAnsi" w:hAnsiTheme="minorHAnsi" w:cstheme="minorHAnsi"/>
          <w:spacing w:val="-2"/>
        </w:rPr>
        <w:t xml:space="preserve"> </w:t>
      </w:r>
      <w:r w:rsidRPr="00FD0D85">
        <w:rPr>
          <w:rFonts w:asciiTheme="minorHAnsi" w:hAnsiTheme="minorHAnsi" w:cstheme="minorHAnsi"/>
        </w:rPr>
        <w:t>para compreender tais</w:t>
      </w:r>
      <w:r w:rsidRPr="00FD0D85">
        <w:rPr>
          <w:rFonts w:asciiTheme="minorHAnsi" w:hAnsiTheme="minorHAnsi" w:cstheme="minorHAnsi"/>
          <w:spacing w:val="-1"/>
        </w:rPr>
        <w:t xml:space="preserve"> </w:t>
      </w:r>
      <w:r w:rsidRPr="00FD0D85">
        <w:rPr>
          <w:rFonts w:asciiTheme="minorHAnsi" w:hAnsiTheme="minorHAnsi" w:cstheme="minorHAnsi"/>
        </w:rPr>
        <w:t>imagens.</w:t>
      </w:r>
    </w:p>
    <w:p w14:paraId="401007E4" w14:textId="77777777" w:rsidR="007B1689" w:rsidRPr="00FD0D85" w:rsidRDefault="007B1689" w:rsidP="007B1689">
      <w:pPr>
        <w:pStyle w:val="PargrafodaLista"/>
        <w:widowControl w:val="0"/>
        <w:numPr>
          <w:ilvl w:val="2"/>
          <w:numId w:val="35"/>
        </w:numPr>
        <w:tabs>
          <w:tab w:val="left" w:pos="2143"/>
        </w:tabs>
        <w:autoSpaceDE w:val="0"/>
        <w:autoSpaceDN w:val="0"/>
        <w:spacing w:after="0" w:line="240" w:lineRule="auto"/>
        <w:ind w:right="116" w:hanging="504"/>
        <w:contextualSpacing w:val="0"/>
        <w:jc w:val="both"/>
        <w:rPr>
          <w:rFonts w:asciiTheme="minorHAnsi" w:hAnsiTheme="minorHAnsi" w:cstheme="minorHAnsi"/>
        </w:rPr>
      </w:pPr>
      <w:r w:rsidRPr="00FD0D85">
        <w:rPr>
          <w:rFonts w:asciiTheme="minorHAnsi" w:hAnsiTheme="minorHAnsi" w:cstheme="minorHAnsi"/>
        </w:rPr>
        <w:t>O serviço de audiodescrição deverá ser realizado por profissionais</w:t>
      </w:r>
      <w:r w:rsidRPr="00FD0D85">
        <w:rPr>
          <w:rFonts w:asciiTheme="minorHAnsi" w:hAnsiTheme="minorHAnsi" w:cstheme="minorHAnsi"/>
          <w:spacing w:val="1"/>
        </w:rPr>
        <w:t xml:space="preserve"> </w:t>
      </w:r>
      <w:proofErr w:type="spellStart"/>
      <w:r w:rsidRPr="00FD0D85">
        <w:rPr>
          <w:rFonts w:asciiTheme="minorHAnsi" w:hAnsiTheme="minorHAnsi" w:cstheme="minorHAnsi"/>
        </w:rPr>
        <w:t>audiodescritores</w:t>
      </w:r>
      <w:proofErr w:type="spellEnd"/>
      <w:r w:rsidRPr="00FD0D85">
        <w:rPr>
          <w:rFonts w:asciiTheme="minorHAnsi" w:hAnsiTheme="minorHAnsi" w:cstheme="minorHAnsi"/>
        </w:rPr>
        <w:t xml:space="preserve"> especializados, capacitados e com experiência na área. O</w:t>
      </w:r>
      <w:r w:rsidRPr="00FD0D85">
        <w:rPr>
          <w:rFonts w:asciiTheme="minorHAnsi" w:hAnsiTheme="minorHAnsi" w:cstheme="minorHAnsi"/>
          <w:spacing w:val="1"/>
        </w:rPr>
        <w:t xml:space="preserve"> </w:t>
      </w:r>
      <w:r w:rsidRPr="00FD0D85">
        <w:rPr>
          <w:rFonts w:asciiTheme="minorHAnsi" w:hAnsiTheme="minorHAnsi" w:cstheme="minorHAnsi"/>
        </w:rPr>
        <w:t>profissional</w:t>
      </w:r>
      <w:r w:rsidRPr="00FD0D85">
        <w:rPr>
          <w:rFonts w:asciiTheme="minorHAnsi" w:hAnsiTheme="minorHAnsi" w:cstheme="minorHAnsi"/>
          <w:spacing w:val="1"/>
        </w:rPr>
        <w:t xml:space="preserve"> </w:t>
      </w:r>
      <w:proofErr w:type="spellStart"/>
      <w:r w:rsidRPr="00FD0D85">
        <w:rPr>
          <w:rFonts w:asciiTheme="minorHAnsi" w:hAnsiTheme="minorHAnsi" w:cstheme="minorHAnsi"/>
        </w:rPr>
        <w:t>audiodescritor</w:t>
      </w:r>
      <w:proofErr w:type="spellEnd"/>
      <w:r w:rsidRPr="00FD0D85">
        <w:rPr>
          <w:rFonts w:asciiTheme="minorHAnsi" w:hAnsiTheme="minorHAnsi" w:cstheme="minorHAnsi"/>
          <w:spacing w:val="1"/>
        </w:rPr>
        <w:t xml:space="preserve"> </w:t>
      </w:r>
      <w:r w:rsidRPr="00FD0D85">
        <w:rPr>
          <w:rFonts w:asciiTheme="minorHAnsi" w:hAnsiTheme="minorHAnsi" w:cstheme="minorHAnsi"/>
        </w:rPr>
        <w:t>detentor</w:t>
      </w:r>
      <w:r w:rsidRPr="00FD0D85">
        <w:rPr>
          <w:rFonts w:asciiTheme="minorHAnsi" w:hAnsiTheme="minorHAnsi" w:cstheme="minorHAnsi"/>
          <w:spacing w:val="1"/>
        </w:rPr>
        <w:t xml:space="preserve"> </w:t>
      </w:r>
      <w:r w:rsidRPr="00FD0D85">
        <w:rPr>
          <w:rFonts w:asciiTheme="minorHAnsi" w:hAnsiTheme="minorHAnsi" w:cstheme="minorHAnsi"/>
        </w:rPr>
        <w:t>das</w:t>
      </w:r>
      <w:r w:rsidRPr="00FD0D85">
        <w:rPr>
          <w:rFonts w:asciiTheme="minorHAnsi" w:hAnsiTheme="minorHAnsi" w:cstheme="minorHAnsi"/>
          <w:spacing w:val="1"/>
        </w:rPr>
        <w:t xml:space="preserve"> </w:t>
      </w:r>
      <w:r w:rsidRPr="00FD0D85">
        <w:rPr>
          <w:rFonts w:asciiTheme="minorHAnsi" w:hAnsiTheme="minorHAnsi" w:cstheme="minorHAnsi"/>
        </w:rPr>
        <w:t>comprovações</w:t>
      </w:r>
      <w:r w:rsidRPr="00FD0D85">
        <w:rPr>
          <w:rFonts w:asciiTheme="minorHAnsi" w:hAnsiTheme="minorHAnsi" w:cstheme="minorHAnsi"/>
          <w:spacing w:val="1"/>
        </w:rPr>
        <w:t xml:space="preserve"> </w:t>
      </w:r>
      <w:r w:rsidRPr="00FD0D85">
        <w:rPr>
          <w:rFonts w:asciiTheme="minorHAnsi" w:hAnsiTheme="minorHAnsi" w:cstheme="minorHAnsi"/>
        </w:rPr>
        <w:t>de</w:t>
      </w:r>
      <w:r w:rsidRPr="00FD0D85">
        <w:rPr>
          <w:rFonts w:asciiTheme="minorHAnsi" w:hAnsiTheme="minorHAnsi" w:cstheme="minorHAnsi"/>
          <w:spacing w:val="1"/>
        </w:rPr>
        <w:t xml:space="preserve"> </w:t>
      </w:r>
      <w:r w:rsidRPr="00FD0D85">
        <w:rPr>
          <w:rFonts w:asciiTheme="minorHAnsi" w:hAnsiTheme="minorHAnsi" w:cstheme="minorHAnsi"/>
        </w:rPr>
        <w:t>capacidade</w:t>
      </w:r>
      <w:r w:rsidRPr="00FD0D85">
        <w:rPr>
          <w:rFonts w:asciiTheme="minorHAnsi" w:hAnsiTheme="minorHAnsi" w:cstheme="minorHAnsi"/>
          <w:spacing w:val="1"/>
        </w:rPr>
        <w:t xml:space="preserve"> </w:t>
      </w:r>
      <w:r w:rsidRPr="00FD0D85">
        <w:rPr>
          <w:rFonts w:asciiTheme="minorHAnsi" w:hAnsiTheme="minorHAnsi" w:cstheme="minorHAnsi"/>
        </w:rPr>
        <w:t>e</w:t>
      </w:r>
      <w:r w:rsidRPr="00FD0D85">
        <w:rPr>
          <w:rFonts w:asciiTheme="minorHAnsi" w:hAnsiTheme="minorHAnsi" w:cstheme="minorHAnsi"/>
          <w:spacing w:val="1"/>
        </w:rPr>
        <w:t xml:space="preserve"> </w:t>
      </w:r>
      <w:r w:rsidRPr="00FD0D85">
        <w:rPr>
          <w:rFonts w:asciiTheme="minorHAnsi" w:hAnsiTheme="minorHAnsi" w:cstheme="minorHAnsi"/>
        </w:rPr>
        <w:t>experiência exigida deverá realizar as audiodescrições e encaminhar aos</w:t>
      </w:r>
      <w:r w:rsidRPr="00FD0D85">
        <w:rPr>
          <w:rFonts w:asciiTheme="minorHAnsi" w:hAnsiTheme="minorHAnsi" w:cstheme="minorHAnsi"/>
          <w:spacing w:val="1"/>
        </w:rPr>
        <w:t xml:space="preserve"> </w:t>
      </w:r>
      <w:r w:rsidRPr="00FD0D85">
        <w:rPr>
          <w:rFonts w:asciiTheme="minorHAnsi" w:hAnsiTheme="minorHAnsi" w:cstheme="minorHAnsi"/>
        </w:rPr>
        <w:t>técnicos</w:t>
      </w:r>
      <w:r w:rsidRPr="00FD0D85">
        <w:rPr>
          <w:rFonts w:asciiTheme="minorHAnsi" w:hAnsiTheme="minorHAnsi" w:cstheme="minorHAnsi"/>
          <w:spacing w:val="-2"/>
        </w:rPr>
        <w:t xml:space="preserve"> </w:t>
      </w:r>
      <w:r w:rsidRPr="00FD0D85">
        <w:rPr>
          <w:rFonts w:asciiTheme="minorHAnsi" w:hAnsiTheme="minorHAnsi" w:cstheme="minorHAnsi"/>
        </w:rPr>
        <w:t>audiovisuais</w:t>
      </w:r>
      <w:r w:rsidRPr="00FD0D85">
        <w:rPr>
          <w:rFonts w:asciiTheme="minorHAnsi" w:hAnsiTheme="minorHAnsi" w:cstheme="minorHAnsi"/>
          <w:spacing w:val="-2"/>
        </w:rPr>
        <w:t xml:space="preserve"> </w:t>
      </w:r>
      <w:r w:rsidRPr="00FD0D85">
        <w:rPr>
          <w:rFonts w:asciiTheme="minorHAnsi" w:hAnsiTheme="minorHAnsi" w:cstheme="minorHAnsi"/>
        </w:rPr>
        <w:t>para</w:t>
      </w:r>
      <w:r w:rsidRPr="00FD0D85">
        <w:rPr>
          <w:rFonts w:asciiTheme="minorHAnsi" w:hAnsiTheme="minorHAnsi" w:cstheme="minorHAnsi"/>
          <w:spacing w:val="-2"/>
        </w:rPr>
        <w:t xml:space="preserve"> </w:t>
      </w:r>
      <w:r w:rsidRPr="00FD0D85">
        <w:rPr>
          <w:rFonts w:asciiTheme="minorHAnsi" w:hAnsiTheme="minorHAnsi" w:cstheme="minorHAnsi"/>
        </w:rPr>
        <w:t>edição</w:t>
      </w:r>
      <w:r w:rsidRPr="00FD0D85">
        <w:rPr>
          <w:rFonts w:asciiTheme="minorHAnsi" w:hAnsiTheme="minorHAnsi" w:cstheme="minorHAnsi"/>
          <w:spacing w:val="-2"/>
        </w:rPr>
        <w:t xml:space="preserve"> </w:t>
      </w:r>
      <w:r w:rsidRPr="00FD0D85">
        <w:rPr>
          <w:rFonts w:asciiTheme="minorHAnsi" w:hAnsiTheme="minorHAnsi" w:cstheme="minorHAnsi"/>
        </w:rPr>
        <w:t>das</w:t>
      </w:r>
      <w:r w:rsidRPr="00FD0D85">
        <w:rPr>
          <w:rFonts w:asciiTheme="minorHAnsi" w:hAnsiTheme="minorHAnsi" w:cstheme="minorHAnsi"/>
          <w:spacing w:val="-2"/>
        </w:rPr>
        <w:t xml:space="preserve"> </w:t>
      </w:r>
      <w:r w:rsidRPr="00FD0D85">
        <w:rPr>
          <w:rFonts w:asciiTheme="minorHAnsi" w:hAnsiTheme="minorHAnsi" w:cstheme="minorHAnsi"/>
        </w:rPr>
        <w:t>videoaulas,</w:t>
      </w:r>
      <w:r w:rsidRPr="00FD0D85">
        <w:rPr>
          <w:rFonts w:asciiTheme="minorHAnsi" w:hAnsiTheme="minorHAnsi" w:cstheme="minorHAnsi"/>
          <w:spacing w:val="-2"/>
        </w:rPr>
        <w:t xml:space="preserve"> </w:t>
      </w:r>
      <w:r w:rsidRPr="00FD0D85">
        <w:rPr>
          <w:rFonts w:asciiTheme="minorHAnsi" w:hAnsiTheme="minorHAnsi" w:cstheme="minorHAnsi"/>
        </w:rPr>
        <w:t>objeto</w:t>
      </w:r>
      <w:r w:rsidRPr="00FD0D85">
        <w:rPr>
          <w:rFonts w:asciiTheme="minorHAnsi" w:hAnsiTheme="minorHAnsi" w:cstheme="minorHAnsi"/>
          <w:spacing w:val="-3"/>
        </w:rPr>
        <w:t xml:space="preserve"> </w:t>
      </w:r>
      <w:r w:rsidRPr="00FD0D85">
        <w:rPr>
          <w:rFonts w:asciiTheme="minorHAnsi" w:hAnsiTheme="minorHAnsi" w:cstheme="minorHAnsi"/>
        </w:rPr>
        <w:t>deste</w:t>
      </w:r>
      <w:r w:rsidRPr="00FD0D85">
        <w:rPr>
          <w:rFonts w:asciiTheme="minorHAnsi" w:hAnsiTheme="minorHAnsi" w:cstheme="minorHAnsi"/>
          <w:spacing w:val="-2"/>
        </w:rPr>
        <w:t xml:space="preserve"> </w:t>
      </w:r>
      <w:r w:rsidRPr="00FD0D85">
        <w:rPr>
          <w:rFonts w:asciiTheme="minorHAnsi" w:hAnsiTheme="minorHAnsi" w:cstheme="minorHAnsi"/>
        </w:rPr>
        <w:t>Edital;</w:t>
      </w:r>
    </w:p>
    <w:p w14:paraId="420B9177" w14:textId="77777777" w:rsidR="007B1689" w:rsidRPr="00FD0D85" w:rsidRDefault="007B1689" w:rsidP="007B1689">
      <w:pPr>
        <w:pStyle w:val="PargrafodaLista"/>
        <w:widowControl w:val="0"/>
        <w:numPr>
          <w:ilvl w:val="2"/>
          <w:numId w:val="35"/>
        </w:numPr>
        <w:tabs>
          <w:tab w:val="left" w:pos="2143"/>
        </w:tabs>
        <w:autoSpaceDE w:val="0"/>
        <w:autoSpaceDN w:val="0"/>
        <w:spacing w:after="0" w:line="240" w:lineRule="auto"/>
        <w:ind w:right="116" w:hanging="504"/>
        <w:contextualSpacing w:val="0"/>
        <w:jc w:val="both"/>
        <w:rPr>
          <w:rFonts w:asciiTheme="minorHAnsi" w:hAnsiTheme="minorHAnsi" w:cstheme="minorHAnsi"/>
        </w:rPr>
      </w:pPr>
      <w:r w:rsidRPr="00FD0D85">
        <w:rPr>
          <w:rFonts w:asciiTheme="minorHAnsi" w:hAnsiTheme="minorHAnsi" w:cstheme="minorHAnsi"/>
        </w:rPr>
        <w:t xml:space="preserve">A contratada deverá garantir aos </w:t>
      </w:r>
      <w:proofErr w:type="spellStart"/>
      <w:r w:rsidRPr="00FD0D85">
        <w:rPr>
          <w:rFonts w:asciiTheme="minorHAnsi" w:hAnsiTheme="minorHAnsi" w:cstheme="minorHAnsi"/>
        </w:rPr>
        <w:t>audiodescritores</w:t>
      </w:r>
      <w:proofErr w:type="spellEnd"/>
      <w:r w:rsidRPr="00FD0D85">
        <w:rPr>
          <w:rFonts w:asciiTheme="minorHAnsi" w:hAnsiTheme="minorHAnsi" w:cstheme="minorHAnsi"/>
        </w:rPr>
        <w:t xml:space="preserve"> horas remuneradas</w:t>
      </w:r>
      <w:r w:rsidRPr="00FD0D85">
        <w:rPr>
          <w:rFonts w:asciiTheme="minorHAnsi" w:hAnsiTheme="minorHAnsi" w:cstheme="minorHAnsi"/>
          <w:spacing w:val="-59"/>
        </w:rPr>
        <w:t xml:space="preserve"> </w:t>
      </w:r>
      <w:r w:rsidRPr="00FD0D85">
        <w:rPr>
          <w:rFonts w:asciiTheme="minorHAnsi" w:hAnsiTheme="minorHAnsi" w:cstheme="minorHAnsi"/>
          <w:spacing w:val="-1"/>
        </w:rPr>
        <w:t>de</w:t>
      </w:r>
      <w:r w:rsidRPr="00FD0D85">
        <w:rPr>
          <w:rFonts w:asciiTheme="minorHAnsi" w:hAnsiTheme="minorHAnsi" w:cstheme="minorHAnsi"/>
          <w:spacing w:val="-13"/>
        </w:rPr>
        <w:t xml:space="preserve"> </w:t>
      </w:r>
      <w:r w:rsidRPr="00FD0D85">
        <w:rPr>
          <w:rFonts w:asciiTheme="minorHAnsi" w:hAnsiTheme="minorHAnsi" w:cstheme="minorHAnsi"/>
          <w:spacing w:val="-1"/>
        </w:rPr>
        <w:t>estudo</w:t>
      </w:r>
      <w:r w:rsidRPr="00FD0D85">
        <w:rPr>
          <w:rFonts w:asciiTheme="minorHAnsi" w:hAnsiTheme="minorHAnsi" w:cstheme="minorHAnsi"/>
          <w:spacing w:val="-13"/>
        </w:rPr>
        <w:t xml:space="preserve"> </w:t>
      </w:r>
      <w:r w:rsidRPr="00FD0D85">
        <w:rPr>
          <w:rFonts w:asciiTheme="minorHAnsi" w:hAnsiTheme="minorHAnsi" w:cstheme="minorHAnsi"/>
          <w:spacing w:val="-1"/>
        </w:rPr>
        <w:t>e</w:t>
      </w:r>
      <w:r w:rsidRPr="00FD0D85">
        <w:rPr>
          <w:rFonts w:asciiTheme="minorHAnsi" w:hAnsiTheme="minorHAnsi" w:cstheme="minorHAnsi"/>
          <w:spacing w:val="-14"/>
        </w:rPr>
        <w:t xml:space="preserve"> </w:t>
      </w:r>
      <w:r w:rsidRPr="00FD0D85">
        <w:rPr>
          <w:rFonts w:asciiTheme="minorHAnsi" w:hAnsiTheme="minorHAnsi" w:cstheme="minorHAnsi"/>
          <w:spacing w:val="-1"/>
        </w:rPr>
        <w:t>preparação</w:t>
      </w:r>
      <w:r w:rsidRPr="00FD0D85">
        <w:rPr>
          <w:rFonts w:asciiTheme="minorHAnsi" w:hAnsiTheme="minorHAnsi" w:cstheme="minorHAnsi"/>
          <w:spacing w:val="-13"/>
        </w:rPr>
        <w:t xml:space="preserve"> </w:t>
      </w:r>
      <w:r w:rsidRPr="00FD0D85">
        <w:rPr>
          <w:rFonts w:asciiTheme="minorHAnsi" w:hAnsiTheme="minorHAnsi" w:cstheme="minorHAnsi"/>
          <w:spacing w:val="-1"/>
        </w:rPr>
        <w:t>prévia,</w:t>
      </w:r>
      <w:r w:rsidRPr="00FD0D85">
        <w:rPr>
          <w:rFonts w:asciiTheme="minorHAnsi" w:hAnsiTheme="minorHAnsi" w:cstheme="minorHAnsi"/>
          <w:spacing w:val="-13"/>
        </w:rPr>
        <w:t xml:space="preserve"> </w:t>
      </w:r>
      <w:r w:rsidRPr="00FD0D85">
        <w:rPr>
          <w:rFonts w:asciiTheme="minorHAnsi" w:hAnsiTheme="minorHAnsi" w:cstheme="minorHAnsi"/>
          <w:spacing w:val="-1"/>
        </w:rPr>
        <w:t>encaminhando</w:t>
      </w:r>
      <w:r w:rsidRPr="00FD0D85">
        <w:rPr>
          <w:rFonts w:asciiTheme="minorHAnsi" w:hAnsiTheme="minorHAnsi" w:cstheme="minorHAnsi"/>
          <w:spacing w:val="-13"/>
        </w:rPr>
        <w:t xml:space="preserve"> </w:t>
      </w:r>
      <w:r w:rsidRPr="00FD0D85">
        <w:rPr>
          <w:rFonts w:asciiTheme="minorHAnsi" w:hAnsiTheme="minorHAnsi" w:cstheme="minorHAnsi"/>
        </w:rPr>
        <w:t>antecipadamente</w:t>
      </w:r>
      <w:r w:rsidRPr="00FD0D85">
        <w:rPr>
          <w:rFonts w:asciiTheme="minorHAnsi" w:hAnsiTheme="minorHAnsi" w:cstheme="minorHAnsi"/>
          <w:spacing w:val="-13"/>
        </w:rPr>
        <w:t xml:space="preserve"> </w:t>
      </w:r>
      <w:r w:rsidRPr="00FD0D85">
        <w:rPr>
          <w:rFonts w:asciiTheme="minorHAnsi" w:hAnsiTheme="minorHAnsi" w:cstheme="minorHAnsi"/>
        </w:rPr>
        <w:t>os</w:t>
      </w:r>
      <w:r w:rsidRPr="00FD0D85">
        <w:rPr>
          <w:rFonts w:asciiTheme="minorHAnsi" w:hAnsiTheme="minorHAnsi" w:cstheme="minorHAnsi"/>
          <w:spacing w:val="-14"/>
        </w:rPr>
        <w:t xml:space="preserve"> </w:t>
      </w:r>
      <w:r w:rsidRPr="00FD0D85">
        <w:rPr>
          <w:rFonts w:asciiTheme="minorHAnsi" w:hAnsiTheme="minorHAnsi" w:cstheme="minorHAnsi"/>
        </w:rPr>
        <w:t>conteúdos</w:t>
      </w:r>
      <w:r w:rsidRPr="00FD0D85">
        <w:rPr>
          <w:rFonts w:asciiTheme="minorHAnsi" w:hAnsiTheme="minorHAnsi" w:cstheme="minorHAnsi"/>
          <w:spacing w:val="-59"/>
        </w:rPr>
        <w:t xml:space="preserve"> </w:t>
      </w:r>
      <w:r w:rsidRPr="00FD0D85">
        <w:rPr>
          <w:rFonts w:asciiTheme="minorHAnsi" w:hAnsiTheme="minorHAnsi" w:cstheme="minorHAnsi"/>
        </w:rPr>
        <w:t>e as videoaulas para sua preparação, a fim de garantir a qualidade dos</w:t>
      </w:r>
      <w:r w:rsidRPr="00FD0D85">
        <w:rPr>
          <w:rFonts w:asciiTheme="minorHAnsi" w:hAnsiTheme="minorHAnsi" w:cstheme="minorHAnsi"/>
          <w:spacing w:val="1"/>
        </w:rPr>
        <w:t xml:space="preserve"> </w:t>
      </w:r>
      <w:r w:rsidRPr="00FD0D85">
        <w:rPr>
          <w:rFonts w:asciiTheme="minorHAnsi" w:hAnsiTheme="minorHAnsi" w:cstheme="minorHAnsi"/>
        </w:rPr>
        <w:t>serviços</w:t>
      </w:r>
      <w:r w:rsidRPr="00FD0D85">
        <w:rPr>
          <w:rFonts w:asciiTheme="minorHAnsi" w:hAnsiTheme="minorHAnsi" w:cstheme="minorHAnsi"/>
          <w:spacing w:val="-1"/>
        </w:rPr>
        <w:t xml:space="preserve"> </w:t>
      </w:r>
      <w:r w:rsidRPr="00FD0D85">
        <w:rPr>
          <w:rFonts w:asciiTheme="minorHAnsi" w:hAnsiTheme="minorHAnsi" w:cstheme="minorHAnsi"/>
        </w:rPr>
        <w:t>prestados;</w:t>
      </w:r>
    </w:p>
    <w:p w14:paraId="50D861B0" w14:textId="77777777" w:rsidR="007B1689" w:rsidRPr="00FD0D85" w:rsidRDefault="007B1689" w:rsidP="007B1689">
      <w:pPr>
        <w:pStyle w:val="PargrafodaLista"/>
        <w:widowControl w:val="0"/>
        <w:numPr>
          <w:ilvl w:val="3"/>
          <w:numId w:val="35"/>
        </w:numPr>
        <w:tabs>
          <w:tab w:val="left" w:pos="1801"/>
        </w:tabs>
        <w:autoSpaceDE w:val="0"/>
        <w:autoSpaceDN w:val="0"/>
        <w:spacing w:after="0" w:line="240" w:lineRule="auto"/>
        <w:ind w:right="116"/>
        <w:contextualSpacing w:val="0"/>
        <w:jc w:val="both"/>
        <w:rPr>
          <w:rFonts w:asciiTheme="minorHAnsi" w:hAnsiTheme="minorHAnsi" w:cstheme="minorHAnsi"/>
        </w:rPr>
      </w:pPr>
      <w:r w:rsidRPr="00FD0D85">
        <w:rPr>
          <w:rFonts w:asciiTheme="minorHAnsi" w:hAnsiTheme="minorHAnsi" w:cstheme="minorHAnsi"/>
        </w:rPr>
        <w:t>A</w:t>
      </w:r>
      <w:r w:rsidRPr="00FD0D85">
        <w:rPr>
          <w:rFonts w:asciiTheme="minorHAnsi" w:hAnsiTheme="minorHAnsi" w:cstheme="minorHAnsi"/>
          <w:spacing w:val="1"/>
        </w:rPr>
        <w:t xml:space="preserve"> </w:t>
      </w:r>
      <w:r w:rsidRPr="00FD0D85">
        <w:rPr>
          <w:rFonts w:asciiTheme="minorHAnsi" w:hAnsiTheme="minorHAnsi" w:cstheme="minorHAnsi"/>
        </w:rPr>
        <w:t>contratada</w:t>
      </w:r>
      <w:r w:rsidRPr="00FD0D85">
        <w:rPr>
          <w:rFonts w:asciiTheme="minorHAnsi" w:hAnsiTheme="minorHAnsi" w:cstheme="minorHAnsi"/>
          <w:spacing w:val="1"/>
        </w:rPr>
        <w:t xml:space="preserve"> </w:t>
      </w:r>
      <w:r w:rsidRPr="00FD0D85">
        <w:rPr>
          <w:rFonts w:asciiTheme="minorHAnsi" w:hAnsiTheme="minorHAnsi" w:cstheme="minorHAnsi"/>
        </w:rPr>
        <w:t>deverá</w:t>
      </w:r>
      <w:r w:rsidRPr="00FD0D85">
        <w:rPr>
          <w:rFonts w:asciiTheme="minorHAnsi" w:hAnsiTheme="minorHAnsi" w:cstheme="minorHAnsi"/>
          <w:spacing w:val="1"/>
        </w:rPr>
        <w:t xml:space="preserve"> </w:t>
      </w:r>
      <w:r w:rsidRPr="00FD0D85">
        <w:rPr>
          <w:rFonts w:asciiTheme="minorHAnsi" w:hAnsiTheme="minorHAnsi" w:cstheme="minorHAnsi"/>
        </w:rPr>
        <w:t>garantir</w:t>
      </w:r>
      <w:r w:rsidRPr="00FD0D85">
        <w:rPr>
          <w:rFonts w:asciiTheme="minorHAnsi" w:hAnsiTheme="minorHAnsi" w:cstheme="minorHAnsi"/>
          <w:spacing w:val="1"/>
        </w:rPr>
        <w:t xml:space="preserve"> </w:t>
      </w:r>
      <w:r w:rsidRPr="00FD0D85">
        <w:rPr>
          <w:rFonts w:asciiTheme="minorHAnsi" w:hAnsiTheme="minorHAnsi" w:cstheme="minorHAnsi"/>
        </w:rPr>
        <w:t>ainda</w:t>
      </w:r>
      <w:r w:rsidRPr="00FD0D85">
        <w:rPr>
          <w:rFonts w:asciiTheme="minorHAnsi" w:hAnsiTheme="minorHAnsi" w:cstheme="minorHAnsi"/>
          <w:spacing w:val="1"/>
        </w:rPr>
        <w:t xml:space="preserve"> </w:t>
      </w:r>
      <w:r w:rsidRPr="00FD0D85">
        <w:rPr>
          <w:rFonts w:asciiTheme="minorHAnsi" w:hAnsiTheme="minorHAnsi" w:cstheme="minorHAnsi"/>
        </w:rPr>
        <w:t>aos</w:t>
      </w:r>
      <w:r w:rsidRPr="00FD0D85">
        <w:rPr>
          <w:rFonts w:asciiTheme="minorHAnsi" w:hAnsiTheme="minorHAnsi" w:cstheme="minorHAnsi"/>
          <w:spacing w:val="1"/>
        </w:rPr>
        <w:t xml:space="preserve"> </w:t>
      </w:r>
      <w:proofErr w:type="spellStart"/>
      <w:r w:rsidRPr="00FD0D85">
        <w:rPr>
          <w:rFonts w:asciiTheme="minorHAnsi" w:hAnsiTheme="minorHAnsi" w:cstheme="minorHAnsi"/>
        </w:rPr>
        <w:t>audiodescritores</w:t>
      </w:r>
      <w:proofErr w:type="spellEnd"/>
      <w:r w:rsidRPr="00FD0D85">
        <w:rPr>
          <w:rFonts w:asciiTheme="minorHAnsi" w:hAnsiTheme="minorHAnsi" w:cstheme="minorHAnsi"/>
          <w:spacing w:val="1"/>
        </w:rPr>
        <w:t xml:space="preserve"> </w:t>
      </w:r>
      <w:r w:rsidRPr="00FD0D85">
        <w:rPr>
          <w:rFonts w:asciiTheme="minorHAnsi" w:hAnsiTheme="minorHAnsi" w:cstheme="minorHAnsi"/>
        </w:rPr>
        <w:t>o</w:t>
      </w:r>
      <w:r w:rsidRPr="00FD0D85">
        <w:rPr>
          <w:rFonts w:asciiTheme="minorHAnsi" w:hAnsiTheme="minorHAnsi" w:cstheme="minorHAnsi"/>
          <w:spacing w:val="1"/>
        </w:rPr>
        <w:t xml:space="preserve"> </w:t>
      </w:r>
      <w:r w:rsidRPr="00FD0D85">
        <w:rPr>
          <w:rFonts w:asciiTheme="minorHAnsi" w:hAnsiTheme="minorHAnsi" w:cstheme="minorHAnsi"/>
        </w:rPr>
        <w:t>acompanhamento</w:t>
      </w:r>
      <w:r w:rsidRPr="00FD0D85">
        <w:rPr>
          <w:rFonts w:asciiTheme="minorHAnsi" w:hAnsiTheme="minorHAnsi" w:cstheme="minorHAnsi"/>
          <w:spacing w:val="1"/>
        </w:rPr>
        <w:t xml:space="preserve"> </w:t>
      </w:r>
      <w:r w:rsidRPr="00FD0D85">
        <w:rPr>
          <w:rFonts w:asciiTheme="minorHAnsi" w:hAnsiTheme="minorHAnsi" w:cstheme="minorHAnsi"/>
        </w:rPr>
        <w:t>junto</w:t>
      </w:r>
      <w:r w:rsidRPr="00FD0D85">
        <w:rPr>
          <w:rFonts w:asciiTheme="minorHAnsi" w:hAnsiTheme="minorHAnsi" w:cstheme="minorHAnsi"/>
          <w:spacing w:val="1"/>
        </w:rPr>
        <w:t xml:space="preserve"> </w:t>
      </w:r>
      <w:r w:rsidRPr="00FD0D85">
        <w:rPr>
          <w:rFonts w:asciiTheme="minorHAnsi" w:hAnsiTheme="minorHAnsi" w:cstheme="minorHAnsi"/>
        </w:rPr>
        <w:t>aos</w:t>
      </w:r>
      <w:r w:rsidRPr="00FD0D85">
        <w:rPr>
          <w:rFonts w:asciiTheme="minorHAnsi" w:hAnsiTheme="minorHAnsi" w:cstheme="minorHAnsi"/>
          <w:spacing w:val="1"/>
        </w:rPr>
        <w:t xml:space="preserve"> </w:t>
      </w:r>
      <w:r w:rsidRPr="00FD0D85">
        <w:rPr>
          <w:rFonts w:asciiTheme="minorHAnsi" w:hAnsiTheme="minorHAnsi" w:cstheme="minorHAnsi"/>
        </w:rPr>
        <w:t>técnicos</w:t>
      </w:r>
      <w:r w:rsidRPr="00FD0D85">
        <w:rPr>
          <w:rFonts w:asciiTheme="minorHAnsi" w:hAnsiTheme="minorHAnsi" w:cstheme="minorHAnsi"/>
          <w:spacing w:val="1"/>
        </w:rPr>
        <w:t xml:space="preserve"> </w:t>
      </w:r>
      <w:r w:rsidRPr="00FD0D85">
        <w:rPr>
          <w:rFonts w:asciiTheme="minorHAnsi" w:hAnsiTheme="minorHAnsi" w:cstheme="minorHAnsi"/>
        </w:rPr>
        <w:t>audiovisuais</w:t>
      </w:r>
      <w:r w:rsidRPr="00FD0D85">
        <w:rPr>
          <w:rFonts w:asciiTheme="minorHAnsi" w:hAnsiTheme="minorHAnsi" w:cstheme="minorHAnsi"/>
          <w:spacing w:val="1"/>
        </w:rPr>
        <w:t xml:space="preserve"> </w:t>
      </w:r>
      <w:r w:rsidRPr="00FD0D85">
        <w:rPr>
          <w:rFonts w:asciiTheme="minorHAnsi" w:hAnsiTheme="minorHAnsi" w:cstheme="minorHAnsi"/>
        </w:rPr>
        <w:t>(diagramadores</w:t>
      </w:r>
      <w:r w:rsidRPr="00FD0D85">
        <w:rPr>
          <w:rFonts w:asciiTheme="minorHAnsi" w:hAnsiTheme="minorHAnsi" w:cstheme="minorHAnsi"/>
          <w:spacing w:val="1"/>
        </w:rPr>
        <w:t xml:space="preserve"> </w:t>
      </w:r>
      <w:r w:rsidRPr="00FD0D85">
        <w:rPr>
          <w:rFonts w:asciiTheme="minorHAnsi" w:hAnsiTheme="minorHAnsi" w:cstheme="minorHAnsi"/>
        </w:rPr>
        <w:t>e</w:t>
      </w:r>
      <w:r w:rsidRPr="00FD0D85">
        <w:rPr>
          <w:rFonts w:asciiTheme="minorHAnsi" w:hAnsiTheme="minorHAnsi" w:cstheme="minorHAnsi"/>
          <w:spacing w:val="1"/>
        </w:rPr>
        <w:t xml:space="preserve"> </w:t>
      </w:r>
      <w:r w:rsidRPr="00FD0D85">
        <w:rPr>
          <w:rFonts w:asciiTheme="minorHAnsi" w:hAnsiTheme="minorHAnsi" w:cstheme="minorHAnsi"/>
        </w:rPr>
        <w:t>editores)</w:t>
      </w:r>
      <w:r w:rsidRPr="00FD0D85">
        <w:rPr>
          <w:rFonts w:asciiTheme="minorHAnsi" w:hAnsiTheme="minorHAnsi" w:cstheme="minorHAnsi"/>
          <w:spacing w:val="-10"/>
        </w:rPr>
        <w:t xml:space="preserve"> </w:t>
      </w:r>
      <w:r w:rsidRPr="00FD0D85">
        <w:rPr>
          <w:rFonts w:asciiTheme="minorHAnsi" w:hAnsiTheme="minorHAnsi" w:cstheme="minorHAnsi"/>
        </w:rPr>
        <w:t>no</w:t>
      </w:r>
      <w:r w:rsidRPr="00FD0D85">
        <w:rPr>
          <w:rFonts w:asciiTheme="minorHAnsi" w:hAnsiTheme="minorHAnsi" w:cstheme="minorHAnsi"/>
          <w:spacing w:val="-10"/>
        </w:rPr>
        <w:t xml:space="preserve"> </w:t>
      </w:r>
      <w:r w:rsidRPr="00FD0D85">
        <w:rPr>
          <w:rFonts w:asciiTheme="minorHAnsi" w:hAnsiTheme="minorHAnsi" w:cstheme="minorHAnsi"/>
        </w:rPr>
        <w:t>momento</w:t>
      </w:r>
      <w:r w:rsidRPr="00FD0D85">
        <w:rPr>
          <w:rFonts w:asciiTheme="minorHAnsi" w:hAnsiTheme="minorHAnsi" w:cstheme="minorHAnsi"/>
          <w:spacing w:val="-10"/>
        </w:rPr>
        <w:t xml:space="preserve"> </w:t>
      </w:r>
      <w:r w:rsidRPr="00FD0D85">
        <w:rPr>
          <w:rFonts w:asciiTheme="minorHAnsi" w:hAnsiTheme="minorHAnsi" w:cstheme="minorHAnsi"/>
        </w:rPr>
        <w:t>da</w:t>
      </w:r>
      <w:r w:rsidRPr="00FD0D85">
        <w:rPr>
          <w:rFonts w:asciiTheme="minorHAnsi" w:hAnsiTheme="minorHAnsi" w:cstheme="minorHAnsi"/>
          <w:spacing w:val="-9"/>
        </w:rPr>
        <w:t xml:space="preserve"> </w:t>
      </w:r>
      <w:r w:rsidRPr="00FD0D85">
        <w:rPr>
          <w:rFonts w:asciiTheme="minorHAnsi" w:hAnsiTheme="minorHAnsi" w:cstheme="minorHAnsi"/>
        </w:rPr>
        <w:t>edição</w:t>
      </w:r>
      <w:r w:rsidRPr="00FD0D85">
        <w:rPr>
          <w:rFonts w:asciiTheme="minorHAnsi" w:hAnsiTheme="minorHAnsi" w:cstheme="minorHAnsi"/>
          <w:spacing w:val="-10"/>
        </w:rPr>
        <w:t xml:space="preserve"> </w:t>
      </w:r>
      <w:r w:rsidRPr="00FD0D85">
        <w:rPr>
          <w:rFonts w:asciiTheme="minorHAnsi" w:hAnsiTheme="minorHAnsi" w:cstheme="minorHAnsi"/>
        </w:rPr>
        <w:t>das</w:t>
      </w:r>
      <w:r w:rsidRPr="00FD0D85">
        <w:rPr>
          <w:rFonts w:asciiTheme="minorHAnsi" w:hAnsiTheme="minorHAnsi" w:cstheme="minorHAnsi"/>
          <w:spacing w:val="-10"/>
        </w:rPr>
        <w:t xml:space="preserve"> </w:t>
      </w:r>
      <w:r w:rsidRPr="00FD0D85">
        <w:rPr>
          <w:rFonts w:asciiTheme="minorHAnsi" w:hAnsiTheme="minorHAnsi" w:cstheme="minorHAnsi"/>
        </w:rPr>
        <w:t>videoaulas</w:t>
      </w:r>
      <w:r w:rsidRPr="00FD0D85">
        <w:rPr>
          <w:rFonts w:asciiTheme="minorHAnsi" w:hAnsiTheme="minorHAnsi" w:cstheme="minorHAnsi"/>
          <w:spacing w:val="-10"/>
        </w:rPr>
        <w:t xml:space="preserve"> </w:t>
      </w:r>
      <w:r w:rsidRPr="00FD0D85">
        <w:rPr>
          <w:rFonts w:asciiTheme="minorHAnsi" w:hAnsiTheme="minorHAnsi" w:cstheme="minorHAnsi"/>
        </w:rPr>
        <w:t>e</w:t>
      </w:r>
      <w:r w:rsidRPr="00FD0D85">
        <w:rPr>
          <w:rFonts w:asciiTheme="minorHAnsi" w:hAnsiTheme="minorHAnsi" w:cstheme="minorHAnsi"/>
          <w:spacing w:val="-9"/>
        </w:rPr>
        <w:t xml:space="preserve"> </w:t>
      </w:r>
      <w:r w:rsidRPr="00FD0D85">
        <w:rPr>
          <w:rFonts w:asciiTheme="minorHAnsi" w:hAnsiTheme="minorHAnsi" w:cstheme="minorHAnsi"/>
        </w:rPr>
        <w:t>inserção</w:t>
      </w:r>
      <w:r w:rsidRPr="00FD0D85">
        <w:rPr>
          <w:rFonts w:asciiTheme="minorHAnsi" w:hAnsiTheme="minorHAnsi" w:cstheme="minorHAnsi"/>
          <w:spacing w:val="-10"/>
        </w:rPr>
        <w:t xml:space="preserve"> </w:t>
      </w:r>
      <w:r w:rsidRPr="00FD0D85">
        <w:rPr>
          <w:rFonts w:asciiTheme="minorHAnsi" w:hAnsiTheme="minorHAnsi" w:cstheme="minorHAnsi"/>
        </w:rPr>
        <w:t>da</w:t>
      </w:r>
      <w:r w:rsidRPr="00FD0D85">
        <w:rPr>
          <w:rFonts w:asciiTheme="minorHAnsi" w:hAnsiTheme="minorHAnsi" w:cstheme="minorHAnsi"/>
          <w:spacing w:val="-10"/>
        </w:rPr>
        <w:t xml:space="preserve"> </w:t>
      </w:r>
      <w:r w:rsidRPr="00FD0D85">
        <w:rPr>
          <w:rFonts w:asciiTheme="minorHAnsi" w:hAnsiTheme="minorHAnsi" w:cstheme="minorHAnsi"/>
        </w:rPr>
        <w:t>locução</w:t>
      </w:r>
      <w:r w:rsidRPr="00FD0D85">
        <w:rPr>
          <w:rFonts w:asciiTheme="minorHAnsi" w:hAnsiTheme="minorHAnsi" w:cstheme="minorHAnsi"/>
          <w:spacing w:val="-9"/>
        </w:rPr>
        <w:t xml:space="preserve"> </w:t>
      </w:r>
      <w:r w:rsidRPr="00FD0D85">
        <w:rPr>
          <w:rFonts w:asciiTheme="minorHAnsi" w:hAnsiTheme="minorHAnsi" w:cstheme="minorHAnsi"/>
        </w:rPr>
        <w:t>nos</w:t>
      </w:r>
      <w:r w:rsidRPr="00FD0D85">
        <w:rPr>
          <w:rFonts w:asciiTheme="minorHAnsi" w:hAnsiTheme="minorHAnsi" w:cstheme="minorHAnsi"/>
          <w:spacing w:val="-59"/>
        </w:rPr>
        <w:t xml:space="preserve"> </w:t>
      </w:r>
      <w:r w:rsidRPr="00FD0D85">
        <w:rPr>
          <w:rFonts w:asciiTheme="minorHAnsi" w:hAnsiTheme="minorHAnsi" w:cstheme="minorHAnsi"/>
        </w:rPr>
        <w:t>vídeos, bem como viabilizar as revisões e adequações que o profissional</w:t>
      </w:r>
      <w:r w:rsidRPr="00FD0D85">
        <w:rPr>
          <w:rFonts w:asciiTheme="minorHAnsi" w:hAnsiTheme="minorHAnsi" w:cstheme="minorHAnsi"/>
          <w:spacing w:val="1"/>
        </w:rPr>
        <w:t xml:space="preserve"> </w:t>
      </w:r>
      <w:r w:rsidRPr="00FD0D85">
        <w:rPr>
          <w:rFonts w:asciiTheme="minorHAnsi" w:hAnsiTheme="minorHAnsi" w:cstheme="minorHAnsi"/>
        </w:rPr>
        <w:t>julgar</w:t>
      </w:r>
      <w:r w:rsidRPr="00FD0D85">
        <w:rPr>
          <w:rFonts w:asciiTheme="minorHAnsi" w:hAnsiTheme="minorHAnsi" w:cstheme="minorHAnsi"/>
          <w:spacing w:val="-2"/>
        </w:rPr>
        <w:t xml:space="preserve"> </w:t>
      </w:r>
      <w:r w:rsidRPr="00FD0D85">
        <w:rPr>
          <w:rFonts w:asciiTheme="minorHAnsi" w:hAnsiTheme="minorHAnsi" w:cstheme="minorHAnsi"/>
        </w:rPr>
        <w:t>necessário</w:t>
      </w:r>
      <w:r w:rsidRPr="00FD0D85">
        <w:rPr>
          <w:rFonts w:asciiTheme="minorHAnsi" w:hAnsiTheme="minorHAnsi" w:cstheme="minorHAnsi"/>
          <w:spacing w:val="-1"/>
        </w:rPr>
        <w:t xml:space="preserve"> </w:t>
      </w:r>
      <w:r w:rsidRPr="00FD0D85">
        <w:rPr>
          <w:rFonts w:asciiTheme="minorHAnsi" w:hAnsiTheme="minorHAnsi" w:cstheme="minorHAnsi"/>
        </w:rPr>
        <w:t>para</w:t>
      </w:r>
      <w:r w:rsidRPr="00FD0D85">
        <w:rPr>
          <w:rFonts w:asciiTheme="minorHAnsi" w:hAnsiTheme="minorHAnsi" w:cstheme="minorHAnsi"/>
          <w:spacing w:val="-1"/>
        </w:rPr>
        <w:t xml:space="preserve"> </w:t>
      </w:r>
      <w:r w:rsidRPr="00FD0D85">
        <w:rPr>
          <w:rFonts w:asciiTheme="minorHAnsi" w:hAnsiTheme="minorHAnsi" w:cstheme="minorHAnsi"/>
        </w:rPr>
        <w:t>qualidade</w:t>
      </w:r>
      <w:r w:rsidRPr="00FD0D85">
        <w:rPr>
          <w:rFonts w:asciiTheme="minorHAnsi" w:hAnsiTheme="minorHAnsi" w:cstheme="minorHAnsi"/>
          <w:spacing w:val="-2"/>
        </w:rPr>
        <w:t xml:space="preserve"> </w:t>
      </w:r>
      <w:r w:rsidRPr="00FD0D85">
        <w:rPr>
          <w:rFonts w:asciiTheme="minorHAnsi" w:hAnsiTheme="minorHAnsi" w:cstheme="minorHAnsi"/>
        </w:rPr>
        <w:t>do</w:t>
      </w:r>
      <w:r w:rsidRPr="00FD0D85">
        <w:rPr>
          <w:rFonts w:asciiTheme="minorHAnsi" w:hAnsiTheme="minorHAnsi" w:cstheme="minorHAnsi"/>
          <w:spacing w:val="-2"/>
        </w:rPr>
        <w:t xml:space="preserve"> </w:t>
      </w:r>
      <w:r w:rsidRPr="00FD0D85">
        <w:rPr>
          <w:rFonts w:asciiTheme="minorHAnsi" w:hAnsiTheme="minorHAnsi" w:cstheme="minorHAnsi"/>
        </w:rPr>
        <w:t>produto final.</w:t>
      </w:r>
    </w:p>
    <w:p w14:paraId="18288684" w14:textId="77777777" w:rsidR="007B1689" w:rsidRPr="00FD0D85" w:rsidRDefault="007B1689" w:rsidP="007B1689">
      <w:pPr>
        <w:pStyle w:val="PargrafodaLista"/>
        <w:widowControl w:val="0"/>
        <w:numPr>
          <w:ilvl w:val="1"/>
          <w:numId w:val="35"/>
        </w:numPr>
        <w:tabs>
          <w:tab w:val="left" w:pos="674"/>
        </w:tabs>
        <w:autoSpaceDE w:val="0"/>
        <w:autoSpaceDN w:val="0"/>
        <w:spacing w:after="0" w:line="240" w:lineRule="auto"/>
        <w:ind w:left="674" w:right="115"/>
        <w:contextualSpacing w:val="0"/>
        <w:jc w:val="both"/>
        <w:rPr>
          <w:rFonts w:asciiTheme="minorHAnsi" w:hAnsiTheme="minorHAnsi" w:cstheme="minorHAnsi"/>
        </w:rPr>
      </w:pPr>
      <w:r w:rsidRPr="00FD0D85">
        <w:rPr>
          <w:rFonts w:asciiTheme="minorHAnsi" w:hAnsiTheme="minorHAnsi" w:cstheme="minorHAnsi"/>
        </w:rPr>
        <w:t xml:space="preserve">Entende-se por </w:t>
      </w:r>
      <w:r w:rsidRPr="00FD0D85">
        <w:rPr>
          <w:rFonts w:asciiTheme="minorHAnsi" w:hAnsiTheme="minorHAnsi" w:cstheme="minorHAnsi"/>
          <w:b/>
        </w:rPr>
        <w:t xml:space="preserve">Legendas para Surdos e Ensurdecidos (LSE) </w:t>
      </w:r>
      <w:r w:rsidRPr="00FD0D85">
        <w:rPr>
          <w:rFonts w:asciiTheme="minorHAnsi" w:hAnsiTheme="minorHAnsi" w:cstheme="minorHAnsi"/>
        </w:rPr>
        <w:t>a modalidade de</w:t>
      </w:r>
      <w:r w:rsidRPr="00FD0D85">
        <w:rPr>
          <w:rFonts w:asciiTheme="minorHAnsi" w:hAnsiTheme="minorHAnsi" w:cstheme="minorHAnsi"/>
          <w:spacing w:val="1"/>
        </w:rPr>
        <w:t xml:space="preserve"> </w:t>
      </w:r>
      <w:r w:rsidRPr="00FD0D85">
        <w:rPr>
          <w:rFonts w:asciiTheme="minorHAnsi" w:hAnsiTheme="minorHAnsi" w:cstheme="minorHAnsi"/>
        </w:rPr>
        <w:t xml:space="preserve">tradução audiovisual de natureza </w:t>
      </w:r>
      <w:proofErr w:type="spellStart"/>
      <w:r w:rsidRPr="00FD0D85">
        <w:rPr>
          <w:rFonts w:asciiTheme="minorHAnsi" w:hAnsiTheme="minorHAnsi" w:cstheme="minorHAnsi"/>
        </w:rPr>
        <w:t>intralingual</w:t>
      </w:r>
      <w:proofErr w:type="spellEnd"/>
      <w:r w:rsidRPr="00FD0D85">
        <w:rPr>
          <w:rFonts w:asciiTheme="minorHAnsi" w:hAnsiTheme="minorHAnsi" w:cstheme="minorHAnsi"/>
        </w:rPr>
        <w:t xml:space="preserve"> que visa tornar a produção audiovisual</w:t>
      </w:r>
      <w:r w:rsidRPr="00FD0D85">
        <w:rPr>
          <w:rFonts w:asciiTheme="minorHAnsi" w:hAnsiTheme="minorHAnsi" w:cstheme="minorHAnsi"/>
          <w:spacing w:val="1"/>
        </w:rPr>
        <w:t xml:space="preserve"> </w:t>
      </w:r>
      <w:r w:rsidRPr="00FD0D85">
        <w:rPr>
          <w:rFonts w:asciiTheme="minorHAnsi" w:hAnsiTheme="minorHAnsi" w:cstheme="minorHAnsi"/>
        </w:rPr>
        <w:t>acessível</w:t>
      </w:r>
      <w:r w:rsidRPr="00FD0D85">
        <w:rPr>
          <w:rFonts w:asciiTheme="minorHAnsi" w:hAnsiTheme="minorHAnsi" w:cstheme="minorHAnsi"/>
          <w:spacing w:val="-3"/>
        </w:rPr>
        <w:t xml:space="preserve"> </w:t>
      </w:r>
      <w:r w:rsidRPr="00FD0D85">
        <w:rPr>
          <w:rFonts w:asciiTheme="minorHAnsi" w:hAnsiTheme="minorHAnsi" w:cstheme="minorHAnsi"/>
        </w:rPr>
        <w:t>para</w:t>
      </w:r>
      <w:r w:rsidRPr="00FD0D85">
        <w:rPr>
          <w:rFonts w:asciiTheme="minorHAnsi" w:hAnsiTheme="minorHAnsi" w:cstheme="minorHAnsi"/>
          <w:spacing w:val="-2"/>
        </w:rPr>
        <w:t xml:space="preserve"> </w:t>
      </w:r>
      <w:r w:rsidRPr="00FD0D85">
        <w:rPr>
          <w:rFonts w:asciiTheme="minorHAnsi" w:hAnsiTheme="minorHAnsi" w:cstheme="minorHAnsi"/>
        </w:rPr>
        <w:t>as</w:t>
      </w:r>
      <w:r w:rsidRPr="00FD0D85">
        <w:rPr>
          <w:rFonts w:asciiTheme="minorHAnsi" w:hAnsiTheme="minorHAnsi" w:cstheme="minorHAnsi"/>
          <w:spacing w:val="-3"/>
        </w:rPr>
        <w:t xml:space="preserve"> </w:t>
      </w:r>
      <w:r w:rsidRPr="00FD0D85">
        <w:rPr>
          <w:rFonts w:asciiTheme="minorHAnsi" w:hAnsiTheme="minorHAnsi" w:cstheme="minorHAnsi"/>
        </w:rPr>
        <w:t>pessoas</w:t>
      </w:r>
      <w:r w:rsidRPr="00FD0D85">
        <w:rPr>
          <w:rFonts w:asciiTheme="minorHAnsi" w:hAnsiTheme="minorHAnsi" w:cstheme="minorHAnsi"/>
          <w:spacing w:val="-3"/>
        </w:rPr>
        <w:t xml:space="preserve"> </w:t>
      </w:r>
      <w:r w:rsidRPr="00FD0D85">
        <w:rPr>
          <w:rFonts w:asciiTheme="minorHAnsi" w:hAnsiTheme="minorHAnsi" w:cstheme="minorHAnsi"/>
        </w:rPr>
        <w:t>surdas</w:t>
      </w:r>
      <w:r w:rsidRPr="00FD0D85">
        <w:rPr>
          <w:rFonts w:asciiTheme="minorHAnsi" w:hAnsiTheme="minorHAnsi" w:cstheme="minorHAnsi"/>
          <w:spacing w:val="-2"/>
        </w:rPr>
        <w:t xml:space="preserve"> </w:t>
      </w:r>
      <w:r w:rsidRPr="00FD0D85">
        <w:rPr>
          <w:rFonts w:asciiTheme="minorHAnsi" w:hAnsiTheme="minorHAnsi" w:cstheme="minorHAnsi"/>
        </w:rPr>
        <w:t>e</w:t>
      </w:r>
      <w:r w:rsidRPr="00FD0D85">
        <w:rPr>
          <w:rFonts w:asciiTheme="minorHAnsi" w:hAnsiTheme="minorHAnsi" w:cstheme="minorHAnsi"/>
          <w:spacing w:val="-2"/>
        </w:rPr>
        <w:t xml:space="preserve"> </w:t>
      </w:r>
      <w:r w:rsidRPr="00FD0D85">
        <w:rPr>
          <w:rFonts w:asciiTheme="minorHAnsi" w:hAnsiTheme="minorHAnsi" w:cstheme="minorHAnsi"/>
        </w:rPr>
        <w:t>ensurdecidas</w:t>
      </w:r>
      <w:r w:rsidRPr="00FD0D85">
        <w:rPr>
          <w:rFonts w:asciiTheme="minorHAnsi" w:hAnsiTheme="minorHAnsi" w:cstheme="minorHAnsi"/>
          <w:spacing w:val="-3"/>
        </w:rPr>
        <w:t xml:space="preserve"> </w:t>
      </w:r>
      <w:r w:rsidRPr="00FD0D85">
        <w:rPr>
          <w:rFonts w:asciiTheme="minorHAnsi" w:hAnsiTheme="minorHAnsi" w:cstheme="minorHAnsi"/>
        </w:rPr>
        <w:t>que</w:t>
      </w:r>
      <w:r w:rsidRPr="00FD0D85">
        <w:rPr>
          <w:rFonts w:asciiTheme="minorHAnsi" w:hAnsiTheme="minorHAnsi" w:cstheme="minorHAnsi"/>
          <w:spacing w:val="-3"/>
        </w:rPr>
        <w:t xml:space="preserve"> </w:t>
      </w:r>
      <w:r w:rsidRPr="00FD0D85">
        <w:rPr>
          <w:rFonts w:asciiTheme="minorHAnsi" w:hAnsiTheme="minorHAnsi" w:cstheme="minorHAnsi"/>
        </w:rPr>
        <w:t>necessitem</w:t>
      </w:r>
      <w:r w:rsidRPr="00FD0D85">
        <w:rPr>
          <w:rFonts w:asciiTheme="minorHAnsi" w:hAnsiTheme="minorHAnsi" w:cstheme="minorHAnsi"/>
          <w:spacing w:val="-3"/>
        </w:rPr>
        <w:t xml:space="preserve"> </w:t>
      </w:r>
      <w:r w:rsidRPr="00FD0D85">
        <w:rPr>
          <w:rFonts w:asciiTheme="minorHAnsi" w:hAnsiTheme="minorHAnsi" w:cstheme="minorHAnsi"/>
        </w:rPr>
        <w:t>desse</w:t>
      </w:r>
      <w:r w:rsidRPr="00FD0D85">
        <w:rPr>
          <w:rFonts w:asciiTheme="minorHAnsi" w:hAnsiTheme="minorHAnsi" w:cstheme="minorHAnsi"/>
          <w:spacing w:val="-2"/>
        </w:rPr>
        <w:t xml:space="preserve"> </w:t>
      </w:r>
      <w:r w:rsidRPr="00FD0D85">
        <w:rPr>
          <w:rFonts w:asciiTheme="minorHAnsi" w:hAnsiTheme="minorHAnsi" w:cstheme="minorHAnsi"/>
        </w:rPr>
        <w:t>recurso.</w:t>
      </w:r>
    </w:p>
    <w:p w14:paraId="65BAB8D3" w14:textId="3A5118B4" w:rsidR="007B1689" w:rsidRPr="00FD0D85" w:rsidRDefault="007B1689" w:rsidP="00FD0D85">
      <w:pPr>
        <w:pStyle w:val="PargrafodaLista"/>
        <w:widowControl w:val="0"/>
        <w:numPr>
          <w:ilvl w:val="2"/>
          <w:numId w:val="35"/>
        </w:numPr>
        <w:tabs>
          <w:tab w:val="left" w:pos="2143"/>
        </w:tabs>
        <w:autoSpaceDE w:val="0"/>
        <w:autoSpaceDN w:val="0"/>
        <w:spacing w:after="0" w:line="240" w:lineRule="auto"/>
        <w:ind w:right="115" w:hanging="504"/>
        <w:contextualSpacing w:val="0"/>
        <w:jc w:val="both"/>
        <w:rPr>
          <w:rFonts w:asciiTheme="minorHAnsi" w:hAnsiTheme="minorHAnsi" w:cstheme="minorHAnsi"/>
        </w:rPr>
      </w:pPr>
      <w:r w:rsidRPr="00FD0D85">
        <w:rPr>
          <w:rFonts w:asciiTheme="minorHAnsi" w:hAnsiTheme="minorHAnsi" w:cstheme="minorHAnsi"/>
        </w:rPr>
        <w:t>Para o recurso de Legendas para Surdos e Ensurdecidos (LSE) os</w:t>
      </w:r>
      <w:r w:rsidRPr="00FD0D85">
        <w:rPr>
          <w:rFonts w:asciiTheme="minorHAnsi" w:hAnsiTheme="minorHAnsi" w:cstheme="minorHAnsi"/>
          <w:spacing w:val="1"/>
        </w:rPr>
        <w:t xml:space="preserve"> </w:t>
      </w:r>
      <w:r w:rsidRPr="00FD0D85">
        <w:rPr>
          <w:rFonts w:asciiTheme="minorHAnsi" w:hAnsiTheme="minorHAnsi" w:cstheme="minorHAnsi"/>
        </w:rPr>
        <w:t>enunciados feitos em Língua Portuguesa oral (falas, discursos, diálogos) no</w:t>
      </w:r>
      <w:r w:rsidRPr="00FD0D85">
        <w:rPr>
          <w:rFonts w:asciiTheme="minorHAnsi" w:hAnsiTheme="minorHAnsi" w:cstheme="minorHAnsi"/>
          <w:spacing w:val="1"/>
        </w:rPr>
        <w:t xml:space="preserve"> </w:t>
      </w:r>
      <w:r w:rsidRPr="00FD0D85">
        <w:rPr>
          <w:rFonts w:asciiTheme="minorHAnsi" w:hAnsiTheme="minorHAnsi" w:cstheme="minorHAnsi"/>
        </w:rPr>
        <w:t>vídeo</w:t>
      </w:r>
      <w:r w:rsidRPr="00FD0D85">
        <w:rPr>
          <w:rFonts w:asciiTheme="minorHAnsi" w:hAnsiTheme="minorHAnsi" w:cstheme="minorHAnsi"/>
          <w:spacing w:val="38"/>
        </w:rPr>
        <w:t xml:space="preserve"> </w:t>
      </w:r>
      <w:r w:rsidRPr="00FD0D85">
        <w:rPr>
          <w:rFonts w:asciiTheme="minorHAnsi" w:hAnsiTheme="minorHAnsi" w:cstheme="minorHAnsi"/>
        </w:rPr>
        <w:t>deverão</w:t>
      </w:r>
      <w:r w:rsidRPr="00FD0D85">
        <w:rPr>
          <w:rFonts w:asciiTheme="minorHAnsi" w:hAnsiTheme="minorHAnsi" w:cstheme="minorHAnsi"/>
          <w:spacing w:val="38"/>
        </w:rPr>
        <w:t xml:space="preserve"> </w:t>
      </w:r>
      <w:r w:rsidRPr="00FD0D85">
        <w:rPr>
          <w:rFonts w:asciiTheme="minorHAnsi" w:hAnsiTheme="minorHAnsi" w:cstheme="minorHAnsi"/>
        </w:rPr>
        <w:t>ser</w:t>
      </w:r>
      <w:r w:rsidRPr="00FD0D85">
        <w:rPr>
          <w:rFonts w:asciiTheme="minorHAnsi" w:hAnsiTheme="minorHAnsi" w:cstheme="minorHAnsi"/>
          <w:spacing w:val="39"/>
        </w:rPr>
        <w:t xml:space="preserve"> </w:t>
      </w:r>
      <w:r w:rsidRPr="00FD0D85">
        <w:rPr>
          <w:rFonts w:asciiTheme="minorHAnsi" w:hAnsiTheme="minorHAnsi" w:cstheme="minorHAnsi"/>
        </w:rPr>
        <w:t>traduzidos/transcritos</w:t>
      </w:r>
      <w:r w:rsidRPr="00FD0D85">
        <w:rPr>
          <w:rFonts w:asciiTheme="minorHAnsi" w:hAnsiTheme="minorHAnsi" w:cstheme="minorHAnsi"/>
          <w:spacing w:val="38"/>
        </w:rPr>
        <w:t xml:space="preserve"> </w:t>
      </w:r>
      <w:r w:rsidRPr="00FD0D85">
        <w:rPr>
          <w:rFonts w:asciiTheme="minorHAnsi" w:hAnsiTheme="minorHAnsi" w:cstheme="minorHAnsi"/>
        </w:rPr>
        <w:t>para</w:t>
      </w:r>
      <w:r w:rsidRPr="00FD0D85">
        <w:rPr>
          <w:rFonts w:asciiTheme="minorHAnsi" w:hAnsiTheme="minorHAnsi" w:cstheme="minorHAnsi"/>
          <w:spacing w:val="38"/>
        </w:rPr>
        <w:t xml:space="preserve"> </w:t>
      </w:r>
      <w:r w:rsidRPr="00FD0D85">
        <w:rPr>
          <w:rFonts w:asciiTheme="minorHAnsi" w:hAnsiTheme="minorHAnsi" w:cstheme="minorHAnsi"/>
        </w:rPr>
        <w:t>Língua</w:t>
      </w:r>
      <w:r w:rsidRPr="00FD0D85">
        <w:rPr>
          <w:rFonts w:asciiTheme="minorHAnsi" w:hAnsiTheme="minorHAnsi" w:cstheme="minorHAnsi"/>
          <w:spacing w:val="39"/>
        </w:rPr>
        <w:t xml:space="preserve"> </w:t>
      </w:r>
      <w:r w:rsidRPr="00FD0D85">
        <w:rPr>
          <w:rFonts w:asciiTheme="minorHAnsi" w:hAnsiTheme="minorHAnsi" w:cstheme="minorHAnsi"/>
        </w:rPr>
        <w:t>Portuguesa</w:t>
      </w:r>
      <w:r w:rsidRPr="00FD0D85">
        <w:rPr>
          <w:rFonts w:asciiTheme="minorHAnsi" w:hAnsiTheme="minorHAnsi" w:cstheme="minorHAnsi"/>
          <w:spacing w:val="39"/>
        </w:rPr>
        <w:t xml:space="preserve"> </w:t>
      </w:r>
      <w:r w:rsidRPr="00FD0D85">
        <w:rPr>
          <w:rFonts w:asciiTheme="minorHAnsi" w:hAnsiTheme="minorHAnsi" w:cstheme="minorHAnsi"/>
        </w:rPr>
        <w:t>escrita</w:t>
      </w:r>
      <w:r w:rsidRPr="00FD0D85">
        <w:rPr>
          <w:rFonts w:asciiTheme="minorHAnsi" w:hAnsiTheme="minorHAnsi" w:cstheme="minorHAnsi"/>
          <w:spacing w:val="38"/>
        </w:rPr>
        <w:t xml:space="preserve"> </w:t>
      </w:r>
      <w:r w:rsidRPr="00FD0D85">
        <w:rPr>
          <w:rFonts w:asciiTheme="minorHAnsi" w:hAnsiTheme="minorHAnsi" w:cstheme="minorHAnsi"/>
        </w:rPr>
        <w:t>a</w:t>
      </w:r>
      <w:bookmarkEnd w:id="6"/>
      <w:r w:rsidR="00FD0D85" w:rsidRPr="00FD0D85">
        <w:rPr>
          <w:rFonts w:asciiTheme="minorHAnsi" w:hAnsiTheme="minorHAnsi" w:cstheme="minorHAnsi"/>
        </w:rPr>
        <w:t xml:space="preserve"> partir do uso de legendas descritivas, incluindo-se a descrição de todas as demais informações sonoras do vídeo (músicas, efeitos sonoros) e a identificação dos interlocutores;</w:t>
      </w:r>
    </w:p>
    <w:p w14:paraId="636A3B5B" w14:textId="77777777" w:rsidR="00FD0D85" w:rsidRPr="00FD0D85" w:rsidRDefault="00FD0D85" w:rsidP="00FD0D85">
      <w:pPr>
        <w:pStyle w:val="PargrafodaLista"/>
        <w:widowControl w:val="0"/>
        <w:numPr>
          <w:ilvl w:val="2"/>
          <w:numId w:val="35"/>
        </w:numPr>
        <w:tabs>
          <w:tab w:val="left" w:pos="2143"/>
        </w:tabs>
        <w:autoSpaceDE w:val="0"/>
        <w:autoSpaceDN w:val="0"/>
        <w:spacing w:after="0" w:line="240" w:lineRule="auto"/>
        <w:ind w:right="116" w:hanging="504"/>
        <w:contextualSpacing w:val="0"/>
        <w:jc w:val="both"/>
        <w:rPr>
          <w:rFonts w:asciiTheme="minorHAnsi" w:hAnsiTheme="minorHAnsi" w:cstheme="minorHAnsi"/>
        </w:rPr>
      </w:pPr>
      <w:r w:rsidRPr="00FD0D85">
        <w:rPr>
          <w:rFonts w:asciiTheme="minorHAnsi" w:hAnsiTheme="minorHAnsi" w:cstheme="minorHAnsi"/>
        </w:rPr>
        <w:t>O serviço de Legendas para Surdos e Ensurdecidos (LSE) deverá</w:t>
      </w:r>
      <w:r w:rsidRPr="00FD0D85">
        <w:rPr>
          <w:rFonts w:asciiTheme="minorHAnsi" w:hAnsiTheme="minorHAnsi" w:cstheme="minorHAnsi"/>
          <w:spacing w:val="1"/>
        </w:rPr>
        <w:t xml:space="preserve"> </w:t>
      </w:r>
      <w:r w:rsidRPr="00FD0D85">
        <w:rPr>
          <w:rFonts w:asciiTheme="minorHAnsi" w:hAnsiTheme="minorHAnsi" w:cstheme="minorHAnsi"/>
        </w:rPr>
        <w:t>obedecer a Lei Federal nº 13.146/2015 - Lei Brasileira de Inclusão da Pessoa</w:t>
      </w:r>
      <w:r w:rsidRPr="00FD0D85">
        <w:rPr>
          <w:rFonts w:asciiTheme="minorHAnsi" w:hAnsiTheme="minorHAnsi" w:cstheme="minorHAnsi"/>
          <w:spacing w:val="-59"/>
        </w:rPr>
        <w:t xml:space="preserve"> </w:t>
      </w:r>
      <w:r w:rsidRPr="00FD0D85">
        <w:rPr>
          <w:rFonts w:asciiTheme="minorHAnsi" w:hAnsiTheme="minorHAnsi" w:cstheme="minorHAnsi"/>
        </w:rPr>
        <w:t>com Deficiência (Estatuto da Pessoa com Deficiência) e seguir a Norma</w:t>
      </w:r>
      <w:r w:rsidRPr="00FD0D85">
        <w:rPr>
          <w:rFonts w:asciiTheme="minorHAnsi" w:hAnsiTheme="minorHAnsi" w:cstheme="minorHAnsi"/>
          <w:spacing w:val="1"/>
        </w:rPr>
        <w:t xml:space="preserve"> </w:t>
      </w:r>
      <w:r w:rsidRPr="00FD0D85">
        <w:rPr>
          <w:rFonts w:asciiTheme="minorHAnsi" w:hAnsiTheme="minorHAnsi" w:cstheme="minorHAnsi"/>
        </w:rPr>
        <w:t>Brasileira (NBR) 15.290 - Acessibilidade em comunicação na televisão -</w:t>
      </w:r>
      <w:r w:rsidRPr="00FD0D85">
        <w:rPr>
          <w:rFonts w:asciiTheme="minorHAnsi" w:hAnsiTheme="minorHAnsi" w:cstheme="minorHAnsi"/>
          <w:spacing w:val="1"/>
        </w:rPr>
        <w:t xml:space="preserve"> </w:t>
      </w:r>
      <w:r w:rsidRPr="00FD0D85">
        <w:rPr>
          <w:rFonts w:asciiTheme="minorHAnsi" w:hAnsiTheme="minorHAnsi" w:cstheme="minorHAnsi"/>
        </w:rPr>
        <w:t>da</w:t>
      </w:r>
      <w:r w:rsidRPr="00FD0D85">
        <w:rPr>
          <w:rFonts w:asciiTheme="minorHAnsi" w:hAnsiTheme="minorHAnsi" w:cstheme="minorHAnsi"/>
          <w:spacing w:val="1"/>
        </w:rPr>
        <w:t xml:space="preserve"> </w:t>
      </w:r>
      <w:r w:rsidRPr="00FD0D85">
        <w:rPr>
          <w:rFonts w:asciiTheme="minorHAnsi" w:hAnsiTheme="minorHAnsi" w:cstheme="minorHAnsi"/>
        </w:rPr>
        <w:t>ABNT</w:t>
      </w:r>
      <w:r w:rsidRPr="00FD0D85">
        <w:rPr>
          <w:rFonts w:asciiTheme="minorHAnsi" w:hAnsiTheme="minorHAnsi" w:cstheme="minorHAnsi"/>
          <w:spacing w:val="1"/>
        </w:rPr>
        <w:t xml:space="preserve"> </w:t>
      </w:r>
      <w:r w:rsidRPr="00FD0D85">
        <w:rPr>
          <w:rFonts w:asciiTheme="minorHAnsi" w:hAnsiTheme="minorHAnsi" w:cstheme="minorHAnsi"/>
        </w:rPr>
        <w:t>que</w:t>
      </w:r>
      <w:r w:rsidRPr="00FD0D85">
        <w:rPr>
          <w:rFonts w:asciiTheme="minorHAnsi" w:hAnsiTheme="minorHAnsi" w:cstheme="minorHAnsi"/>
          <w:spacing w:val="1"/>
        </w:rPr>
        <w:t xml:space="preserve"> </w:t>
      </w:r>
      <w:r w:rsidRPr="00FD0D85">
        <w:rPr>
          <w:rFonts w:asciiTheme="minorHAnsi" w:hAnsiTheme="minorHAnsi" w:cstheme="minorHAnsi"/>
        </w:rPr>
        <w:t>estabelece</w:t>
      </w:r>
      <w:r w:rsidRPr="00FD0D85">
        <w:rPr>
          <w:rFonts w:asciiTheme="minorHAnsi" w:hAnsiTheme="minorHAnsi" w:cstheme="minorHAnsi"/>
          <w:spacing w:val="1"/>
        </w:rPr>
        <w:t xml:space="preserve"> </w:t>
      </w:r>
      <w:r w:rsidRPr="00FD0D85">
        <w:rPr>
          <w:rFonts w:asciiTheme="minorHAnsi" w:hAnsiTheme="minorHAnsi" w:cstheme="minorHAnsi"/>
        </w:rPr>
        <w:t>diretrizes</w:t>
      </w:r>
      <w:r w:rsidRPr="00FD0D85">
        <w:rPr>
          <w:rFonts w:asciiTheme="minorHAnsi" w:hAnsiTheme="minorHAnsi" w:cstheme="minorHAnsi"/>
          <w:spacing w:val="1"/>
        </w:rPr>
        <w:t xml:space="preserve"> </w:t>
      </w:r>
      <w:r w:rsidRPr="00FD0D85">
        <w:rPr>
          <w:rFonts w:asciiTheme="minorHAnsi" w:hAnsiTheme="minorHAnsi" w:cstheme="minorHAnsi"/>
        </w:rPr>
        <w:t>gerais</w:t>
      </w:r>
      <w:r w:rsidRPr="00FD0D85">
        <w:rPr>
          <w:rFonts w:asciiTheme="minorHAnsi" w:hAnsiTheme="minorHAnsi" w:cstheme="minorHAnsi"/>
          <w:spacing w:val="1"/>
        </w:rPr>
        <w:t xml:space="preserve"> </w:t>
      </w:r>
      <w:r w:rsidRPr="00FD0D85">
        <w:rPr>
          <w:rFonts w:asciiTheme="minorHAnsi" w:hAnsiTheme="minorHAnsi" w:cstheme="minorHAnsi"/>
        </w:rPr>
        <w:t>a</w:t>
      </w:r>
      <w:r w:rsidRPr="00FD0D85">
        <w:rPr>
          <w:rFonts w:asciiTheme="minorHAnsi" w:hAnsiTheme="minorHAnsi" w:cstheme="minorHAnsi"/>
          <w:spacing w:val="1"/>
        </w:rPr>
        <w:t xml:space="preserve"> </w:t>
      </w:r>
      <w:r w:rsidRPr="00FD0D85">
        <w:rPr>
          <w:rFonts w:asciiTheme="minorHAnsi" w:hAnsiTheme="minorHAnsi" w:cstheme="minorHAnsi"/>
        </w:rPr>
        <w:t>serem</w:t>
      </w:r>
      <w:r w:rsidRPr="00FD0D85">
        <w:rPr>
          <w:rFonts w:asciiTheme="minorHAnsi" w:hAnsiTheme="minorHAnsi" w:cstheme="minorHAnsi"/>
          <w:spacing w:val="1"/>
        </w:rPr>
        <w:t xml:space="preserve"> </w:t>
      </w:r>
      <w:r w:rsidRPr="00FD0D85">
        <w:rPr>
          <w:rFonts w:asciiTheme="minorHAnsi" w:hAnsiTheme="minorHAnsi" w:cstheme="minorHAnsi"/>
        </w:rPr>
        <w:t>observadas</w:t>
      </w:r>
      <w:r w:rsidRPr="00FD0D85">
        <w:rPr>
          <w:rFonts w:asciiTheme="minorHAnsi" w:hAnsiTheme="minorHAnsi" w:cstheme="minorHAnsi"/>
          <w:spacing w:val="1"/>
        </w:rPr>
        <w:t xml:space="preserve"> </w:t>
      </w:r>
      <w:r w:rsidRPr="00FD0D85">
        <w:rPr>
          <w:rFonts w:asciiTheme="minorHAnsi" w:hAnsiTheme="minorHAnsi" w:cstheme="minorHAnsi"/>
        </w:rPr>
        <w:t>para</w:t>
      </w:r>
      <w:r w:rsidRPr="00FD0D85">
        <w:rPr>
          <w:rFonts w:asciiTheme="minorHAnsi" w:hAnsiTheme="minorHAnsi" w:cstheme="minorHAnsi"/>
          <w:spacing w:val="1"/>
        </w:rPr>
        <w:t xml:space="preserve"> </w:t>
      </w:r>
      <w:r w:rsidRPr="00FD0D85">
        <w:rPr>
          <w:rFonts w:asciiTheme="minorHAnsi" w:hAnsiTheme="minorHAnsi" w:cstheme="minorHAnsi"/>
        </w:rPr>
        <w:t>acessibilidade comunicacional por meio de sistemas assistivos que atenda</w:t>
      </w:r>
      <w:r w:rsidRPr="00FD0D85">
        <w:rPr>
          <w:rFonts w:asciiTheme="minorHAnsi" w:hAnsiTheme="minorHAnsi" w:cstheme="minorHAnsi"/>
          <w:spacing w:val="1"/>
        </w:rPr>
        <w:t xml:space="preserve"> </w:t>
      </w:r>
      <w:r w:rsidRPr="00FD0D85">
        <w:rPr>
          <w:rFonts w:asciiTheme="minorHAnsi" w:hAnsiTheme="minorHAnsi" w:cstheme="minorHAnsi"/>
        </w:rPr>
        <w:t>necessidades</w:t>
      </w:r>
      <w:r w:rsidRPr="00FD0D85">
        <w:rPr>
          <w:rFonts w:asciiTheme="minorHAnsi" w:hAnsiTheme="minorHAnsi" w:cstheme="minorHAnsi"/>
          <w:spacing w:val="-2"/>
        </w:rPr>
        <w:t xml:space="preserve"> </w:t>
      </w:r>
      <w:r w:rsidRPr="00FD0D85">
        <w:rPr>
          <w:rFonts w:asciiTheme="minorHAnsi" w:hAnsiTheme="minorHAnsi" w:cstheme="minorHAnsi"/>
        </w:rPr>
        <w:t>individuais</w:t>
      </w:r>
      <w:r w:rsidRPr="00FD0D85">
        <w:rPr>
          <w:rFonts w:asciiTheme="minorHAnsi" w:hAnsiTheme="minorHAnsi" w:cstheme="minorHAnsi"/>
          <w:spacing w:val="-2"/>
        </w:rPr>
        <w:t xml:space="preserve"> </w:t>
      </w:r>
      <w:r w:rsidRPr="00FD0D85">
        <w:rPr>
          <w:rFonts w:asciiTheme="minorHAnsi" w:hAnsiTheme="minorHAnsi" w:cstheme="minorHAnsi"/>
        </w:rPr>
        <w:t>de</w:t>
      </w:r>
      <w:r w:rsidRPr="00FD0D85">
        <w:rPr>
          <w:rFonts w:asciiTheme="minorHAnsi" w:hAnsiTheme="minorHAnsi" w:cstheme="minorHAnsi"/>
          <w:spacing w:val="-2"/>
        </w:rPr>
        <w:t xml:space="preserve"> </w:t>
      </w:r>
      <w:r w:rsidRPr="00FD0D85">
        <w:rPr>
          <w:rFonts w:asciiTheme="minorHAnsi" w:hAnsiTheme="minorHAnsi" w:cstheme="minorHAnsi"/>
        </w:rPr>
        <w:t>pessoas</w:t>
      </w:r>
      <w:r w:rsidRPr="00FD0D85">
        <w:rPr>
          <w:rFonts w:asciiTheme="minorHAnsi" w:hAnsiTheme="minorHAnsi" w:cstheme="minorHAnsi"/>
          <w:spacing w:val="-2"/>
        </w:rPr>
        <w:t xml:space="preserve"> </w:t>
      </w:r>
      <w:r w:rsidRPr="00FD0D85">
        <w:rPr>
          <w:rFonts w:asciiTheme="minorHAnsi" w:hAnsiTheme="minorHAnsi" w:cstheme="minorHAnsi"/>
        </w:rPr>
        <w:t>surdas e</w:t>
      </w:r>
      <w:r w:rsidRPr="00FD0D85">
        <w:rPr>
          <w:rFonts w:asciiTheme="minorHAnsi" w:hAnsiTheme="minorHAnsi" w:cstheme="minorHAnsi"/>
          <w:spacing w:val="-2"/>
        </w:rPr>
        <w:t xml:space="preserve"> </w:t>
      </w:r>
      <w:r w:rsidRPr="00FD0D85">
        <w:rPr>
          <w:rFonts w:asciiTheme="minorHAnsi" w:hAnsiTheme="minorHAnsi" w:cstheme="minorHAnsi"/>
        </w:rPr>
        <w:t>ensurdecidas;</w:t>
      </w:r>
    </w:p>
    <w:p w14:paraId="7D73EDB1" w14:textId="77777777" w:rsidR="00FD0D85" w:rsidRPr="00FD0D85" w:rsidRDefault="00FD0D85" w:rsidP="00FD0D85">
      <w:pPr>
        <w:pStyle w:val="PargrafodaLista"/>
        <w:widowControl w:val="0"/>
        <w:numPr>
          <w:ilvl w:val="2"/>
          <w:numId w:val="35"/>
        </w:numPr>
        <w:tabs>
          <w:tab w:val="left" w:pos="2082"/>
        </w:tabs>
        <w:autoSpaceDE w:val="0"/>
        <w:autoSpaceDN w:val="0"/>
        <w:spacing w:after="0" w:line="240" w:lineRule="auto"/>
        <w:ind w:right="116" w:hanging="504"/>
        <w:contextualSpacing w:val="0"/>
        <w:jc w:val="both"/>
        <w:rPr>
          <w:rFonts w:asciiTheme="minorHAnsi" w:hAnsiTheme="minorHAnsi" w:cstheme="minorHAnsi"/>
        </w:rPr>
      </w:pPr>
      <w:r w:rsidRPr="00FD0D85">
        <w:rPr>
          <w:rFonts w:asciiTheme="minorHAnsi" w:hAnsiTheme="minorHAnsi" w:cstheme="minorHAnsi"/>
        </w:rPr>
        <w:t>O serviço de Legendas para Surdos e Ensurdecidos (LSE) deverá ser</w:t>
      </w:r>
      <w:r w:rsidRPr="00FD0D85">
        <w:rPr>
          <w:rFonts w:asciiTheme="minorHAnsi" w:hAnsiTheme="minorHAnsi" w:cstheme="minorHAnsi"/>
          <w:spacing w:val="1"/>
        </w:rPr>
        <w:t xml:space="preserve"> </w:t>
      </w:r>
      <w:r w:rsidRPr="00FD0D85">
        <w:rPr>
          <w:rFonts w:asciiTheme="minorHAnsi" w:hAnsiTheme="minorHAnsi" w:cstheme="minorHAnsi"/>
        </w:rPr>
        <w:t>realizado por profissionais especializados, capacitados e com experiência na</w:t>
      </w:r>
      <w:r w:rsidRPr="00FD0D85">
        <w:rPr>
          <w:rFonts w:asciiTheme="minorHAnsi" w:hAnsiTheme="minorHAnsi" w:cstheme="minorHAnsi"/>
          <w:spacing w:val="1"/>
        </w:rPr>
        <w:t xml:space="preserve"> </w:t>
      </w:r>
      <w:r w:rsidRPr="00FD0D85">
        <w:rPr>
          <w:rFonts w:asciiTheme="minorHAnsi" w:hAnsiTheme="minorHAnsi" w:cstheme="minorHAnsi"/>
        </w:rPr>
        <w:t xml:space="preserve">área. O profissional detentor das </w:t>
      </w:r>
      <w:r w:rsidRPr="00FD0D85">
        <w:rPr>
          <w:rFonts w:asciiTheme="minorHAnsi" w:hAnsiTheme="minorHAnsi" w:cstheme="minorHAnsi"/>
        </w:rPr>
        <w:lastRenderedPageBreak/>
        <w:t>comprovações de capacidade e experiência</w:t>
      </w:r>
      <w:r w:rsidRPr="00FD0D85">
        <w:rPr>
          <w:rFonts w:asciiTheme="minorHAnsi" w:hAnsiTheme="minorHAnsi" w:cstheme="minorHAnsi"/>
          <w:spacing w:val="-59"/>
        </w:rPr>
        <w:t xml:space="preserve"> </w:t>
      </w:r>
      <w:r w:rsidRPr="00FD0D85">
        <w:rPr>
          <w:rFonts w:asciiTheme="minorHAnsi" w:hAnsiTheme="minorHAnsi" w:cstheme="minorHAnsi"/>
        </w:rPr>
        <w:t>exigida deverá realizar as legendas descritivas e encaminhar aos técnicos</w:t>
      </w:r>
      <w:r w:rsidRPr="00FD0D85">
        <w:rPr>
          <w:rFonts w:asciiTheme="minorHAnsi" w:hAnsiTheme="minorHAnsi" w:cstheme="minorHAnsi"/>
          <w:spacing w:val="1"/>
        </w:rPr>
        <w:t xml:space="preserve"> </w:t>
      </w:r>
      <w:r w:rsidRPr="00FD0D85">
        <w:rPr>
          <w:rFonts w:asciiTheme="minorHAnsi" w:hAnsiTheme="minorHAnsi" w:cstheme="minorHAnsi"/>
        </w:rPr>
        <w:t>audiovisuais</w:t>
      </w:r>
      <w:r w:rsidRPr="00FD0D85">
        <w:rPr>
          <w:rFonts w:asciiTheme="minorHAnsi" w:hAnsiTheme="minorHAnsi" w:cstheme="minorHAnsi"/>
          <w:spacing w:val="-2"/>
        </w:rPr>
        <w:t xml:space="preserve"> </w:t>
      </w:r>
      <w:r w:rsidRPr="00FD0D85">
        <w:rPr>
          <w:rFonts w:asciiTheme="minorHAnsi" w:hAnsiTheme="minorHAnsi" w:cstheme="minorHAnsi"/>
        </w:rPr>
        <w:t>para</w:t>
      </w:r>
      <w:r w:rsidRPr="00FD0D85">
        <w:rPr>
          <w:rFonts w:asciiTheme="minorHAnsi" w:hAnsiTheme="minorHAnsi" w:cstheme="minorHAnsi"/>
          <w:spacing w:val="-1"/>
        </w:rPr>
        <w:t xml:space="preserve"> </w:t>
      </w:r>
      <w:r w:rsidRPr="00FD0D85">
        <w:rPr>
          <w:rFonts w:asciiTheme="minorHAnsi" w:hAnsiTheme="minorHAnsi" w:cstheme="minorHAnsi"/>
        </w:rPr>
        <w:t>edição</w:t>
      </w:r>
      <w:r w:rsidRPr="00FD0D85">
        <w:rPr>
          <w:rFonts w:asciiTheme="minorHAnsi" w:hAnsiTheme="minorHAnsi" w:cstheme="minorHAnsi"/>
          <w:spacing w:val="-2"/>
        </w:rPr>
        <w:t xml:space="preserve"> </w:t>
      </w:r>
      <w:r w:rsidRPr="00FD0D85">
        <w:rPr>
          <w:rFonts w:asciiTheme="minorHAnsi" w:hAnsiTheme="minorHAnsi" w:cstheme="minorHAnsi"/>
        </w:rPr>
        <w:t>das</w:t>
      </w:r>
      <w:r w:rsidRPr="00FD0D85">
        <w:rPr>
          <w:rFonts w:asciiTheme="minorHAnsi" w:hAnsiTheme="minorHAnsi" w:cstheme="minorHAnsi"/>
          <w:spacing w:val="-2"/>
        </w:rPr>
        <w:t xml:space="preserve"> </w:t>
      </w:r>
      <w:r w:rsidRPr="00FD0D85">
        <w:rPr>
          <w:rFonts w:asciiTheme="minorHAnsi" w:hAnsiTheme="minorHAnsi" w:cstheme="minorHAnsi"/>
        </w:rPr>
        <w:t>videoaulas,</w:t>
      </w:r>
      <w:r w:rsidRPr="00FD0D85">
        <w:rPr>
          <w:rFonts w:asciiTheme="minorHAnsi" w:hAnsiTheme="minorHAnsi" w:cstheme="minorHAnsi"/>
          <w:spacing w:val="-2"/>
        </w:rPr>
        <w:t xml:space="preserve"> </w:t>
      </w:r>
      <w:r w:rsidRPr="00FD0D85">
        <w:rPr>
          <w:rFonts w:asciiTheme="minorHAnsi" w:hAnsiTheme="minorHAnsi" w:cstheme="minorHAnsi"/>
        </w:rPr>
        <w:t>objeto</w:t>
      </w:r>
      <w:r w:rsidRPr="00FD0D85">
        <w:rPr>
          <w:rFonts w:asciiTheme="minorHAnsi" w:hAnsiTheme="minorHAnsi" w:cstheme="minorHAnsi"/>
          <w:spacing w:val="-2"/>
        </w:rPr>
        <w:t xml:space="preserve"> </w:t>
      </w:r>
      <w:r w:rsidRPr="00FD0D85">
        <w:rPr>
          <w:rFonts w:asciiTheme="minorHAnsi" w:hAnsiTheme="minorHAnsi" w:cstheme="minorHAnsi"/>
        </w:rPr>
        <w:t>deste</w:t>
      </w:r>
      <w:r w:rsidRPr="00FD0D85">
        <w:rPr>
          <w:rFonts w:asciiTheme="minorHAnsi" w:hAnsiTheme="minorHAnsi" w:cstheme="minorHAnsi"/>
          <w:spacing w:val="-2"/>
        </w:rPr>
        <w:t xml:space="preserve"> </w:t>
      </w:r>
      <w:r w:rsidRPr="00FD0D85">
        <w:rPr>
          <w:rFonts w:asciiTheme="minorHAnsi" w:hAnsiTheme="minorHAnsi" w:cstheme="minorHAnsi"/>
        </w:rPr>
        <w:t>Edital;</w:t>
      </w:r>
    </w:p>
    <w:p w14:paraId="6372A51F" w14:textId="77777777" w:rsidR="00FD0D85" w:rsidRPr="00FD0D85" w:rsidRDefault="00FD0D85" w:rsidP="00FD0D85">
      <w:pPr>
        <w:pStyle w:val="PargrafodaLista"/>
        <w:widowControl w:val="0"/>
        <w:numPr>
          <w:ilvl w:val="2"/>
          <w:numId w:val="35"/>
        </w:numPr>
        <w:tabs>
          <w:tab w:val="left" w:pos="2143"/>
        </w:tabs>
        <w:autoSpaceDE w:val="0"/>
        <w:autoSpaceDN w:val="0"/>
        <w:spacing w:after="0" w:line="240" w:lineRule="auto"/>
        <w:ind w:right="116" w:hanging="504"/>
        <w:contextualSpacing w:val="0"/>
        <w:jc w:val="both"/>
        <w:rPr>
          <w:rFonts w:asciiTheme="minorHAnsi" w:hAnsiTheme="minorHAnsi" w:cstheme="minorHAnsi"/>
        </w:rPr>
      </w:pPr>
      <w:r w:rsidRPr="00FD0D85">
        <w:rPr>
          <w:rFonts w:asciiTheme="minorHAnsi" w:hAnsiTheme="minorHAnsi" w:cstheme="minorHAnsi"/>
        </w:rPr>
        <w:t>A</w:t>
      </w:r>
      <w:r w:rsidRPr="00FD0D85">
        <w:rPr>
          <w:rFonts w:asciiTheme="minorHAnsi" w:hAnsiTheme="minorHAnsi" w:cstheme="minorHAnsi"/>
          <w:spacing w:val="1"/>
        </w:rPr>
        <w:t xml:space="preserve"> </w:t>
      </w:r>
      <w:r w:rsidRPr="00FD0D85">
        <w:rPr>
          <w:rFonts w:asciiTheme="minorHAnsi" w:hAnsiTheme="minorHAnsi" w:cstheme="minorHAnsi"/>
        </w:rPr>
        <w:t>contratada</w:t>
      </w:r>
      <w:r w:rsidRPr="00FD0D85">
        <w:rPr>
          <w:rFonts w:asciiTheme="minorHAnsi" w:hAnsiTheme="minorHAnsi" w:cstheme="minorHAnsi"/>
          <w:spacing w:val="1"/>
        </w:rPr>
        <w:t xml:space="preserve"> </w:t>
      </w:r>
      <w:r w:rsidRPr="00FD0D85">
        <w:rPr>
          <w:rFonts w:asciiTheme="minorHAnsi" w:hAnsiTheme="minorHAnsi" w:cstheme="minorHAnsi"/>
        </w:rPr>
        <w:t>deverá</w:t>
      </w:r>
      <w:r w:rsidRPr="00FD0D85">
        <w:rPr>
          <w:rFonts w:asciiTheme="minorHAnsi" w:hAnsiTheme="minorHAnsi" w:cstheme="minorHAnsi"/>
          <w:spacing w:val="1"/>
        </w:rPr>
        <w:t xml:space="preserve"> </w:t>
      </w:r>
      <w:r w:rsidRPr="00FD0D85">
        <w:rPr>
          <w:rFonts w:asciiTheme="minorHAnsi" w:hAnsiTheme="minorHAnsi" w:cstheme="minorHAnsi"/>
        </w:rPr>
        <w:t>garantir</w:t>
      </w:r>
      <w:r w:rsidRPr="00FD0D85">
        <w:rPr>
          <w:rFonts w:asciiTheme="minorHAnsi" w:hAnsiTheme="minorHAnsi" w:cstheme="minorHAnsi"/>
          <w:spacing w:val="1"/>
        </w:rPr>
        <w:t xml:space="preserve"> </w:t>
      </w:r>
      <w:r w:rsidRPr="00FD0D85">
        <w:rPr>
          <w:rFonts w:asciiTheme="minorHAnsi" w:hAnsiTheme="minorHAnsi" w:cstheme="minorHAnsi"/>
        </w:rPr>
        <w:t>aos</w:t>
      </w:r>
      <w:r w:rsidRPr="00FD0D85">
        <w:rPr>
          <w:rFonts w:asciiTheme="minorHAnsi" w:hAnsiTheme="minorHAnsi" w:cstheme="minorHAnsi"/>
          <w:spacing w:val="1"/>
        </w:rPr>
        <w:t xml:space="preserve"> </w:t>
      </w:r>
      <w:r w:rsidRPr="00FD0D85">
        <w:rPr>
          <w:rFonts w:asciiTheme="minorHAnsi" w:hAnsiTheme="minorHAnsi" w:cstheme="minorHAnsi"/>
        </w:rPr>
        <w:t>profissionais</w:t>
      </w:r>
      <w:r w:rsidRPr="00FD0D85">
        <w:rPr>
          <w:rFonts w:asciiTheme="minorHAnsi" w:hAnsiTheme="minorHAnsi" w:cstheme="minorHAnsi"/>
          <w:spacing w:val="1"/>
        </w:rPr>
        <w:t xml:space="preserve"> </w:t>
      </w:r>
      <w:r w:rsidRPr="00FD0D85">
        <w:rPr>
          <w:rFonts w:asciiTheme="minorHAnsi" w:hAnsiTheme="minorHAnsi" w:cstheme="minorHAnsi"/>
        </w:rPr>
        <w:t>responsáveis</w:t>
      </w:r>
      <w:r w:rsidRPr="00FD0D85">
        <w:rPr>
          <w:rFonts w:asciiTheme="minorHAnsi" w:hAnsiTheme="minorHAnsi" w:cstheme="minorHAnsi"/>
          <w:spacing w:val="1"/>
        </w:rPr>
        <w:t xml:space="preserve"> </w:t>
      </w:r>
      <w:r w:rsidRPr="00FD0D85">
        <w:rPr>
          <w:rFonts w:asciiTheme="minorHAnsi" w:hAnsiTheme="minorHAnsi" w:cstheme="minorHAnsi"/>
        </w:rPr>
        <w:t>pelas</w:t>
      </w:r>
      <w:r w:rsidRPr="00FD0D85">
        <w:rPr>
          <w:rFonts w:asciiTheme="minorHAnsi" w:hAnsiTheme="minorHAnsi" w:cstheme="minorHAnsi"/>
          <w:spacing w:val="-59"/>
        </w:rPr>
        <w:t xml:space="preserve"> </w:t>
      </w:r>
      <w:r w:rsidRPr="00FD0D85">
        <w:rPr>
          <w:rFonts w:asciiTheme="minorHAnsi" w:hAnsiTheme="minorHAnsi" w:cstheme="minorHAnsi"/>
        </w:rPr>
        <w:t>Legendas</w:t>
      </w:r>
      <w:r w:rsidRPr="00FD0D85">
        <w:rPr>
          <w:rFonts w:asciiTheme="minorHAnsi" w:hAnsiTheme="minorHAnsi" w:cstheme="minorHAnsi"/>
          <w:spacing w:val="-6"/>
        </w:rPr>
        <w:t xml:space="preserve"> </w:t>
      </w:r>
      <w:r w:rsidRPr="00FD0D85">
        <w:rPr>
          <w:rFonts w:asciiTheme="minorHAnsi" w:hAnsiTheme="minorHAnsi" w:cstheme="minorHAnsi"/>
        </w:rPr>
        <w:t>para</w:t>
      </w:r>
      <w:r w:rsidRPr="00FD0D85">
        <w:rPr>
          <w:rFonts w:asciiTheme="minorHAnsi" w:hAnsiTheme="minorHAnsi" w:cstheme="minorHAnsi"/>
          <w:spacing w:val="-6"/>
        </w:rPr>
        <w:t xml:space="preserve"> </w:t>
      </w:r>
      <w:r w:rsidRPr="00FD0D85">
        <w:rPr>
          <w:rFonts w:asciiTheme="minorHAnsi" w:hAnsiTheme="minorHAnsi" w:cstheme="minorHAnsi"/>
        </w:rPr>
        <w:t>Surdos</w:t>
      </w:r>
      <w:r w:rsidRPr="00FD0D85">
        <w:rPr>
          <w:rFonts w:asciiTheme="minorHAnsi" w:hAnsiTheme="minorHAnsi" w:cstheme="minorHAnsi"/>
          <w:spacing w:val="-6"/>
        </w:rPr>
        <w:t xml:space="preserve"> </w:t>
      </w:r>
      <w:r w:rsidRPr="00FD0D85">
        <w:rPr>
          <w:rFonts w:asciiTheme="minorHAnsi" w:hAnsiTheme="minorHAnsi" w:cstheme="minorHAnsi"/>
        </w:rPr>
        <w:t>e</w:t>
      </w:r>
      <w:r w:rsidRPr="00FD0D85">
        <w:rPr>
          <w:rFonts w:asciiTheme="minorHAnsi" w:hAnsiTheme="minorHAnsi" w:cstheme="minorHAnsi"/>
          <w:spacing w:val="-6"/>
        </w:rPr>
        <w:t xml:space="preserve"> </w:t>
      </w:r>
      <w:r w:rsidRPr="00FD0D85">
        <w:rPr>
          <w:rFonts w:asciiTheme="minorHAnsi" w:hAnsiTheme="minorHAnsi" w:cstheme="minorHAnsi"/>
        </w:rPr>
        <w:t>Ensurdecidos</w:t>
      </w:r>
      <w:r w:rsidRPr="00FD0D85">
        <w:rPr>
          <w:rFonts w:asciiTheme="minorHAnsi" w:hAnsiTheme="minorHAnsi" w:cstheme="minorHAnsi"/>
          <w:spacing w:val="-6"/>
        </w:rPr>
        <w:t xml:space="preserve"> </w:t>
      </w:r>
      <w:r w:rsidRPr="00FD0D85">
        <w:rPr>
          <w:rFonts w:asciiTheme="minorHAnsi" w:hAnsiTheme="minorHAnsi" w:cstheme="minorHAnsi"/>
        </w:rPr>
        <w:t>(LSE)</w:t>
      </w:r>
      <w:r w:rsidRPr="00FD0D85">
        <w:rPr>
          <w:rFonts w:asciiTheme="minorHAnsi" w:hAnsiTheme="minorHAnsi" w:cstheme="minorHAnsi"/>
          <w:spacing w:val="-6"/>
        </w:rPr>
        <w:t xml:space="preserve"> </w:t>
      </w:r>
      <w:r w:rsidRPr="00FD0D85">
        <w:rPr>
          <w:rFonts w:asciiTheme="minorHAnsi" w:hAnsiTheme="minorHAnsi" w:cstheme="minorHAnsi"/>
        </w:rPr>
        <w:t>horas</w:t>
      </w:r>
      <w:r w:rsidRPr="00FD0D85">
        <w:rPr>
          <w:rFonts w:asciiTheme="minorHAnsi" w:hAnsiTheme="minorHAnsi" w:cstheme="minorHAnsi"/>
          <w:spacing w:val="-6"/>
        </w:rPr>
        <w:t xml:space="preserve"> </w:t>
      </w:r>
      <w:r w:rsidRPr="00FD0D85">
        <w:rPr>
          <w:rFonts w:asciiTheme="minorHAnsi" w:hAnsiTheme="minorHAnsi" w:cstheme="minorHAnsi"/>
        </w:rPr>
        <w:t>remuneradas</w:t>
      </w:r>
      <w:r w:rsidRPr="00FD0D85">
        <w:rPr>
          <w:rFonts w:asciiTheme="minorHAnsi" w:hAnsiTheme="minorHAnsi" w:cstheme="minorHAnsi"/>
          <w:spacing w:val="-6"/>
        </w:rPr>
        <w:t xml:space="preserve"> </w:t>
      </w:r>
      <w:r w:rsidRPr="00FD0D85">
        <w:rPr>
          <w:rFonts w:asciiTheme="minorHAnsi" w:hAnsiTheme="minorHAnsi" w:cstheme="minorHAnsi"/>
        </w:rPr>
        <w:t>de</w:t>
      </w:r>
      <w:r w:rsidRPr="00FD0D85">
        <w:rPr>
          <w:rFonts w:asciiTheme="minorHAnsi" w:hAnsiTheme="minorHAnsi" w:cstheme="minorHAnsi"/>
          <w:spacing w:val="-6"/>
        </w:rPr>
        <w:t xml:space="preserve"> </w:t>
      </w:r>
      <w:r w:rsidRPr="00FD0D85">
        <w:rPr>
          <w:rFonts w:asciiTheme="minorHAnsi" w:hAnsiTheme="minorHAnsi" w:cstheme="minorHAnsi"/>
        </w:rPr>
        <w:t>estudo</w:t>
      </w:r>
      <w:r w:rsidRPr="00FD0D85">
        <w:rPr>
          <w:rFonts w:asciiTheme="minorHAnsi" w:hAnsiTheme="minorHAnsi" w:cstheme="minorHAnsi"/>
          <w:spacing w:val="-5"/>
        </w:rPr>
        <w:t xml:space="preserve"> </w:t>
      </w:r>
      <w:r w:rsidRPr="00FD0D85">
        <w:rPr>
          <w:rFonts w:asciiTheme="minorHAnsi" w:hAnsiTheme="minorHAnsi" w:cstheme="minorHAnsi"/>
        </w:rPr>
        <w:t>e</w:t>
      </w:r>
      <w:r w:rsidRPr="00FD0D85">
        <w:rPr>
          <w:rFonts w:asciiTheme="minorHAnsi" w:hAnsiTheme="minorHAnsi" w:cstheme="minorHAnsi"/>
          <w:spacing w:val="-59"/>
        </w:rPr>
        <w:t xml:space="preserve"> </w:t>
      </w:r>
      <w:r w:rsidRPr="00FD0D85">
        <w:rPr>
          <w:rFonts w:asciiTheme="minorHAnsi" w:hAnsiTheme="minorHAnsi" w:cstheme="minorHAnsi"/>
        </w:rPr>
        <w:t>preparação</w:t>
      </w:r>
      <w:r w:rsidRPr="00FD0D85">
        <w:rPr>
          <w:rFonts w:asciiTheme="minorHAnsi" w:hAnsiTheme="minorHAnsi" w:cstheme="minorHAnsi"/>
          <w:spacing w:val="1"/>
        </w:rPr>
        <w:t xml:space="preserve"> </w:t>
      </w:r>
      <w:r w:rsidRPr="00FD0D85">
        <w:rPr>
          <w:rFonts w:asciiTheme="minorHAnsi" w:hAnsiTheme="minorHAnsi" w:cstheme="minorHAnsi"/>
        </w:rPr>
        <w:t>prévia,</w:t>
      </w:r>
      <w:r w:rsidRPr="00FD0D85">
        <w:rPr>
          <w:rFonts w:asciiTheme="minorHAnsi" w:hAnsiTheme="minorHAnsi" w:cstheme="minorHAnsi"/>
          <w:spacing w:val="1"/>
        </w:rPr>
        <w:t xml:space="preserve"> </w:t>
      </w:r>
      <w:r w:rsidRPr="00FD0D85">
        <w:rPr>
          <w:rFonts w:asciiTheme="minorHAnsi" w:hAnsiTheme="minorHAnsi" w:cstheme="minorHAnsi"/>
        </w:rPr>
        <w:t>encaminhando</w:t>
      </w:r>
      <w:r w:rsidRPr="00FD0D85">
        <w:rPr>
          <w:rFonts w:asciiTheme="minorHAnsi" w:hAnsiTheme="minorHAnsi" w:cstheme="minorHAnsi"/>
          <w:spacing w:val="1"/>
        </w:rPr>
        <w:t xml:space="preserve"> </w:t>
      </w:r>
      <w:r w:rsidRPr="00FD0D85">
        <w:rPr>
          <w:rFonts w:asciiTheme="minorHAnsi" w:hAnsiTheme="minorHAnsi" w:cstheme="minorHAnsi"/>
        </w:rPr>
        <w:t>antecipadamente</w:t>
      </w:r>
      <w:r w:rsidRPr="00FD0D85">
        <w:rPr>
          <w:rFonts w:asciiTheme="minorHAnsi" w:hAnsiTheme="minorHAnsi" w:cstheme="minorHAnsi"/>
          <w:spacing w:val="1"/>
        </w:rPr>
        <w:t xml:space="preserve"> </w:t>
      </w:r>
      <w:r w:rsidRPr="00FD0D85">
        <w:rPr>
          <w:rFonts w:asciiTheme="minorHAnsi" w:hAnsiTheme="minorHAnsi" w:cstheme="minorHAnsi"/>
        </w:rPr>
        <w:t>os</w:t>
      </w:r>
      <w:r w:rsidRPr="00FD0D85">
        <w:rPr>
          <w:rFonts w:asciiTheme="minorHAnsi" w:hAnsiTheme="minorHAnsi" w:cstheme="minorHAnsi"/>
          <w:spacing w:val="1"/>
        </w:rPr>
        <w:t xml:space="preserve"> </w:t>
      </w:r>
      <w:r w:rsidRPr="00FD0D85">
        <w:rPr>
          <w:rFonts w:asciiTheme="minorHAnsi" w:hAnsiTheme="minorHAnsi" w:cstheme="minorHAnsi"/>
        </w:rPr>
        <w:t>conteúdos</w:t>
      </w:r>
      <w:r w:rsidRPr="00FD0D85">
        <w:rPr>
          <w:rFonts w:asciiTheme="minorHAnsi" w:hAnsiTheme="minorHAnsi" w:cstheme="minorHAnsi"/>
          <w:spacing w:val="1"/>
        </w:rPr>
        <w:t xml:space="preserve"> </w:t>
      </w:r>
      <w:r w:rsidRPr="00FD0D85">
        <w:rPr>
          <w:rFonts w:asciiTheme="minorHAnsi" w:hAnsiTheme="minorHAnsi" w:cstheme="minorHAnsi"/>
        </w:rPr>
        <w:t>e</w:t>
      </w:r>
      <w:r w:rsidRPr="00FD0D85">
        <w:rPr>
          <w:rFonts w:asciiTheme="minorHAnsi" w:hAnsiTheme="minorHAnsi" w:cstheme="minorHAnsi"/>
          <w:spacing w:val="1"/>
        </w:rPr>
        <w:t xml:space="preserve"> </w:t>
      </w:r>
      <w:r w:rsidRPr="00FD0D85">
        <w:rPr>
          <w:rFonts w:asciiTheme="minorHAnsi" w:hAnsiTheme="minorHAnsi" w:cstheme="minorHAnsi"/>
        </w:rPr>
        <w:t>as</w:t>
      </w:r>
      <w:r w:rsidRPr="00FD0D85">
        <w:rPr>
          <w:rFonts w:asciiTheme="minorHAnsi" w:hAnsiTheme="minorHAnsi" w:cstheme="minorHAnsi"/>
          <w:spacing w:val="1"/>
        </w:rPr>
        <w:t xml:space="preserve"> </w:t>
      </w:r>
      <w:r w:rsidRPr="00FD0D85">
        <w:rPr>
          <w:rFonts w:asciiTheme="minorHAnsi" w:hAnsiTheme="minorHAnsi" w:cstheme="minorHAnsi"/>
        </w:rPr>
        <w:t>videoaulas para sua preparação, a fim de garantir a qualidade dos serviços</w:t>
      </w:r>
      <w:r w:rsidRPr="00FD0D85">
        <w:rPr>
          <w:rFonts w:asciiTheme="minorHAnsi" w:hAnsiTheme="minorHAnsi" w:cstheme="minorHAnsi"/>
          <w:spacing w:val="1"/>
        </w:rPr>
        <w:t xml:space="preserve"> </w:t>
      </w:r>
      <w:r w:rsidRPr="00FD0D85">
        <w:rPr>
          <w:rFonts w:asciiTheme="minorHAnsi" w:hAnsiTheme="minorHAnsi" w:cstheme="minorHAnsi"/>
        </w:rPr>
        <w:t>prestados;</w:t>
      </w:r>
    </w:p>
    <w:p w14:paraId="40357FFC" w14:textId="77777777" w:rsidR="00FD0D85" w:rsidRPr="00FD0D85" w:rsidRDefault="00FD0D85" w:rsidP="00FD0D85">
      <w:pPr>
        <w:pStyle w:val="PargrafodaLista"/>
        <w:widowControl w:val="0"/>
        <w:numPr>
          <w:ilvl w:val="3"/>
          <w:numId w:val="35"/>
        </w:numPr>
        <w:tabs>
          <w:tab w:val="left" w:pos="2082"/>
        </w:tabs>
        <w:autoSpaceDE w:val="0"/>
        <w:autoSpaceDN w:val="0"/>
        <w:spacing w:after="0" w:line="240" w:lineRule="auto"/>
        <w:ind w:left="1686" w:right="116" w:hanging="648"/>
        <w:contextualSpacing w:val="0"/>
        <w:jc w:val="both"/>
        <w:rPr>
          <w:rFonts w:asciiTheme="minorHAnsi" w:hAnsiTheme="minorHAnsi" w:cstheme="minorHAnsi"/>
        </w:rPr>
      </w:pPr>
      <w:r w:rsidRPr="00FD0D85">
        <w:rPr>
          <w:rFonts w:asciiTheme="minorHAnsi" w:hAnsiTheme="minorHAnsi" w:cstheme="minorHAnsi"/>
        </w:rPr>
        <w:t>A</w:t>
      </w:r>
      <w:r w:rsidRPr="00FD0D85">
        <w:rPr>
          <w:rFonts w:asciiTheme="minorHAnsi" w:hAnsiTheme="minorHAnsi" w:cstheme="minorHAnsi"/>
          <w:spacing w:val="-16"/>
        </w:rPr>
        <w:t xml:space="preserve"> </w:t>
      </w:r>
      <w:r w:rsidRPr="00FD0D85">
        <w:rPr>
          <w:rFonts w:asciiTheme="minorHAnsi" w:hAnsiTheme="minorHAnsi" w:cstheme="minorHAnsi"/>
        </w:rPr>
        <w:t>contratada</w:t>
      </w:r>
      <w:r w:rsidRPr="00FD0D85">
        <w:rPr>
          <w:rFonts w:asciiTheme="minorHAnsi" w:hAnsiTheme="minorHAnsi" w:cstheme="minorHAnsi"/>
          <w:spacing w:val="-15"/>
        </w:rPr>
        <w:t xml:space="preserve"> </w:t>
      </w:r>
      <w:r w:rsidRPr="00FD0D85">
        <w:rPr>
          <w:rFonts w:asciiTheme="minorHAnsi" w:hAnsiTheme="minorHAnsi" w:cstheme="minorHAnsi"/>
        </w:rPr>
        <w:t>deverá</w:t>
      </w:r>
      <w:r w:rsidRPr="00FD0D85">
        <w:rPr>
          <w:rFonts w:asciiTheme="minorHAnsi" w:hAnsiTheme="minorHAnsi" w:cstheme="minorHAnsi"/>
          <w:spacing w:val="-15"/>
        </w:rPr>
        <w:t xml:space="preserve"> </w:t>
      </w:r>
      <w:r w:rsidRPr="00FD0D85">
        <w:rPr>
          <w:rFonts w:asciiTheme="minorHAnsi" w:hAnsiTheme="minorHAnsi" w:cstheme="minorHAnsi"/>
        </w:rPr>
        <w:t>garantir</w:t>
      </w:r>
      <w:r w:rsidRPr="00FD0D85">
        <w:rPr>
          <w:rFonts w:asciiTheme="minorHAnsi" w:hAnsiTheme="minorHAnsi" w:cstheme="minorHAnsi"/>
          <w:spacing w:val="-15"/>
        </w:rPr>
        <w:t xml:space="preserve"> </w:t>
      </w:r>
      <w:r w:rsidRPr="00FD0D85">
        <w:rPr>
          <w:rFonts w:asciiTheme="minorHAnsi" w:hAnsiTheme="minorHAnsi" w:cstheme="minorHAnsi"/>
        </w:rPr>
        <w:t>ainda</w:t>
      </w:r>
      <w:r w:rsidRPr="00FD0D85">
        <w:rPr>
          <w:rFonts w:asciiTheme="minorHAnsi" w:hAnsiTheme="minorHAnsi" w:cstheme="minorHAnsi"/>
          <w:spacing w:val="-15"/>
        </w:rPr>
        <w:t xml:space="preserve"> </w:t>
      </w:r>
      <w:r w:rsidRPr="00FD0D85">
        <w:rPr>
          <w:rFonts w:asciiTheme="minorHAnsi" w:hAnsiTheme="minorHAnsi" w:cstheme="minorHAnsi"/>
        </w:rPr>
        <w:t>aos</w:t>
      </w:r>
      <w:r w:rsidRPr="00FD0D85">
        <w:rPr>
          <w:rFonts w:asciiTheme="minorHAnsi" w:hAnsiTheme="minorHAnsi" w:cstheme="minorHAnsi"/>
          <w:spacing w:val="-15"/>
        </w:rPr>
        <w:t xml:space="preserve"> </w:t>
      </w:r>
      <w:r w:rsidRPr="00FD0D85">
        <w:rPr>
          <w:rFonts w:asciiTheme="minorHAnsi" w:hAnsiTheme="minorHAnsi" w:cstheme="minorHAnsi"/>
        </w:rPr>
        <w:t>profissionais</w:t>
      </w:r>
      <w:r w:rsidRPr="00FD0D85">
        <w:rPr>
          <w:rFonts w:asciiTheme="minorHAnsi" w:hAnsiTheme="minorHAnsi" w:cstheme="minorHAnsi"/>
          <w:spacing w:val="-16"/>
        </w:rPr>
        <w:t xml:space="preserve"> </w:t>
      </w:r>
      <w:r w:rsidRPr="00FD0D85">
        <w:rPr>
          <w:rFonts w:asciiTheme="minorHAnsi" w:hAnsiTheme="minorHAnsi" w:cstheme="minorHAnsi"/>
        </w:rPr>
        <w:t>responsáveis</w:t>
      </w:r>
      <w:r w:rsidRPr="00FD0D85">
        <w:rPr>
          <w:rFonts w:asciiTheme="minorHAnsi" w:hAnsiTheme="minorHAnsi" w:cstheme="minorHAnsi"/>
          <w:spacing w:val="-15"/>
        </w:rPr>
        <w:t xml:space="preserve"> </w:t>
      </w:r>
      <w:r w:rsidRPr="00FD0D85">
        <w:rPr>
          <w:rFonts w:asciiTheme="minorHAnsi" w:hAnsiTheme="minorHAnsi" w:cstheme="minorHAnsi"/>
        </w:rPr>
        <w:t>pelas</w:t>
      </w:r>
      <w:r w:rsidRPr="00FD0D85">
        <w:rPr>
          <w:rFonts w:asciiTheme="minorHAnsi" w:hAnsiTheme="minorHAnsi" w:cstheme="minorHAnsi"/>
          <w:spacing w:val="-58"/>
        </w:rPr>
        <w:t xml:space="preserve"> </w:t>
      </w:r>
      <w:r w:rsidRPr="00FD0D85">
        <w:rPr>
          <w:rFonts w:asciiTheme="minorHAnsi" w:hAnsiTheme="minorHAnsi" w:cstheme="minorHAnsi"/>
        </w:rPr>
        <w:t>Legendas</w:t>
      </w:r>
      <w:r w:rsidRPr="00FD0D85">
        <w:rPr>
          <w:rFonts w:asciiTheme="minorHAnsi" w:hAnsiTheme="minorHAnsi" w:cstheme="minorHAnsi"/>
          <w:spacing w:val="-9"/>
        </w:rPr>
        <w:t xml:space="preserve"> </w:t>
      </w:r>
      <w:r w:rsidRPr="00FD0D85">
        <w:rPr>
          <w:rFonts w:asciiTheme="minorHAnsi" w:hAnsiTheme="minorHAnsi" w:cstheme="minorHAnsi"/>
        </w:rPr>
        <w:t>para</w:t>
      </w:r>
      <w:r w:rsidRPr="00FD0D85">
        <w:rPr>
          <w:rFonts w:asciiTheme="minorHAnsi" w:hAnsiTheme="minorHAnsi" w:cstheme="minorHAnsi"/>
          <w:spacing w:val="-9"/>
        </w:rPr>
        <w:t xml:space="preserve"> </w:t>
      </w:r>
      <w:r w:rsidRPr="00FD0D85">
        <w:rPr>
          <w:rFonts w:asciiTheme="minorHAnsi" w:hAnsiTheme="minorHAnsi" w:cstheme="minorHAnsi"/>
        </w:rPr>
        <w:t>Surdos</w:t>
      </w:r>
      <w:r w:rsidRPr="00FD0D85">
        <w:rPr>
          <w:rFonts w:asciiTheme="minorHAnsi" w:hAnsiTheme="minorHAnsi" w:cstheme="minorHAnsi"/>
          <w:spacing w:val="-7"/>
        </w:rPr>
        <w:t xml:space="preserve"> </w:t>
      </w:r>
      <w:r w:rsidRPr="00FD0D85">
        <w:rPr>
          <w:rFonts w:asciiTheme="minorHAnsi" w:hAnsiTheme="minorHAnsi" w:cstheme="minorHAnsi"/>
        </w:rPr>
        <w:t>e</w:t>
      </w:r>
      <w:r w:rsidRPr="00FD0D85">
        <w:rPr>
          <w:rFonts w:asciiTheme="minorHAnsi" w:hAnsiTheme="minorHAnsi" w:cstheme="minorHAnsi"/>
          <w:spacing w:val="-9"/>
        </w:rPr>
        <w:t xml:space="preserve"> </w:t>
      </w:r>
      <w:r w:rsidRPr="00FD0D85">
        <w:rPr>
          <w:rFonts w:asciiTheme="minorHAnsi" w:hAnsiTheme="minorHAnsi" w:cstheme="minorHAnsi"/>
        </w:rPr>
        <w:t>Ensurdecidos</w:t>
      </w:r>
      <w:r w:rsidRPr="00FD0D85">
        <w:rPr>
          <w:rFonts w:asciiTheme="minorHAnsi" w:hAnsiTheme="minorHAnsi" w:cstheme="minorHAnsi"/>
          <w:spacing w:val="-8"/>
        </w:rPr>
        <w:t xml:space="preserve"> </w:t>
      </w:r>
      <w:r w:rsidRPr="00FD0D85">
        <w:rPr>
          <w:rFonts w:asciiTheme="minorHAnsi" w:hAnsiTheme="minorHAnsi" w:cstheme="minorHAnsi"/>
        </w:rPr>
        <w:t>(LSE)</w:t>
      </w:r>
      <w:r w:rsidRPr="00FD0D85">
        <w:rPr>
          <w:rFonts w:asciiTheme="minorHAnsi" w:hAnsiTheme="minorHAnsi" w:cstheme="minorHAnsi"/>
          <w:spacing w:val="-8"/>
        </w:rPr>
        <w:t xml:space="preserve"> </w:t>
      </w:r>
      <w:r w:rsidRPr="00FD0D85">
        <w:rPr>
          <w:rFonts w:asciiTheme="minorHAnsi" w:hAnsiTheme="minorHAnsi" w:cstheme="minorHAnsi"/>
        </w:rPr>
        <w:t>o</w:t>
      </w:r>
      <w:r w:rsidRPr="00FD0D85">
        <w:rPr>
          <w:rFonts w:asciiTheme="minorHAnsi" w:hAnsiTheme="minorHAnsi" w:cstheme="minorHAnsi"/>
          <w:spacing w:val="-9"/>
        </w:rPr>
        <w:t xml:space="preserve"> </w:t>
      </w:r>
      <w:r w:rsidRPr="00FD0D85">
        <w:rPr>
          <w:rFonts w:asciiTheme="minorHAnsi" w:hAnsiTheme="minorHAnsi" w:cstheme="minorHAnsi"/>
        </w:rPr>
        <w:t>acompanhamento</w:t>
      </w:r>
      <w:r w:rsidRPr="00FD0D85">
        <w:rPr>
          <w:rFonts w:asciiTheme="minorHAnsi" w:hAnsiTheme="minorHAnsi" w:cstheme="minorHAnsi"/>
          <w:spacing w:val="-8"/>
        </w:rPr>
        <w:t xml:space="preserve"> </w:t>
      </w:r>
      <w:r w:rsidRPr="00FD0D85">
        <w:rPr>
          <w:rFonts w:asciiTheme="minorHAnsi" w:hAnsiTheme="minorHAnsi" w:cstheme="minorHAnsi"/>
        </w:rPr>
        <w:t>junto</w:t>
      </w:r>
      <w:r w:rsidRPr="00FD0D85">
        <w:rPr>
          <w:rFonts w:asciiTheme="minorHAnsi" w:hAnsiTheme="minorHAnsi" w:cstheme="minorHAnsi"/>
          <w:spacing w:val="-9"/>
        </w:rPr>
        <w:t xml:space="preserve"> </w:t>
      </w:r>
      <w:r w:rsidRPr="00FD0D85">
        <w:rPr>
          <w:rFonts w:asciiTheme="minorHAnsi" w:hAnsiTheme="minorHAnsi" w:cstheme="minorHAnsi"/>
        </w:rPr>
        <w:t>aos</w:t>
      </w:r>
      <w:r w:rsidRPr="00FD0D85">
        <w:rPr>
          <w:rFonts w:asciiTheme="minorHAnsi" w:hAnsiTheme="minorHAnsi" w:cstheme="minorHAnsi"/>
          <w:spacing w:val="-58"/>
        </w:rPr>
        <w:t xml:space="preserve"> </w:t>
      </w:r>
      <w:r w:rsidRPr="00FD0D85">
        <w:rPr>
          <w:rFonts w:asciiTheme="minorHAnsi" w:hAnsiTheme="minorHAnsi" w:cstheme="minorHAnsi"/>
        </w:rPr>
        <w:t>técnicos audiovisuais (diagramadores e editores) no momento da edição</w:t>
      </w:r>
      <w:r w:rsidRPr="00FD0D85">
        <w:rPr>
          <w:rFonts w:asciiTheme="minorHAnsi" w:hAnsiTheme="minorHAnsi" w:cstheme="minorHAnsi"/>
          <w:spacing w:val="1"/>
        </w:rPr>
        <w:t xml:space="preserve"> </w:t>
      </w:r>
      <w:r w:rsidRPr="00FD0D85">
        <w:rPr>
          <w:rFonts w:asciiTheme="minorHAnsi" w:hAnsiTheme="minorHAnsi" w:cstheme="minorHAnsi"/>
        </w:rPr>
        <w:t>das</w:t>
      </w:r>
      <w:r w:rsidRPr="00FD0D85">
        <w:rPr>
          <w:rFonts w:asciiTheme="minorHAnsi" w:hAnsiTheme="minorHAnsi" w:cstheme="minorHAnsi"/>
          <w:spacing w:val="-9"/>
        </w:rPr>
        <w:t xml:space="preserve"> </w:t>
      </w:r>
      <w:r w:rsidRPr="00FD0D85">
        <w:rPr>
          <w:rFonts w:asciiTheme="minorHAnsi" w:hAnsiTheme="minorHAnsi" w:cstheme="minorHAnsi"/>
        </w:rPr>
        <w:t>videoaulas</w:t>
      </w:r>
      <w:r w:rsidRPr="00FD0D85">
        <w:rPr>
          <w:rFonts w:asciiTheme="minorHAnsi" w:hAnsiTheme="minorHAnsi" w:cstheme="minorHAnsi"/>
          <w:spacing w:val="-8"/>
        </w:rPr>
        <w:t xml:space="preserve"> </w:t>
      </w:r>
      <w:r w:rsidRPr="00FD0D85">
        <w:rPr>
          <w:rFonts w:asciiTheme="minorHAnsi" w:hAnsiTheme="minorHAnsi" w:cstheme="minorHAnsi"/>
        </w:rPr>
        <w:t>e</w:t>
      </w:r>
      <w:r w:rsidRPr="00FD0D85">
        <w:rPr>
          <w:rFonts w:asciiTheme="minorHAnsi" w:hAnsiTheme="minorHAnsi" w:cstheme="minorHAnsi"/>
          <w:spacing w:val="-9"/>
        </w:rPr>
        <w:t xml:space="preserve"> </w:t>
      </w:r>
      <w:r w:rsidRPr="00FD0D85">
        <w:rPr>
          <w:rFonts w:asciiTheme="minorHAnsi" w:hAnsiTheme="minorHAnsi" w:cstheme="minorHAnsi"/>
        </w:rPr>
        <w:t>inserção</w:t>
      </w:r>
      <w:r w:rsidRPr="00FD0D85">
        <w:rPr>
          <w:rFonts w:asciiTheme="minorHAnsi" w:hAnsiTheme="minorHAnsi" w:cstheme="minorHAnsi"/>
          <w:spacing w:val="-8"/>
        </w:rPr>
        <w:t xml:space="preserve"> </w:t>
      </w:r>
      <w:r w:rsidRPr="00FD0D85">
        <w:rPr>
          <w:rFonts w:asciiTheme="minorHAnsi" w:hAnsiTheme="minorHAnsi" w:cstheme="minorHAnsi"/>
        </w:rPr>
        <w:t>das</w:t>
      </w:r>
      <w:r w:rsidRPr="00FD0D85">
        <w:rPr>
          <w:rFonts w:asciiTheme="minorHAnsi" w:hAnsiTheme="minorHAnsi" w:cstheme="minorHAnsi"/>
          <w:spacing w:val="-9"/>
        </w:rPr>
        <w:t xml:space="preserve"> </w:t>
      </w:r>
      <w:r w:rsidRPr="00FD0D85">
        <w:rPr>
          <w:rFonts w:asciiTheme="minorHAnsi" w:hAnsiTheme="minorHAnsi" w:cstheme="minorHAnsi"/>
        </w:rPr>
        <w:t>legendas</w:t>
      </w:r>
      <w:r w:rsidRPr="00FD0D85">
        <w:rPr>
          <w:rFonts w:asciiTheme="minorHAnsi" w:hAnsiTheme="minorHAnsi" w:cstheme="minorHAnsi"/>
          <w:spacing w:val="-8"/>
        </w:rPr>
        <w:t xml:space="preserve"> </w:t>
      </w:r>
      <w:r w:rsidRPr="00FD0D85">
        <w:rPr>
          <w:rFonts w:asciiTheme="minorHAnsi" w:hAnsiTheme="minorHAnsi" w:cstheme="minorHAnsi"/>
        </w:rPr>
        <w:t>nos</w:t>
      </w:r>
      <w:r w:rsidRPr="00FD0D85">
        <w:rPr>
          <w:rFonts w:asciiTheme="minorHAnsi" w:hAnsiTheme="minorHAnsi" w:cstheme="minorHAnsi"/>
          <w:spacing w:val="-9"/>
        </w:rPr>
        <w:t xml:space="preserve"> </w:t>
      </w:r>
      <w:r w:rsidRPr="00FD0D85">
        <w:rPr>
          <w:rFonts w:asciiTheme="minorHAnsi" w:hAnsiTheme="minorHAnsi" w:cstheme="minorHAnsi"/>
        </w:rPr>
        <w:t>vídeos,</w:t>
      </w:r>
      <w:r w:rsidRPr="00FD0D85">
        <w:rPr>
          <w:rFonts w:asciiTheme="minorHAnsi" w:hAnsiTheme="minorHAnsi" w:cstheme="minorHAnsi"/>
          <w:spacing w:val="-8"/>
        </w:rPr>
        <w:t xml:space="preserve"> </w:t>
      </w:r>
      <w:r w:rsidRPr="00FD0D85">
        <w:rPr>
          <w:rFonts w:asciiTheme="minorHAnsi" w:hAnsiTheme="minorHAnsi" w:cstheme="minorHAnsi"/>
        </w:rPr>
        <w:t>bem</w:t>
      </w:r>
      <w:r w:rsidRPr="00FD0D85">
        <w:rPr>
          <w:rFonts w:asciiTheme="minorHAnsi" w:hAnsiTheme="minorHAnsi" w:cstheme="minorHAnsi"/>
          <w:spacing w:val="-9"/>
        </w:rPr>
        <w:t xml:space="preserve"> </w:t>
      </w:r>
      <w:r w:rsidRPr="00FD0D85">
        <w:rPr>
          <w:rFonts w:asciiTheme="minorHAnsi" w:hAnsiTheme="minorHAnsi" w:cstheme="minorHAnsi"/>
        </w:rPr>
        <w:t>como</w:t>
      </w:r>
      <w:r w:rsidRPr="00FD0D85">
        <w:rPr>
          <w:rFonts w:asciiTheme="minorHAnsi" w:hAnsiTheme="minorHAnsi" w:cstheme="minorHAnsi"/>
          <w:spacing w:val="-8"/>
        </w:rPr>
        <w:t xml:space="preserve"> </w:t>
      </w:r>
      <w:r w:rsidRPr="00FD0D85">
        <w:rPr>
          <w:rFonts w:asciiTheme="minorHAnsi" w:hAnsiTheme="minorHAnsi" w:cstheme="minorHAnsi"/>
        </w:rPr>
        <w:t>viabilizar</w:t>
      </w:r>
      <w:r w:rsidRPr="00FD0D85">
        <w:rPr>
          <w:rFonts w:asciiTheme="minorHAnsi" w:hAnsiTheme="minorHAnsi" w:cstheme="minorHAnsi"/>
          <w:spacing w:val="-9"/>
        </w:rPr>
        <w:t xml:space="preserve"> </w:t>
      </w:r>
      <w:r w:rsidRPr="00FD0D85">
        <w:rPr>
          <w:rFonts w:asciiTheme="minorHAnsi" w:hAnsiTheme="minorHAnsi" w:cstheme="minorHAnsi"/>
        </w:rPr>
        <w:t>as</w:t>
      </w:r>
      <w:r w:rsidRPr="00FD0D85">
        <w:rPr>
          <w:rFonts w:asciiTheme="minorHAnsi" w:hAnsiTheme="minorHAnsi" w:cstheme="minorHAnsi"/>
          <w:spacing w:val="-58"/>
        </w:rPr>
        <w:t xml:space="preserve"> </w:t>
      </w:r>
      <w:r w:rsidRPr="00FD0D85">
        <w:rPr>
          <w:rFonts w:asciiTheme="minorHAnsi" w:hAnsiTheme="minorHAnsi" w:cstheme="minorHAnsi"/>
        </w:rPr>
        <w:t>revisões e adequações que o profissional julgar necessário para qualidade</w:t>
      </w:r>
      <w:r w:rsidRPr="00FD0D85">
        <w:rPr>
          <w:rFonts w:asciiTheme="minorHAnsi" w:hAnsiTheme="minorHAnsi" w:cstheme="minorHAnsi"/>
          <w:spacing w:val="-59"/>
        </w:rPr>
        <w:t xml:space="preserve"> </w:t>
      </w:r>
      <w:r w:rsidRPr="00FD0D85">
        <w:rPr>
          <w:rFonts w:asciiTheme="minorHAnsi" w:hAnsiTheme="minorHAnsi" w:cstheme="minorHAnsi"/>
        </w:rPr>
        <w:t>do</w:t>
      </w:r>
      <w:r w:rsidRPr="00FD0D85">
        <w:rPr>
          <w:rFonts w:asciiTheme="minorHAnsi" w:hAnsiTheme="minorHAnsi" w:cstheme="minorHAnsi"/>
          <w:spacing w:val="-2"/>
        </w:rPr>
        <w:t xml:space="preserve"> </w:t>
      </w:r>
      <w:r w:rsidRPr="00FD0D85">
        <w:rPr>
          <w:rFonts w:asciiTheme="minorHAnsi" w:hAnsiTheme="minorHAnsi" w:cstheme="minorHAnsi"/>
        </w:rPr>
        <w:t>produto</w:t>
      </w:r>
      <w:r w:rsidRPr="00FD0D85">
        <w:rPr>
          <w:rFonts w:asciiTheme="minorHAnsi" w:hAnsiTheme="minorHAnsi" w:cstheme="minorHAnsi"/>
          <w:spacing w:val="-1"/>
        </w:rPr>
        <w:t xml:space="preserve"> </w:t>
      </w:r>
      <w:r w:rsidRPr="00FD0D85">
        <w:rPr>
          <w:rFonts w:asciiTheme="minorHAnsi" w:hAnsiTheme="minorHAnsi" w:cstheme="minorHAnsi"/>
        </w:rPr>
        <w:t>final.</w:t>
      </w:r>
    </w:p>
    <w:p w14:paraId="5F7BCBB3" w14:textId="77777777" w:rsidR="00FD0D85" w:rsidRPr="00FD0D85" w:rsidRDefault="00FD0D85" w:rsidP="00FD0D85">
      <w:pPr>
        <w:pStyle w:val="PargrafodaLista"/>
        <w:widowControl w:val="0"/>
        <w:numPr>
          <w:ilvl w:val="1"/>
          <w:numId w:val="35"/>
        </w:numPr>
        <w:tabs>
          <w:tab w:val="left" w:pos="674"/>
        </w:tabs>
        <w:autoSpaceDE w:val="0"/>
        <w:autoSpaceDN w:val="0"/>
        <w:spacing w:after="0" w:line="240" w:lineRule="auto"/>
        <w:ind w:left="674" w:right="115"/>
        <w:contextualSpacing w:val="0"/>
        <w:jc w:val="both"/>
        <w:rPr>
          <w:rFonts w:asciiTheme="minorHAnsi" w:hAnsiTheme="minorHAnsi" w:cstheme="minorHAnsi"/>
        </w:rPr>
      </w:pPr>
      <w:r w:rsidRPr="00FD0D85">
        <w:rPr>
          <w:rFonts w:asciiTheme="minorHAnsi" w:hAnsiTheme="minorHAnsi" w:cstheme="minorHAnsi"/>
        </w:rPr>
        <w:t>Entende-se</w:t>
      </w:r>
      <w:r w:rsidRPr="00FD0D85">
        <w:rPr>
          <w:rFonts w:asciiTheme="minorHAnsi" w:hAnsiTheme="minorHAnsi" w:cstheme="minorHAnsi"/>
          <w:spacing w:val="1"/>
        </w:rPr>
        <w:t xml:space="preserve"> </w:t>
      </w:r>
      <w:r w:rsidRPr="00FD0D85">
        <w:rPr>
          <w:rFonts w:asciiTheme="minorHAnsi" w:hAnsiTheme="minorHAnsi" w:cstheme="minorHAnsi"/>
        </w:rPr>
        <w:t>por</w:t>
      </w:r>
      <w:r w:rsidRPr="00FD0D85">
        <w:rPr>
          <w:rFonts w:asciiTheme="minorHAnsi" w:hAnsiTheme="minorHAnsi" w:cstheme="minorHAnsi"/>
          <w:spacing w:val="1"/>
        </w:rPr>
        <w:t xml:space="preserve"> </w:t>
      </w:r>
      <w:r w:rsidRPr="00FD0D85">
        <w:rPr>
          <w:rFonts w:asciiTheme="minorHAnsi" w:hAnsiTheme="minorHAnsi" w:cstheme="minorHAnsi"/>
          <w:b/>
        </w:rPr>
        <w:t>Janela</w:t>
      </w:r>
      <w:r w:rsidRPr="00FD0D85">
        <w:rPr>
          <w:rFonts w:asciiTheme="minorHAnsi" w:hAnsiTheme="minorHAnsi" w:cstheme="minorHAnsi"/>
          <w:b/>
          <w:spacing w:val="1"/>
        </w:rPr>
        <w:t xml:space="preserve"> </w:t>
      </w:r>
      <w:r w:rsidRPr="00FD0D85">
        <w:rPr>
          <w:rFonts w:asciiTheme="minorHAnsi" w:hAnsiTheme="minorHAnsi" w:cstheme="minorHAnsi"/>
          <w:b/>
        </w:rPr>
        <w:t>de</w:t>
      </w:r>
      <w:r w:rsidRPr="00FD0D85">
        <w:rPr>
          <w:rFonts w:asciiTheme="minorHAnsi" w:hAnsiTheme="minorHAnsi" w:cstheme="minorHAnsi"/>
          <w:b/>
          <w:spacing w:val="1"/>
        </w:rPr>
        <w:t xml:space="preserve"> </w:t>
      </w:r>
      <w:r w:rsidRPr="00FD0D85">
        <w:rPr>
          <w:rFonts w:asciiTheme="minorHAnsi" w:hAnsiTheme="minorHAnsi" w:cstheme="minorHAnsi"/>
          <w:b/>
        </w:rPr>
        <w:t>Libras</w:t>
      </w:r>
      <w:r w:rsidRPr="00FD0D85">
        <w:rPr>
          <w:rFonts w:asciiTheme="minorHAnsi" w:hAnsiTheme="minorHAnsi" w:cstheme="minorHAnsi"/>
          <w:b/>
          <w:spacing w:val="1"/>
        </w:rPr>
        <w:t xml:space="preserve"> </w:t>
      </w:r>
      <w:r w:rsidRPr="00FD0D85">
        <w:rPr>
          <w:rFonts w:asciiTheme="minorHAnsi" w:hAnsiTheme="minorHAnsi" w:cstheme="minorHAnsi"/>
        </w:rPr>
        <w:t>o</w:t>
      </w:r>
      <w:r w:rsidRPr="00FD0D85">
        <w:rPr>
          <w:rFonts w:asciiTheme="minorHAnsi" w:hAnsiTheme="minorHAnsi" w:cstheme="minorHAnsi"/>
          <w:spacing w:val="1"/>
        </w:rPr>
        <w:t xml:space="preserve"> </w:t>
      </w:r>
      <w:r w:rsidRPr="00FD0D85">
        <w:rPr>
          <w:rFonts w:asciiTheme="minorHAnsi" w:hAnsiTheme="minorHAnsi" w:cstheme="minorHAnsi"/>
        </w:rPr>
        <w:t>recurso</w:t>
      </w:r>
      <w:r w:rsidRPr="00FD0D85">
        <w:rPr>
          <w:rFonts w:asciiTheme="minorHAnsi" w:hAnsiTheme="minorHAnsi" w:cstheme="minorHAnsi"/>
          <w:spacing w:val="1"/>
        </w:rPr>
        <w:t xml:space="preserve"> </w:t>
      </w:r>
      <w:r w:rsidRPr="00FD0D85">
        <w:rPr>
          <w:rFonts w:asciiTheme="minorHAnsi" w:hAnsiTheme="minorHAnsi" w:cstheme="minorHAnsi"/>
        </w:rPr>
        <w:t>que</w:t>
      </w:r>
      <w:r w:rsidRPr="00FD0D85">
        <w:rPr>
          <w:rFonts w:asciiTheme="minorHAnsi" w:hAnsiTheme="minorHAnsi" w:cstheme="minorHAnsi"/>
          <w:spacing w:val="1"/>
        </w:rPr>
        <w:t xml:space="preserve"> </w:t>
      </w:r>
      <w:r w:rsidRPr="00FD0D85">
        <w:rPr>
          <w:rFonts w:asciiTheme="minorHAnsi" w:hAnsiTheme="minorHAnsi" w:cstheme="minorHAnsi"/>
        </w:rPr>
        <w:t>compreende</w:t>
      </w:r>
      <w:r w:rsidRPr="00FD0D85">
        <w:rPr>
          <w:rFonts w:asciiTheme="minorHAnsi" w:hAnsiTheme="minorHAnsi" w:cstheme="minorHAnsi"/>
          <w:spacing w:val="1"/>
        </w:rPr>
        <w:t xml:space="preserve"> </w:t>
      </w:r>
      <w:r w:rsidRPr="00FD0D85">
        <w:rPr>
          <w:rFonts w:asciiTheme="minorHAnsi" w:hAnsiTheme="minorHAnsi" w:cstheme="minorHAnsi"/>
        </w:rPr>
        <w:t>a</w:t>
      </w:r>
      <w:r w:rsidRPr="00FD0D85">
        <w:rPr>
          <w:rFonts w:asciiTheme="minorHAnsi" w:hAnsiTheme="minorHAnsi" w:cstheme="minorHAnsi"/>
          <w:spacing w:val="1"/>
        </w:rPr>
        <w:t xml:space="preserve"> </w:t>
      </w:r>
      <w:r w:rsidRPr="00FD0D85">
        <w:rPr>
          <w:rFonts w:asciiTheme="minorHAnsi" w:hAnsiTheme="minorHAnsi" w:cstheme="minorHAnsi"/>
        </w:rPr>
        <w:t>modalidade</w:t>
      </w:r>
      <w:r w:rsidRPr="00FD0D85">
        <w:rPr>
          <w:rFonts w:asciiTheme="minorHAnsi" w:hAnsiTheme="minorHAnsi" w:cstheme="minorHAnsi"/>
          <w:spacing w:val="1"/>
        </w:rPr>
        <w:t xml:space="preserve"> </w:t>
      </w:r>
      <w:r w:rsidRPr="00FD0D85">
        <w:rPr>
          <w:rFonts w:asciiTheme="minorHAnsi" w:hAnsiTheme="minorHAnsi" w:cstheme="minorHAnsi"/>
        </w:rPr>
        <w:t>de</w:t>
      </w:r>
      <w:r w:rsidRPr="00FD0D85">
        <w:rPr>
          <w:rFonts w:asciiTheme="minorHAnsi" w:hAnsiTheme="minorHAnsi" w:cstheme="minorHAnsi"/>
          <w:spacing w:val="-59"/>
        </w:rPr>
        <w:t xml:space="preserve"> </w:t>
      </w:r>
      <w:r w:rsidRPr="00FD0D85">
        <w:rPr>
          <w:rFonts w:asciiTheme="minorHAnsi" w:hAnsiTheme="minorHAnsi" w:cstheme="minorHAnsi"/>
        </w:rPr>
        <w:t xml:space="preserve">tradução audiovisual de natureza </w:t>
      </w:r>
      <w:proofErr w:type="spellStart"/>
      <w:r w:rsidRPr="00FD0D85">
        <w:rPr>
          <w:rFonts w:asciiTheme="minorHAnsi" w:hAnsiTheme="minorHAnsi" w:cstheme="minorHAnsi"/>
        </w:rPr>
        <w:t>interlingual</w:t>
      </w:r>
      <w:proofErr w:type="spellEnd"/>
      <w:r w:rsidRPr="00FD0D85">
        <w:rPr>
          <w:rFonts w:asciiTheme="minorHAnsi" w:hAnsiTheme="minorHAnsi" w:cstheme="minorHAnsi"/>
        </w:rPr>
        <w:t xml:space="preserve"> que visa tornar a produção audiovisual</w:t>
      </w:r>
      <w:r w:rsidRPr="00FD0D85">
        <w:rPr>
          <w:rFonts w:asciiTheme="minorHAnsi" w:hAnsiTheme="minorHAnsi" w:cstheme="minorHAnsi"/>
          <w:spacing w:val="1"/>
        </w:rPr>
        <w:t xml:space="preserve"> </w:t>
      </w:r>
      <w:r w:rsidRPr="00FD0D85">
        <w:rPr>
          <w:rFonts w:asciiTheme="minorHAnsi" w:hAnsiTheme="minorHAnsi" w:cstheme="minorHAnsi"/>
        </w:rPr>
        <w:t>acessível</w:t>
      </w:r>
      <w:r w:rsidRPr="00FD0D85">
        <w:rPr>
          <w:rFonts w:asciiTheme="minorHAnsi" w:hAnsiTheme="minorHAnsi" w:cstheme="minorHAnsi"/>
          <w:spacing w:val="-3"/>
        </w:rPr>
        <w:t xml:space="preserve"> </w:t>
      </w:r>
      <w:r w:rsidRPr="00FD0D85">
        <w:rPr>
          <w:rFonts w:asciiTheme="minorHAnsi" w:hAnsiTheme="minorHAnsi" w:cstheme="minorHAnsi"/>
        </w:rPr>
        <w:t>para</w:t>
      </w:r>
      <w:r w:rsidRPr="00FD0D85">
        <w:rPr>
          <w:rFonts w:asciiTheme="minorHAnsi" w:hAnsiTheme="minorHAnsi" w:cstheme="minorHAnsi"/>
          <w:spacing w:val="-2"/>
        </w:rPr>
        <w:t xml:space="preserve"> </w:t>
      </w:r>
      <w:r w:rsidRPr="00FD0D85">
        <w:rPr>
          <w:rFonts w:asciiTheme="minorHAnsi" w:hAnsiTheme="minorHAnsi" w:cstheme="minorHAnsi"/>
        </w:rPr>
        <w:t>as</w:t>
      </w:r>
      <w:r w:rsidRPr="00FD0D85">
        <w:rPr>
          <w:rFonts w:asciiTheme="minorHAnsi" w:hAnsiTheme="minorHAnsi" w:cstheme="minorHAnsi"/>
          <w:spacing w:val="-3"/>
        </w:rPr>
        <w:t xml:space="preserve"> </w:t>
      </w:r>
      <w:r w:rsidRPr="00FD0D85">
        <w:rPr>
          <w:rFonts w:asciiTheme="minorHAnsi" w:hAnsiTheme="minorHAnsi" w:cstheme="minorHAnsi"/>
        </w:rPr>
        <w:t>pessoas</w:t>
      </w:r>
      <w:r w:rsidRPr="00FD0D85">
        <w:rPr>
          <w:rFonts w:asciiTheme="minorHAnsi" w:hAnsiTheme="minorHAnsi" w:cstheme="minorHAnsi"/>
          <w:spacing w:val="-3"/>
        </w:rPr>
        <w:t xml:space="preserve"> </w:t>
      </w:r>
      <w:r w:rsidRPr="00FD0D85">
        <w:rPr>
          <w:rFonts w:asciiTheme="minorHAnsi" w:hAnsiTheme="minorHAnsi" w:cstheme="minorHAnsi"/>
        </w:rPr>
        <w:t>Surdas</w:t>
      </w:r>
      <w:r w:rsidRPr="00FD0D85">
        <w:rPr>
          <w:rFonts w:asciiTheme="minorHAnsi" w:hAnsiTheme="minorHAnsi" w:cstheme="minorHAnsi"/>
          <w:spacing w:val="-2"/>
        </w:rPr>
        <w:t xml:space="preserve"> </w:t>
      </w:r>
      <w:r w:rsidRPr="00FD0D85">
        <w:rPr>
          <w:rFonts w:asciiTheme="minorHAnsi" w:hAnsiTheme="minorHAnsi" w:cstheme="minorHAnsi"/>
        </w:rPr>
        <w:t>usuárias</w:t>
      </w:r>
      <w:r w:rsidRPr="00FD0D85">
        <w:rPr>
          <w:rFonts w:asciiTheme="minorHAnsi" w:hAnsiTheme="minorHAnsi" w:cstheme="minorHAnsi"/>
          <w:spacing w:val="-3"/>
        </w:rPr>
        <w:t xml:space="preserve"> </w:t>
      </w:r>
      <w:r w:rsidRPr="00FD0D85">
        <w:rPr>
          <w:rFonts w:asciiTheme="minorHAnsi" w:hAnsiTheme="minorHAnsi" w:cstheme="minorHAnsi"/>
        </w:rPr>
        <w:t>da</w:t>
      </w:r>
      <w:r w:rsidRPr="00FD0D85">
        <w:rPr>
          <w:rFonts w:asciiTheme="minorHAnsi" w:hAnsiTheme="minorHAnsi" w:cstheme="minorHAnsi"/>
          <w:spacing w:val="-3"/>
        </w:rPr>
        <w:t xml:space="preserve"> </w:t>
      </w:r>
      <w:r w:rsidRPr="00FD0D85">
        <w:rPr>
          <w:rFonts w:asciiTheme="minorHAnsi" w:hAnsiTheme="minorHAnsi" w:cstheme="minorHAnsi"/>
        </w:rPr>
        <w:t>Língua</w:t>
      </w:r>
      <w:r w:rsidRPr="00FD0D85">
        <w:rPr>
          <w:rFonts w:asciiTheme="minorHAnsi" w:hAnsiTheme="minorHAnsi" w:cstheme="minorHAnsi"/>
          <w:spacing w:val="-2"/>
        </w:rPr>
        <w:t xml:space="preserve"> </w:t>
      </w:r>
      <w:r w:rsidRPr="00FD0D85">
        <w:rPr>
          <w:rFonts w:asciiTheme="minorHAnsi" w:hAnsiTheme="minorHAnsi" w:cstheme="minorHAnsi"/>
        </w:rPr>
        <w:t>Brasileira</w:t>
      </w:r>
      <w:r w:rsidRPr="00FD0D85">
        <w:rPr>
          <w:rFonts w:asciiTheme="minorHAnsi" w:hAnsiTheme="minorHAnsi" w:cstheme="minorHAnsi"/>
          <w:spacing w:val="-2"/>
        </w:rPr>
        <w:t xml:space="preserve"> </w:t>
      </w:r>
      <w:r w:rsidRPr="00FD0D85">
        <w:rPr>
          <w:rFonts w:asciiTheme="minorHAnsi" w:hAnsiTheme="minorHAnsi" w:cstheme="minorHAnsi"/>
        </w:rPr>
        <w:t>de</w:t>
      </w:r>
      <w:r w:rsidRPr="00FD0D85">
        <w:rPr>
          <w:rFonts w:asciiTheme="minorHAnsi" w:hAnsiTheme="minorHAnsi" w:cstheme="minorHAnsi"/>
          <w:spacing w:val="-3"/>
        </w:rPr>
        <w:t xml:space="preserve"> </w:t>
      </w:r>
      <w:r w:rsidRPr="00FD0D85">
        <w:rPr>
          <w:rFonts w:asciiTheme="minorHAnsi" w:hAnsiTheme="minorHAnsi" w:cstheme="minorHAnsi"/>
        </w:rPr>
        <w:t>Sinais</w:t>
      </w:r>
      <w:r w:rsidRPr="00FD0D85">
        <w:rPr>
          <w:rFonts w:asciiTheme="minorHAnsi" w:hAnsiTheme="minorHAnsi" w:cstheme="minorHAnsi"/>
          <w:spacing w:val="-2"/>
        </w:rPr>
        <w:t xml:space="preserve"> </w:t>
      </w:r>
      <w:r w:rsidRPr="00FD0D85">
        <w:rPr>
          <w:rFonts w:asciiTheme="minorHAnsi" w:hAnsiTheme="minorHAnsi" w:cstheme="minorHAnsi"/>
        </w:rPr>
        <w:t>(Libras).</w:t>
      </w:r>
    </w:p>
    <w:p w14:paraId="2B42741C" w14:textId="77777777" w:rsidR="00FD0D85" w:rsidRPr="00FD0D85" w:rsidRDefault="00FD0D85" w:rsidP="00FD0D85">
      <w:pPr>
        <w:pStyle w:val="PargrafodaLista"/>
        <w:widowControl w:val="0"/>
        <w:numPr>
          <w:ilvl w:val="2"/>
          <w:numId w:val="35"/>
        </w:numPr>
        <w:tabs>
          <w:tab w:val="left" w:pos="2082"/>
        </w:tabs>
        <w:autoSpaceDE w:val="0"/>
        <w:autoSpaceDN w:val="0"/>
        <w:spacing w:after="0" w:line="240" w:lineRule="auto"/>
        <w:ind w:right="117" w:hanging="504"/>
        <w:contextualSpacing w:val="0"/>
        <w:jc w:val="both"/>
        <w:rPr>
          <w:rFonts w:asciiTheme="minorHAnsi" w:hAnsiTheme="minorHAnsi" w:cstheme="minorHAnsi"/>
        </w:rPr>
      </w:pPr>
      <w:r w:rsidRPr="00FD0D85">
        <w:rPr>
          <w:rFonts w:asciiTheme="minorHAnsi" w:hAnsiTheme="minorHAnsi" w:cstheme="minorHAnsi"/>
        </w:rPr>
        <w:t>Para o recurso de Janela de Libras os enunciados feitos em Língua</w:t>
      </w:r>
      <w:r w:rsidRPr="00FD0D85">
        <w:rPr>
          <w:rFonts w:asciiTheme="minorHAnsi" w:hAnsiTheme="minorHAnsi" w:cstheme="minorHAnsi"/>
          <w:spacing w:val="1"/>
        </w:rPr>
        <w:t xml:space="preserve"> </w:t>
      </w:r>
      <w:r w:rsidRPr="00FD0D85">
        <w:rPr>
          <w:rFonts w:asciiTheme="minorHAnsi" w:hAnsiTheme="minorHAnsi" w:cstheme="minorHAnsi"/>
        </w:rPr>
        <w:t>Portuguesa oral (falas, discursos, diálogos) no vídeo deverão ser traduzidos</w:t>
      </w:r>
      <w:r w:rsidRPr="00FD0D85">
        <w:rPr>
          <w:rFonts w:asciiTheme="minorHAnsi" w:hAnsiTheme="minorHAnsi" w:cstheme="minorHAnsi"/>
          <w:spacing w:val="1"/>
        </w:rPr>
        <w:t xml:space="preserve"> </w:t>
      </w:r>
      <w:r w:rsidRPr="00FD0D85">
        <w:rPr>
          <w:rFonts w:asciiTheme="minorHAnsi" w:hAnsiTheme="minorHAnsi" w:cstheme="minorHAnsi"/>
        </w:rPr>
        <w:t>para</w:t>
      </w:r>
      <w:r w:rsidRPr="00FD0D85">
        <w:rPr>
          <w:rFonts w:asciiTheme="minorHAnsi" w:hAnsiTheme="minorHAnsi" w:cstheme="minorHAnsi"/>
          <w:spacing w:val="1"/>
        </w:rPr>
        <w:t xml:space="preserve"> </w:t>
      </w:r>
      <w:r w:rsidRPr="00FD0D85">
        <w:rPr>
          <w:rFonts w:asciiTheme="minorHAnsi" w:hAnsiTheme="minorHAnsi" w:cstheme="minorHAnsi"/>
        </w:rPr>
        <w:t>Língua</w:t>
      </w:r>
      <w:r w:rsidRPr="00FD0D85">
        <w:rPr>
          <w:rFonts w:asciiTheme="minorHAnsi" w:hAnsiTheme="minorHAnsi" w:cstheme="minorHAnsi"/>
          <w:spacing w:val="1"/>
        </w:rPr>
        <w:t xml:space="preserve"> </w:t>
      </w:r>
      <w:r w:rsidRPr="00FD0D85">
        <w:rPr>
          <w:rFonts w:asciiTheme="minorHAnsi" w:hAnsiTheme="minorHAnsi" w:cstheme="minorHAnsi"/>
        </w:rPr>
        <w:t>Brasileira</w:t>
      </w:r>
      <w:r w:rsidRPr="00FD0D85">
        <w:rPr>
          <w:rFonts w:asciiTheme="minorHAnsi" w:hAnsiTheme="minorHAnsi" w:cstheme="minorHAnsi"/>
          <w:spacing w:val="1"/>
        </w:rPr>
        <w:t xml:space="preserve"> </w:t>
      </w:r>
      <w:r w:rsidRPr="00FD0D85">
        <w:rPr>
          <w:rFonts w:asciiTheme="minorHAnsi" w:hAnsiTheme="minorHAnsi" w:cstheme="minorHAnsi"/>
        </w:rPr>
        <w:t>de</w:t>
      </w:r>
      <w:r w:rsidRPr="00FD0D85">
        <w:rPr>
          <w:rFonts w:asciiTheme="minorHAnsi" w:hAnsiTheme="minorHAnsi" w:cstheme="minorHAnsi"/>
          <w:spacing w:val="1"/>
        </w:rPr>
        <w:t xml:space="preserve"> </w:t>
      </w:r>
      <w:r w:rsidRPr="00FD0D85">
        <w:rPr>
          <w:rFonts w:asciiTheme="minorHAnsi" w:hAnsiTheme="minorHAnsi" w:cstheme="minorHAnsi"/>
        </w:rPr>
        <w:t>Sinais</w:t>
      </w:r>
      <w:r w:rsidRPr="00FD0D85">
        <w:rPr>
          <w:rFonts w:asciiTheme="minorHAnsi" w:hAnsiTheme="minorHAnsi" w:cstheme="minorHAnsi"/>
          <w:spacing w:val="1"/>
        </w:rPr>
        <w:t xml:space="preserve"> </w:t>
      </w:r>
      <w:r w:rsidRPr="00FD0D85">
        <w:rPr>
          <w:rFonts w:asciiTheme="minorHAnsi" w:hAnsiTheme="minorHAnsi" w:cstheme="minorHAnsi"/>
        </w:rPr>
        <w:t>(Libras)</w:t>
      </w:r>
      <w:r w:rsidRPr="00FD0D85">
        <w:rPr>
          <w:rFonts w:asciiTheme="minorHAnsi" w:hAnsiTheme="minorHAnsi" w:cstheme="minorHAnsi"/>
          <w:spacing w:val="1"/>
        </w:rPr>
        <w:t xml:space="preserve"> </w:t>
      </w:r>
      <w:r w:rsidRPr="00FD0D85">
        <w:rPr>
          <w:rFonts w:asciiTheme="minorHAnsi" w:hAnsiTheme="minorHAnsi" w:cstheme="minorHAnsi"/>
        </w:rPr>
        <w:t>por</w:t>
      </w:r>
      <w:r w:rsidRPr="00FD0D85">
        <w:rPr>
          <w:rFonts w:asciiTheme="minorHAnsi" w:hAnsiTheme="minorHAnsi" w:cstheme="minorHAnsi"/>
          <w:spacing w:val="1"/>
        </w:rPr>
        <w:t xml:space="preserve"> </w:t>
      </w:r>
      <w:r w:rsidRPr="00FD0D85">
        <w:rPr>
          <w:rFonts w:asciiTheme="minorHAnsi" w:hAnsiTheme="minorHAnsi" w:cstheme="minorHAnsi"/>
        </w:rPr>
        <w:t>meio</w:t>
      </w:r>
      <w:r w:rsidRPr="00FD0D85">
        <w:rPr>
          <w:rFonts w:asciiTheme="minorHAnsi" w:hAnsiTheme="minorHAnsi" w:cstheme="minorHAnsi"/>
          <w:spacing w:val="1"/>
        </w:rPr>
        <w:t xml:space="preserve"> </w:t>
      </w:r>
      <w:r w:rsidRPr="00FD0D85">
        <w:rPr>
          <w:rFonts w:asciiTheme="minorHAnsi" w:hAnsiTheme="minorHAnsi" w:cstheme="minorHAnsi"/>
        </w:rPr>
        <w:t>de</w:t>
      </w:r>
      <w:r w:rsidRPr="00FD0D85">
        <w:rPr>
          <w:rFonts w:asciiTheme="minorHAnsi" w:hAnsiTheme="minorHAnsi" w:cstheme="minorHAnsi"/>
          <w:spacing w:val="1"/>
        </w:rPr>
        <w:t xml:space="preserve"> </w:t>
      </w:r>
      <w:r w:rsidRPr="00FD0D85">
        <w:rPr>
          <w:rFonts w:asciiTheme="minorHAnsi" w:hAnsiTheme="minorHAnsi" w:cstheme="minorHAnsi"/>
        </w:rPr>
        <w:t>um</w:t>
      </w:r>
      <w:r w:rsidRPr="00FD0D85">
        <w:rPr>
          <w:rFonts w:asciiTheme="minorHAnsi" w:hAnsiTheme="minorHAnsi" w:cstheme="minorHAnsi"/>
          <w:spacing w:val="1"/>
        </w:rPr>
        <w:t xml:space="preserve"> </w:t>
      </w:r>
      <w:r w:rsidRPr="00FD0D85">
        <w:rPr>
          <w:rFonts w:asciiTheme="minorHAnsi" w:hAnsiTheme="minorHAnsi" w:cstheme="minorHAnsi"/>
        </w:rPr>
        <w:t>profissional</w:t>
      </w:r>
      <w:r w:rsidRPr="00FD0D85">
        <w:rPr>
          <w:rFonts w:asciiTheme="minorHAnsi" w:hAnsiTheme="minorHAnsi" w:cstheme="minorHAnsi"/>
          <w:spacing w:val="1"/>
        </w:rPr>
        <w:t xml:space="preserve"> </w:t>
      </w:r>
      <w:r w:rsidRPr="00FD0D85">
        <w:rPr>
          <w:rFonts w:asciiTheme="minorHAnsi" w:hAnsiTheme="minorHAnsi" w:cstheme="minorHAnsi"/>
        </w:rPr>
        <w:t>tradutor/intérprete que deverá aparecer em uma janela adicional – espaço</w:t>
      </w:r>
      <w:r w:rsidRPr="00FD0D85">
        <w:rPr>
          <w:rFonts w:asciiTheme="minorHAnsi" w:hAnsiTheme="minorHAnsi" w:cstheme="minorHAnsi"/>
          <w:spacing w:val="1"/>
        </w:rPr>
        <w:t xml:space="preserve"> </w:t>
      </w:r>
      <w:r w:rsidRPr="00FD0D85">
        <w:rPr>
          <w:rFonts w:asciiTheme="minorHAnsi" w:hAnsiTheme="minorHAnsi" w:cstheme="minorHAnsi"/>
        </w:rPr>
        <w:t>delimitado</w:t>
      </w:r>
      <w:r w:rsidRPr="00FD0D85">
        <w:rPr>
          <w:rFonts w:asciiTheme="minorHAnsi" w:hAnsiTheme="minorHAnsi" w:cstheme="minorHAnsi"/>
          <w:spacing w:val="-1"/>
        </w:rPr>
        <w:t xml:space="preserve"> </w:t>
      </w:r>
      <w:r w:rsidRPr="00FD0D85">
        <w:rPr>
          <w:rFonts w:asciiTheme="minorHAnsi" w:hAnsiTheme="minorHAnsi" w:cstheme="minorHAnsi"/>
        </w:rPr>
        <w:t>no</w:t>
      </w:r>
      <w:r w:rsidRPr="00FD0D85">
        <w:rPr>
          <w:rFonts w:asciiTheme="minorHAnsi" w:hAnsiTheme="minorHAnsi" w:cstheme="minorHAnsi"/>
          <w:spacing w:val="-1"/>
        </w:rPr>
        <w:t xml:space="preserve"> </w:t>
      </w:r>
      <w:r w:rsidRPr="00FD0D85">
        <w:rPr>
          <w:rFonts w:asciiTheme="minorHAnsi" w:hAnsiTheme="minorHAnsi" w:cstheme="minorHAnsi"/>
        </w:rPr>
        <w:t>canto</w:t>
      </w:r>
      <w:r w:rsidRPr="00FD0D85">
        <w:rPr>
          <w:rFonts w:asciiTheme="minorHAnsi" w:hAnsiTheme="minorHAnsi" w:cstheme="minorHAnsi"/>
          <w:spacing w:val="-1"/>
        </w:rPr>
        <w:t xml:space="preserve"> </w:t>
      </w:r>
      <w:r w:rsidRPr="00FD0D85">
        <w:rPr>
          <w:rFonts w:asciiTheme="minorHAnsi" w:hAnsiTheme="minorHAnsi" w:cstheme="minorHAnsi"/>
        </w:rPr>
        <w:t>inferior</w:t>
      </w:r>
      <w:r w:rsidRPr="00FD0D85">
        <w:rPr>
          <w:rFonts w:asciiTheme="minorHAnsi" w:hAnsiTheme="minorHAnsi" w:cstheme="minorHAnsi"/>
          <w:spacing w:val="-1"/>
        </w:rPr>
        <w:t xml:space="preserve"> </w:t>
      </w:r>
      <w:r w:rsidRPr="00FD0D85">
        <w:rPr>
          <w:rFonts w:asciiTheme="minorHAnsi" w:hAnsiTheme="minorHAnsi" w:cstheme="minorHAnsi"/>
        </w:rPr>
        <w:t>direito</w:t>
      </w:r>
      <w:r w:rsidRPr="00FD0D85">
        <w:rPr>
          <w:rFonts w:asciiTheme="minorHAnsi" w:hAnsiTheme="minorHAnsi" w:cstheme="minorHAnsi"/>
          <w:spacing w:val="-2"/>
        </w:rPr>
        <w:t xml:space="preserve"> </w:t>
      </w:r>
      <w:r w:rsidRPr="00FD0D85">
        <w:rPr>
          <w:rFonts w:asciiTheme="minorHAnsi" w:hAnsiTheme="minorHAnsi" w:cstheme="minorHAnsi"/>
        </w:rPr>
        <w:t>–</w:t>
      </w:r>
      <w:r w:rsidRPr="00FD0D85">
        <w:rPr>
          <w:rFonts w:asciiTheme="minorHAnsi" w:hAnsiTheme="minorHAnsi" w:cstheme="minorHAnsi"/>
          <w:spacing w:val="-1"/>
        </w:rPr>
        <w:t xml:space="preserve"> </w:t>
      </w:r>
      <w:r w:rsidRPr="00FD0D85">
        <w:rPr>
          <w:rFonts w:asciiTheme="minorHAnsi" w:hAnsiTheme="minorHAnsi" w:cstheme="minorHAnsi"/>
        </w:rPr>
        <w:t>inserida</w:t>
      </w:r>
      <w:r w:rsidRPr="00FD0D85">
        <w:rPr>
          <w:rFonts w:asciiTheme="minorHAnsi" w:hAnsiTheme="minorHAnsi" w:cstheme="minorHAnsi"/>
          <w:spacing w:val="-2"/>
        </w:rPr>
        <w:t xml:space="preserve"> </w:t>
      </w:r>
      <w:r w:rsidRPr="00FD0D85">
        <w:rPr>
          <w:rFonts w:asciiTheme="minorHAnsi" w:hAnsiTheme="minorHAnsi" w:cstheme="minorHAnsi"/>
        </w:rPr>
        <w:t>no</w:t>
      </w:r>
      <w:r w:rsidRPr="00FD0D85">
        <w:rPr>
          <w:rFonts w:asciiTheme="minorHAnsi" w:hAnsiTheme="minorHAnsi" w:cstheme="minorHAnsi"/>
          <w:spacing w:val="-1"/>
        </w:rPr>
        <w:t xml:space="preserve"> </w:t>
      </w:r>
      <w:r w:rsidRPr="00FD0D85">
        <w:rPr>
          <w:rFonts w:asciiTheme="minorHAnsi" w:hAnsiTheme="minorHAnsi" w:cstheme="minorHAnsi"/>
        </w:rPr>
        <w:t>vídeo;</w:t>
      </w:r>
    </w:p>
    <w:p w14:paraId="2F6D2719" w14:textId="77777777" w:rsidR="00FD0D85" w:rsidRPr="00FD0D85" w:rsidRDefault="00FD0D85" w:rsidP="00FD0D85">
      <w:pPr>
        <w:pStyle w:val="PargrafodaLista"/>
        <w:widowControl w:val="0"/>
        <w:numPr>
          <w:ilvl w:val="2"/>
          <w:numId w:val="35"/>
        </w:numPr>
        <w:tabs>
          <w:tab w:val="left" w:pos="2082"/>
        </w:tabs>
        <w:autoSpaceDE w:val="0"/>
        <w:autoSpaceDN w:val="0"/>
        <w:spacing w:after="0" w:line="240" w:lineRule="auto"/>
        <w:ind w:right="116" w:hanging="504"/>
        <w:contextualSpacing w:val="0"/>
        <w:jc w:val="both"/>
        <w:rPr>
          <w:rFonts w:asciiTheme="minorHAnsi" w:hAnsiTheme="minorHAnsi" w:cstheme="minorHAnsi"/>
        </w:rPr>
      </w:pPr>
      <w:r w:rsidRPr="00FD0D85">
        <w:rPr>
          <w:rFonts w:asciiTheme="minorHAnsi" w:hAnsiTheme="minorHAnsi" w:cstheme="minorHAnsi"/>
        </w:rPr>
        <w:t>O recurso da Janela de Libras e o serviço de tradução/interpretação</w:t>
      </w:r>
      <w:r w:rsidRPr="00FD0D85">
        <w:rPr>
          <w:rFonts w:asciiTheme="minorHAnsi" w:hAnsiTheme="minorHAnsi" w:cstheme="minorHAnsi"/>
          <w:spacing w:val="1"/>
        </w:rPr>
        <w:t xml:space="preserve"> </w:t>
      </w:r>
      <w:r w:rsidRPr="00FD0D85">
        <w:rPr>
          <w:rFonts w:asciiTheme="minorHAnsi" w:hAnsiTheme="minorHAnsi" w:cstheme="minorHAnsi"/>
        </w:rPr>
        <w:t>deverá obedecer a Lei Federal nº 13.146/2015, Lei Federal nº 10.436/2002 e</w:t>
      </w:r>
      <w:r w:rsidRPr="00FD0D85">
        <w:rPr>
          <w:rFonts w:asciiTheme="minorHAnsi" w:hAnsiTheme="minorHAnsi" w:cstheme="minorHAnsi"/>
          <w:spacing w:val="1"/>
        </w:rPr>
        <w:t xml:space="preserve"> </w:t>
      </w:r>
      <w:r w:rsidRPr="00FD0D85">
        <w:rPr>
          <w:rFonts w:asciiTheme="minorHAnsi" w:hAnsiTheme="minorHAnsi" w:cstheme="minorHAnsi"/>
        </w:rPr>
        <w:t>o</w:t>
      </w:r>
      <w:r w:rsidRPr="00FD0D85">
        <w:rPr>
          <w:rFonts w:asciiTheme="minorHAnsi" w:hAnsiTheme="minorHAnsi" w:cstheme="minorHAnsi"/>
          <w:spacing w:val="-8"/>
        </w:rPr>
        <w:t xml:space="preserve"> </w:t>
      </w:r>
      <w:r w:rsidRPr="00FD0D85">
        <w:rPr>
          <w:rFonts w:asciiTheme="minorHAnsi" w:hAnsiTheme="minorHAnsi" w:cstheme="minorHAnsi"/>
        </w:rPr>
        <w:t>Decreto</w:t>
      </w:r>
      <w:r w:rsidRPr="00FD0D85">
        <w:rPr>
          <w:rFonts w:asciiTheme="minorHAnsi" w:hAnsiTheme="minorHAnsi" w:cstheme="minorHAnsi"/>
          <w:spacing w:val="-7"/>
        </w:rPr>
        <w:t xml:space="preserve"> </w:t>
      </w:r>
      <w:r w:rsidRPr="00FD0D85">
        <w:rPr>
          <w:rFonts w:asciiTheme="minorHAnsi" w:hAnsiTheme="minorHAnsi" w:cstheme="minorHAnsi"/>
        </w:rPr>
        <w:t>Federal</w:t>
      </w:r>
      <w:r w:rsidRPr="00FD0D85">
        <w:rPr>
          <w:rFonts w:asciiTheme="minorHAnsi" w:hAnsiTheme="minorHAnsi" w:cstheme="minorHAnsi"/>
          <w:spacing w:val="-7"/>
        </w:rPr>
        <w:t xml:space="preserve"> </w:t>
      </w:r>
      <w:r w:rsidRPr="00FD0D85">
        <w:rPr>
          <w:rFonts w:asciiTheme="minorHAnsi" w:hAnsiTheme="minorHAnsi" w:cstheme="minorHAnsi"/>
        </w:rPr>
        <w:t>nº</w:t>
      </w:r>
      <w:r w:rsidRPr="00FD0D85">
        <w:rPr>
          <w:rFonts w:asciiTheme="minorHAnsi" w:hAnsiTheme="minorHAnsi" w:cstheme="minorHAnsi"/>
          <w:spacing w:val="-8"/>
        </w:rPr>
        <w:t xml:space="preserve"> </w:t>
      </w:r>
      <w:r w:rsidRPr="00FD0D85">
        <w:rPr>
          <w:rFonts w:asciiTheme="minorHAnsi" w:hAnsiTheme="minorHAnsi" w:cstheme="minorHAnsi"/>
        </w:rPr>
        <w:t>5.626/2005</w:t>
      </w:r>
      <w:r w:rsidRPr="00FD0D85">
        <w:rPr>
          <w:rFonts w:asciiTheme="minorHAnsi" w:hAnsiTheme="minorHAnsi" w:cstheme="minorHAnsi"/>
          <w:spacing w:val="-7"/>
        </w:rPr>
        <w:t xml:space="preserve"> </w:t>
      </w:r>
      <w:r w:rsidRPr="00FD0D85">
        <w:rPr>
          <w:rFonts w:asciiTheme="minorHAnsi" w:hAnsiTheme="minorHAnsi" w:cstheme="minorHAnsi"/>
        </w:rPr>
        <w:t>e</w:t>
      </w:r>
      <w:r w:rsidRPr="00FD0D85">
        <w:rPr>
          <w:rFonts w:asciiTheme="minorHAnsi" w:hAnsiTheme="minorHAnsi" w:cstheme="minorHAnsi"/>
          <w:spacing w:val="-7"/>
        </w:rPr>
        <w:t xml:space="preserve"> </w:t>
      </w:r>
      <w:r w:rsidRPr="00FD0D85">
        <w:rPr>
          <w:rFonts w:asciiTheme="minorHAnsi" w:hAnsiTheme="minorHAnsi" w:cstheme="minorHAnsi"/>
        </w:rPr>
        <w:t>seguir</w:t>
      </w:r>
      <w:r w:rsidRPr="00FD0D85">
        <w:rPr>
          <w:rFonts w:asciiTheme="minorHAnsi" w:hAnsiTheme="minorHAnsi" w:cstheme="minorHAnsi"/>
          <w:spacing w:val="-7"/>
        </w:rPr>
        <w:t xml:space="preserve"> </w:t>
      </w:r>
      <w:r w:rsidRPr="00FD0D85">
        <w:rPr>
          <w:rFonts w:asciiTheme="minorHAnsi" w:hAnsiTheme="minorHAnsi" w:cstheme="minorHAnsi"/>
        </w:rPr>
        <w:t>a</w:t>
      </w:r>
      <w:r w:rsidRPr="00FD0D85">
        <w:rPr>
          <w:rFonts w:asciiTheme="minorHAnsi" w:hAnsiTheme="minorHAnsi" w:cstheme="minorHAnsi"/>
          <w:spacing w:val="-8"/>
        </w:rPr>
        <w:t xml:space="preserve"> </w:t>
      </w:r>
      <w:r w:rsidRPr="00FD0D85">
        <w:rPr>
          <w:rFonts w:asciiTheme="minorHAnsi" w:hAnsiTheme="minorHAnsi" w:cstheme="minorHAnsi"/>
        </w:rPr>
        <w:t>Norma</w:t>
      </w:r>
      <w:r w:rsidRPr="00FD0D85">
        <w:rPr>
          <w:rFonts w:asciiTheme="minorHAnsi" w:hAnsiTheme="minorHAnsi" w:cstheme="minorHAnsi"/>
          <w:spacing w:val="-7"/>
        </w:rPr>
        <w:t xml:space="preserve"> </w:t>
      </w:r>
      <w:r w:rsidRPr="00FD0D85">
        <w:rPr>
          <w:rFonts w:asciiTheme="minorHAnsi" w:hAnsiTheme="minorHAnsi" w:cstheme="minorHAnsi"/>
        </w:rPr>
        <w:t>Brasileira</w:t>
      </w:r>
      <w:r w:rsidRPr="00FD0D85">
        <w:rPr>
          <w:rFonts w:asciiTheme="minorHAnsi" w:hAnsiTheme="minorHAnsi" w:cstheme="minorHAnsi"/>
          <w:spacing w:val="-7"/>
        </w:rPr>
        <w:t xml:space="preserve"> </w:t>
      </w:r>
      <w:r w:rsidRPr="00FD0D85">
        <w:rPr>
          <w:rFonts w:asciiTheme="minorHAnsi" w:hAnsiTheme="minorHAnsi" w:cstheme="minorHAnsi"/>
        </w:rPr>
        <w:t>(NBR)</w:t>
      </w:r>
      <w:r w:rsidRPr="00FD0D85">
        <w:rPr>
          <w:rFonts w:asciiTheme="minorHAnsi" w:hAnsiTheme="minorHAnsi" w:cstheme="minorHAnsi"/>
          <w:spacing w:val="-7"/>
        </w:rPr>
        <w:t xml:space="preserve"> </w:t>
      </w:r>
      <w:r w:rsidRPr="00FD0D85">
        <w:rPr>
          <w:rFonts w:asciiTheme="minorHAnsi" w:hAnsiTheme="minorHAnsi" w:cstheme="minorHAnsi"/>
        </w:rPr>
        <w:t>15.290</w:t>
      </w:r>
      <w:r w:rsidRPr="00FD0D85">
        <w:rPr>
          <w:rFonts w:asciiTheme="minorHAnsi" w:hAnsiTheme="minorHAnsi" w:cstheme="minorHAnsi"/>
          <w:spacing w:val="-8"/>
        </w:rPr>
        <w:t xml:space="preserve"> </w:t>
      </w:r>
      <w:r w:rsidRPr="00FD0D85">
        <w:rPr>
          <w:rFonts w:asciiTheme="minorHAnsi" w:hAnsiTheme="minorHAnsi" w:cstheme="minorHAnsi"/>
        </w:rPr>
        <w:t>da</w:t>
      </w:r>
      <w:r w:rsidRPr="00FD0D85">
        <w:rPr>
          <w:rFonts w:asciiTheme="minorHAnsi" w:hAnsiTheme="minorHAnsi" w:cstheme="minorHAnsi"/>
          <w:spacing w:val="-58"/>
        </w:rPr>
        <w:t xml:space="preserve"> </w:t>
      </w:r>
      <w:r w:rsidRPr="00FD0D85">
        <w:rPr>
          <w:rFonts w:asciiTheme="minorHAnsi" w:hAnsiTheme="minorHAnsi" w:cstheme="minorHAnsi"/>
        </w:rPr>
        <w:t>ABNT</w:t>
      </w:r>
      <w:r w:rsidRPr="00FD0D85">
        <w:rPr>
          <w:rFonts w:asciiTheme="minorHAnsi" w:hAnsiTheme="minorHAnsi" w:cstheme="minorHAnsi"/>
          <w:spacing w:val="1"/>
        </w:rPr>
        <w:t xml:space="preserve"> </w:t>
      </w:r>
      <w:r w:rsidRPr="00FD0D85">
        <w:rPr>
          <w:rFonts w:asciiTheme="minorHAnsi" w:hAnsiTheme="minorHAnsi" w:cstheme="minorHAnsi"/>
        </w:rPr>
        <w:t>que</w:t>
      </w:r>
      <w:r w:rsidRPr="00FD0D85">
        <w:rPr>
          <w:rFonts w:asciiTheme="minorHAnsi" w:hAnsiTheme="minorHAnsi" w:cstheme="minorHAnsi"/>
          <w:spacing w:val="1"/>
        </w:rPr>
        <w:t xml:space="preserve"> </w:t>
      </w:r>
      <w:r w:rsidRPr="00FD0D85">
        <w:rPr>
          <w:rFonts w:asciiTheme="minorHAnsi" w:hAnsiTheme="minorHAnsi" w:cstheme="minorHAnsi"/>
        </w:rPr>
        <w:t>estabelece</w:t>
      </w:r>
      <w:r w:rsidRPr="00FD0D85">
        <w:rPr>
          <w:rFonts w:asciiTheme="minorHAnsi" w:hAnsiTheme="minorHAnsi" w:cstheme="minorHAnsi"/>
          <w:spacing w:val="1"/>
        </w:rPr>
        <w:t xml:space="preserve"> </w:t>
      </w:r>
      <w:r w:rsidRPr="00FD0D85">
        <w:rPr>
          <w:rFonts w:asciiTheme="minorHAnsi" w:hAnsiTheme="minorHAnsi" w:cstheme="minorHAnsi"/>
        </w:rPr>
        <w:t>diretrizes</w:t>
      </w:r>
      <w:r w:rsidRPr="00FD0D85">
        <w:rPr>
          <w:rFonts w:asciiTheme="minorHAnsi" w:hAnsiTheme="minorHAnsi" w:cstheme="minorHAnsi"/>
          <w:spacing w:val="1"/>
        </w:rPr>
        <w:t xml:space="preserve"> </w:t>
      </w:r>
      <w:r w:rsidRPr="00FD0D85">
        <w:rPr>
          <w:rFonts w:asciiTheme="minorHAnsi" w:hAnsiTheme="minorHAnsi" w:cstheme="minorHAnsi"/>
        </w:rPr>
        <w:t>gerais</w:t>
      </w:r>
      <w:r w:rsidRPr="00FD0D85">
        <w:rPr>
          <w:rFonts w:asciiTheme="minorHAnsi" w:hAnsiTheme="minorHAnsi" w:cstheme="minorHAnsi"/>
          <w:spacing w:val="1"/>
        </w:rPr>
        <w:t xml:space="preserve"> </w:t>
      </w:r>
      <w:r w:rsidRPr="00FD0D85">
        <w:rPr>
          <w:rFonts w:asciiTheme="minorHAnsi" w:hAnsiTheme="minorHAnsi" w:cstheme="minorHAnsi"/>
        </w:rPr>
        <w:t>a</w:t>
      </w:r>
      <w:r w:rsidRPr="00FD0D85">
        <w:rPr>
          <w:rFonts w:asciiTheme="minorHAnsi" w:hAnsiTheme="minorHAnsi" w:cstheme="minorHAnsi"/>
          <w:spacing w:val="1"/>
        </w:rPr>
        <w:t xml:space="preserve"> </w:t>
      </w:r>
      <w:r w:rsidRPr="00FD0D85">
        <w:rPr>
          <w:rFonts w:asciiTheme="minorHAnsi" w:hAnsiTheme="minorHAnsi" w:cstheme="minorHAnsi"/>
        </w:rPr>
        <w:t>serem</w:t>
      </w:r>
      <w:r w:rsidRPr="00FD0D85">
        <w:rPr>
          <w:rFonts w:asciiTheme="minorHAnsi" w:hAnsiTheme="minorHAnsi" w:cstheme="minorHAnsi"/>
          <w:spacing w:val="1"/>
        </w:rPr>
        <w:t xml:space="preserve"> </w:t>
      </w:r>
      <w:r w:rsidRPr="00FD0D85">
        <w:rPr>
          <w:rFonts w:asciiTheme="minorHAnsi" w:hAnsiTheme="minorHAnsi" w:cstheme="minorHAnsi"/>
        </w:rPr>
        <w:t>observadas</w:t>
      </w:r>
      <w:r w:rsidRPr="00FD0D85">
        <w:rPr>
          <w:rFonts w:asciiTheme="minorHAnsi" w:hAnsiTheme="minorHAnsi" w:cstheme="minorHAnsi"/>
          <w:spacing w:val="1"/>
        </w:rPr>
        <w:t xml:space="preserve"> </w:t>
      </w:r>
      <w:r w:rsidRPr="00FD0D85">
        <w:rPr>
          <w:rFonts w:asciiTheme="minorHAnsi" w:hAnsiTheme="minorHAnsi" w:cstheme="minorHAnsi"/>
        </w:rPr>
        <w:t>para</w:t>
      </w:r>
      <w:r w:rsidRPr="00FD0D85">
        <w:rPr>
          <w:rFonts w:asciiTheme="minorHAnsi" w:hAnsiTheme="minorHAnsi" w:cstheme="minorHAnsi"/>
          <w:spacing w:val="1"/>
        </w:rPr>
        <w:t xml:space="preserve"> </w:t>
      </w:r>
      <w:r w:rsidRPr="00FD0D85">
        <w:rPr>
          <w:rFonts w:asciiTheme="minorHAnsi" w:hAnsiTheme="minorHAnsi" w:cstheme="minorHAnsi"/>
        </w:rPr>
        <w:t>acessibilidade comunicacional por meio de sistemas assistivos que atenda</w:t>
      </w:r>
      <w:r w:rsidRPr="00FD0D85">
        <w:rPr>
          <w:rFonts w:asciiTheme="minorHAnsi" w:hAnsiTheme="minorHAnsi" w:cstheme="minorHAnsi"/>
          <w:spacing w:val="1"/>
        </w:rPr>
        <w:t xml:space="preserve"> </w:t>
      </w:r>
      <w:r w:rsidRPr="00FD0D85">
        <w:rPr>
          <w:rFonts w:asciiTheme="minorHAnsi" w:hAnsiTheme="minorHAnsi" w:cstheme="minorHAnsi"/>
        </w:rPr>
        <w:t>necessidades individuais de pessoas surdas usuárias da Língua Brasileira de</w:t>
      </w:r>
      <w:r w:rsidRPr="00FD0D85">
        <w:rPr>
          <w:rFonts w:asciiTheme="minorHAnsi" w:hAnsiTheme="minorHAnsi" w:cstheme="minorHAnsi"/>
          <w:spacing w:val="-59"/>
        </w:rPr>
        <w:t xml:space="preserve"> </w:t>
      </w:r>
      <w:r w:rsidRPr="00FD0D85">
        <w:rPr>
          <w:rFonts w:asciiTheme="minorHAnsi" w:hAnsiTheme="minorHAnsi" w:cstheme="minorHAnsi"/>
        </w:rPr>
        <w:t>Sinais</w:t>
      </w:r>
      <w:r w:rsidRPr="00FD0D85">
        <w:rPr>
          <w:rFonts w:asciiTheme="minorHAnsi" w:hAnsiTheme="minorHAnsi" w:cstheme="minorHAnsi"/>
          <w:spacing w:val="-2"/>
        </w:rPr>
        <w:t xml:space="preserve"> </w:t>
      </w:r>
      <w:r w:rsidRPr="00FD0D85">
        <w:rPr>
          <w:rFonts w:asciiTheme="minorHAnsi" w:hAnsiTheme="minorHAnsi" w:cstheme="minorHAnsi"/>
        </w:rPr>
        <w:t>(Libras);</w:t>
      </w:r>
    </w:p>
    <w:p w14:paraId="0981A428" w14:textId="77777777" w:rsidR="00FD0D85" w:rsidRPr="00FD0D85" w:rsidRDefault="00FD0D85" w:rsidP="00FD0D85">
      <w:pPr>
        <w:pStyle w:val="PargrafodaLista"/>
        <w:widowControl w:val="0"/>
        <w:numPr>
          <w:ilvl w:val="2"/>
          <w:numId w:val="35"/>
        </w:numPr>
        <w:tabs>
          <w:tab w:val="left" w:pos="2082"/>
        </w:tabs>
        <w:autoSpaceDE w:val="0"/>
        <w:autoSpaceDN w:val="0"/>
        <w:spacing w:after="0" w:line="240" w:lineRule="auto"/>
        <w:ind w:right="115" w:hanging="504"/>
        <w:contextualSpacing w:val="0"/>
        <w:jc w:val="both"/>
        <w:rPr>
          <w:rFonts w:asciiTheme="minorHAnsi" w:hAnsiTheme="minorHAnsi" w:cstheme="minorHAnsi"/>
        </w:rPr>
      </w:pPr>
      <w:r w:rsidRPr="00FD0D85">
        <w:rPr>
          <w:rFonts w:asciiTheme="minorHAnsi" w:hAnsiTheme="minorHAnsi" w:cstheme="minorHAnsi"/>
        </w:rPr>
        <w:t>O</w:t>
      </w:r>
      <w:r w:rsidRPr="00FD0D85">
        <w:rPr>
          <w:rFonts w:asciiTheme="minorHAnsi" w:hAnsiTheme="minorHAnsi" w:cstheme="minorHAnsi"/>
          <w:spacing w:val="-4"/>
        </w:rPr>
        <w:t xml:space="preserve"> </w:t>
      </w:r>
      <w:r w:rsidRPr="00FD0D85">
        <w:rPr>
          <w:rFonts w:asciiTheme="minorHAnsi" w:hAnsiTheme="minorHAnsi" w:cstheme="minorHAnsi"/>
        </w:rPr>
        <w:t>serviço</w:t>
      </w:r>
      <w:r w:rsidRPr="00FD0D85">
        <w:rPr>
          <w:rFonts w:asciiTheme="minorHAnsi" w:hAnsiTheme="minorHAnsi" w:cstheme="minorHAnsi"/>
          <w:spacing w:val="-3"/>
        </w:rPr>
        <w:t xml:space="preserve"> </w:t>
      </w:r>
      <w:r w:rsidRPr="00FD0D85">
        <w:rPr>
          <w:rFonts w:asciiTheme="minorHAnsi" w:hAnsiTheme="minorHAnsi" w:cstheme="minorHAnsi"/>
        </w:rPr>
        <w:t>de</w:t>
      </w:r>
      <w:r w:rsidRPr="00FD0D85">
        <w:rPr>
          <w:rFonts w:asciiTheme="minorHAnsi" w:hAnsiTheme="minorHAnsi" w:cstheme="minorHAnsi"/>
          <w:spacing w:val="-3"/>
        </w:rPr>
        <w:t xml:space="preserve"> </w:t>
      </w:r>
      <w:r w:rsidRPr="00FD0D85">
        <w:rPr>
          <w:rFonts w:asciiTheme="minorHAnsi" w:hAnsiTheme="minorHAnsi" w:cstheme="minorHAnsi"/>
        </w:rPr>
        <w:t>tradução/interpretação</w:t>
      </w:r>
      <w:r w:rsidRPr="00FD0D85">
        <w:rPr>
          <w:rFonts w:asciiTheme="minorHAnsi" w:hAnsiTheme="minorHAnsi" w:cstheme="minorHAnsi"/>
          <w:spacing w:val="-3"/>
        </w:rPr>
        <w:t xml:space="preserve"> </w:t>
      </w:r>
      <w:r w:rsidRPr="00FD0D85">
        <w:rPr>
          <w:rFonts w:asciiTheme="minorHAnsi" w:hAnsiTheme="minorHAnsi" w:cstheme="minorHAnsi"/>
        </w:rPr>
        <w:t>para</w:t>
      </w:r>
      <w:r w:rsidRPr="00FD0D85">
        <w:rPr>
          <w:rFonts w:asciiTheme="minorHAnsi" w:hAnsiTheme="minorHAnsi" w:cstheme="minorHAnsi"/>
          <w:spacing w:val="-3"/>
        </w:rPr>
        <w:t xml:space="preserve"> </w:t>
      </w:r>
      <w:r w:rsidRPr="00FD0D85">
        <w:rPr>
          <w:rFonts w:asciiTheme="minorHAnsi" w:hAnsiTheme="minorHAnsi" w:cstheme="minorHAnsi"/>
        </w:rPr>
        <w:t>o</w:t>
      </w:r>
      <w:r w:rsidRPr="00FD0D85">
        <w:rPr>
          <w:rFonts w:asciiTheme="minorHAnsi" w:hAnsiTheme="minorHAnsi" w:cstheme="minorHAnsi"/>
          <w:spacing w:val="-3"/>
        </w:rPr>
        <w:t xml:space="preserve"> </w:t>
      </w:r>
      <w:r w:rsidRPr="00FD0D85">
        <w:rPr>
          <w:rFonts w:asciiTheme="minorHAnsi" w:hAnsiTheme="minorHAnsi" w:cstheme="minorHAnsi"/>
        </w:rPr>
        <w:t>recurso</w:t>
      </w:r>
      <w:r w:rsidRPr="00FD0D85">
        <w:rPr>
          <w:rFonts w:asciiTheme="minorHAnsi" w:hAnsiTheme="minorHAnsi" w:cstheme="minorHAnsi"/>
          <w:spacing w:val="-3"/>
        </w:rPr>
        <w:t xml:space="preserve"> </w:t>
      </w:r>
      <w:r w:rsidRPr="00FD0D85">
        <w:rPr>
          <w:rFonts w:asciiTheme="minorHAnsi" w:hAnsiTheme="minorHAnsi" w:cstheme="minorHAnsi"/>
        </w:rPr>
        <w:t>da</w:t>
      </w:r>
      <w:r w:rsidRPr="00FD0D85">
        <w:rPr>
          <w:rFonts w:asciiTheme="minorHAnsi" w:hAnsiTheme="minorHAnsi" w:cstheme="minorHAnsi"/>
          <w:spacing w:val="-3"/>
        </w:rPr>
        <w:t xml:space="preserve"> </w:t>
      </w:r>
      <w:r w:rsidRPr="00FD0D85">
        <w:rPr>
          <w:rFonts w:asciiTheme="minorHAnsi" w:hAnsiTheme="minorHAnsi" w:cstheme="minorHAnsi"/>
        </w:rPr>
        <w:t>Janela</w:t>
      </w:r>
      <w:r w:rsidRPr="00FD0D85">
        <w:rPr>
          <w:rFonts w:asciiTheme="minorHAnsi" w:hAnsiTheme="minorHAnsi" w:cstheme="minorHAnsi"/>
          <w:spacing w:val="-3"/>
        </w:rPr>
        <w:t xml:space="preserve"> </w:t>
      </w:r>
      <w:r w:rsidRPr="00FD0D85">
        <w:rPr>
          <w:rFonts w:asciiTheme="minorHAnsi" w:hAnsiTheme="minorHAnsi" w:cstheme="minorHAnsi"/>
        </w:rPr>
        <w:t>de</w:t>
      </w:r>
      <w:r w:rsidRPr="00FD0D85">
        <w:rPr>
          <w:rFonts w:asciiTheme="minorHAnsi" w:hAnsiTheme="minorHAnsi" w:cstheme="minorHAnsi"/>
          <w:spacing w:val="-3"/>
        </w:rPr>
        <w:t xml:space="preserve"> </w:t>
      </w:r>
      <w:r w:rsidRPr="00FD0D85">
        <w:rPr>
          <w:rFonts w:asciiTheme="minorHAnsi" w:hAnsiTheme="minorHAnsi" w:cstheme="minorHAnsi"/>
        </w:rPr>
        <w:t>Libras</w:t>
      </w:r>
      <w:r w:rsidRPr="00FD0D85">
        <w:rPr>
          <w:rFonts w:asciiTheme="minorHAnsi" w:hAnsiTheme="minorHAnsi" w:cstheme="minorHAnsi"/>
          <w:spacing w:val="-59"/>
        </w:rPr>
        <w:t xml:space="preserve"> </w:t>
      </w:r>
      <w:r w:rsidRPr="00FD0D85">
        <w:rPr>
          <w:rFonts w:asciiTheme="minorHAnsi" w:hAnsiTheme="minorHAnsi" w:cstheme="minorHAnsi"/>
        </w:rPr>
        <w:t>deverá ser realizado por profissionais tradutores/intérpretes especializados,</w:t>
      </w:r>
      <w:r w:rsidRPr="00FD0D85">
        <w:rPr>
          <w:rFonts w:asciiTheme="minorHAnsi" w:hAnsiTheme="minorHAnsi" w:cstheme="minorHAnsi"/>
          <w:spacing w:val="1"/>
        </w:rPr>
        <w:t xml:space="preserve"> </w:t>
      </w:r>
      <w:r w:rsidRPr="00FD0D85">
        <w:rPr>
          <w:rFonts w:asciiTheme="minorHAnsi" w:hAnsiTheme="minorHAnsi" w:cstheme="minorHAnsi"/>
        </w:rPr>
        <w:t>capacitados,</w:t>
      </w:r>
      <w:r w:rsidRPr="00FD0D85">
        <w:rPr>
          <w:rFonts w:asciiTheme="minorHAnsi" w:hAnsiTheme="minorHAnsi" w:cstheme="minorHAnsi"/>
          <w:spacing w:val="-12"/>
        </w:rPr>
        <w:t xml:space="preserve"> </w:t>
      </w:r>
      <w:r w:rsidRPr="00FD0D85">
        <w:rPr>
          <w:rFonts w:asciiTheme="minorHAnsi" w:hAnsiTheme="minorHAnsi" w:cstheme="minorHAnsi"/>
        </w:rPr>
        <w:t>com</w:t>
      </w:r>
      <w:r w:rsidRPr="00FD0D85">
        <w:rPr>
          <w:rFonts w:asciiTheme="minorHAnsi" w:hAnsiTheme="minorHAnsi" w:cstheme="minorHAnsi"/>
          <w:spacing w:val="-11"/>
        </w:rPr>
        <w:t xml:space="preserve"> </w:t>
      </w:r>
      <w:r w:rsidRPr="00FD0D85">
        <w:rPr>
          <w:rFonts w:asciiTheme="minorHAnsi" w:hAnsiTheme="minorHAnsi" w:cstheme="minorHAnsi"/>
        </w:rPr>
        <w:t>experiência</w:t>
      </w:r>
      <w:r w:rsidRPr="00FD0D85">
        <w:rPr>
          <w:rFonts w:asciiTheme="minorHAnsi" w:hAnsiTheme="minorHAnsi" w:cstheme="minorHAnsi"/>
          <w:spacing w:val="-11"/>
        </w:rPr>
        <w:t xml:space="preserve"> </w:t>
      </w:r>
      <w:r w:rsidRPr="00FD0D85">
        <w:rPr>
          <w:rFonts w:asciiTheme="minorHAnsi" w:hAnsiTheme="minorHAnsi" w:cstheme="minorHAnsi"/>
        </w:rPr>
        <w:t>e</w:t>
      </w:r>
      <w:r w:rsidRPr="00FD0D85">
        <w:rPr>
          <w:rFonts w:asciiTheme="minorHAnsi" w:hAnsiTheme="minorHAnsi" w:cstheme="minorHAnsi"/>
          <w:spacing w:val="-11"/>
        </w:rPr>
        <w:t xml:space="preserve"> </w:t>
      </w:r>
      <w:r w:rsidRPr="00FD0D85">
        <w:rPr>
          <w:rFonts w:asciiTheme="minorHAnsi" w:hAnsiTheme="minorHAnsi" w:cstheme="minorHAnsi"/>
        </w:rPr>
        <w:t>formação</w:t>
      </w:r>
      <w:r w:rsidRPr="00FD0D85">
        <w:rPr>
          <w:rFonts w:asciiTheme="minorHAnsi" w:hAnsiTheme="minorHAnsi" w:cstheme="minorHAnsi"/>
          <w:spacing w:val="-11"/>
        </w:rPr>
        <w:t xml:space="preserve"> </w:t>
      </w:r>
      <w:r w:rsidRPr="00FD0D85">
        <w:rPr>
          <w:rFonts w:asciiTheme="minorHAnsi" w:hAnsiTheme="minorHAnsi" w:cstheme="minorHAnsi"/>
        </w:rPr>
        <w:t>na</w:t>
      </w:r>
      <w:r w:rsidRPr="00FD0D85">
        <w:rPr>
          <w:rFonts w:asciiTheme="minorHAnsi" w:hAnsiTheme="minorHAnsi" w:cstheme="minorHAnsi"/>
          <w:spacing w:val="-11"/>
        </w:rPr>
        <w:t xml:space="preserve"> </w:t>
      </w:r>
      <w:r w:rsidRPr="00FD0D85">
        <w:rPr>
          <w:rFonts w:asciiTheme="minorHAnsi" w:hAnsiTheme="minorHAnsi" w:cstheme="minorHAnsi"/>
        </w:rPr>
        <w:t>área,</w:t>
      </w:r>
      <w:r w:rsidRPr="00FD0D85">
        <w:rPr>
          <w:rFonts w:asciiTheme="minorHAnsi" w:hAnsiTheme="minorHAnsi" w:cstheme="minorHAnsi"/>
          <w:spacing w:val="-12"/>
        </w:rPr>
        <w:t xml:space="preserve"> </w:t>
      </w:r>
      <w:r w:rsidRPr="00FD0D85">
        <w:rPr>
          <w:rFonts w:asciiTheme="minorHAnsi" w:hAnsiTheme="minorHAnsi" w:cstheme="minorHAnsi"/>
        </w:rPr>
        <w:t>conforme</w:t>
      </w:r>
      <w:r w:rsidRPr="00FD0D85">
        <w:rPr>
          <w:rFonts w:asciiTheme="minorHAnsi" w:hAnsiTheme="minorHAnsi" w:cstheme="minorHAnsi"/>
          <w:spacing w:val="-11"/>
        </w:rPr>
        <w:t xml:space="preserve"> </w:t>
      </w:r>
      <w:r w:rsidRPr="00FD0D85">
        <w:rPr>
          <w:rFonts w:asciiTheme="minorHAnsi" w:hAnsiTheme="minorHAnsi" w:cstheme="minorHAnsi"/>
        </w:rPr>
        <w:t>lei</w:t>
      </w:r>
      <w:r w:rsidRPr="00FD0D85">
        <w:rPr>
          <w:rFonts w:asciiTheme="minorHAnsi" w:hAnsiTheme="minorHAnsi" w:cstheme="minorHAnsi"/>
          <w:spacing w:val="-11"/>
        </w:rPr>
        <w:t xml:space="preserve"> </w:t>
      </w:r>
      <w:r w:rsidRPr="00FD0D85">
        <w:rPr>
          <w:rFonts w:asciiTheme="minorHAnsi" w:hAnsiTheme="minorHAnsi" w:cstheme="minorHAnsi"/>
        </w:rPr>
        <w:t>12.319/10</w:t>
      </w:r>
      <w:r w:rsidRPr="00FD0D85">
        <w:rPr>
          <w:rFonts w:asciiTheme="minorHAnsi" w:hAnsiTheme="minorHAnsi" w:cstheme="minorHAnsi"/>
          <w:spacing w:val="-11"/>
        </w:rPr>
        <w:t xml:space="preserve"> </w:t>
      </w:r>
      <w:r w:rsidRPr="00FD0D85">
        <w:rPr>
          <w:rFonts w:asciiTheme="minorHAnsi" w:hAnsiTheme="minorHAnsi" w:cstheme="minorHAnsi"/>
        </w:rPr>
        <w:t>que</w:t>
      </w:r>
      <w:r w:rsidRPr="00FD0D85">
        <w:rPr>
          <w:rFonts w:asciiTheme="minorHAnsi" w:hAnsiTheme="minorHAnsi" w:cstheme="minorHAnsi"/>
          <w:spacing w:val="-59"/>
        </w:rPr>
        <w:t xml:space="preserve"> </w:t>
      </w:r>
      <w:r w:rsidRPr="00FD0D85">
        <w:rPr>
          <w:rFonts w:asciiTheme="minorHAnsi" w:hAnsiTheme="minorHAnsi" w:cstheme="minorHAnsi"/>
          <w:spacing w:val="-1"/>
        </w:rPr>
        <w:t>regulamenta</w:t>
      </w:r>
      <w:r w:rsidRPr="00FD0D85">
        <w:rPr>
          <w:rFonts w:asciiTheme="minorHAnsi" w:hAnsiTheme="minorHAnsi" w:cstheme="minorHAnsi"/>
          <w:spacing w:val="-15"/>
        </w:rPr>
        <w:t xml:space="preserve"> </w:t>
      </w:r>
      <w:r w:rsidRPr="00FD0D85">
        <w:rPr>
          <w:rFonts w:asciiTheme="minorHAnsi" w:hAnsiTheme="minorHAnsi" w:cstheme="minorHAnsi"/>
          <w:spacing w:val="-1"/>
        </w:rPr>
        <w:t>a</w:t>
      </w:r>
      <w:r w:rsidRPr="00FD0D85">
        <w:rPr>
          <w:rFonts w:asciiTheme="minorHAnsi" w:hAnsiTheme="minorHAnsi" w:cstheme="minorHAnsi"/>
          <w:spacing w:val="-15"/>
        </w:rPr>
        <w:t xml:space="preserve"> </w:t>
      </w:r>
      <w:r w:rsidRPr="00FD0D85">
        <w:rPr>
          <w:rFonts w:asciiTheme="minorHAnsi" w:hAnsiTheme="minorHAnsi" w:cstheme="minorHAnsi"/>
          <w:spacing w:val="-1"/>
        </w:rPr>
        <w:t>profissão</w:t>
      </w:r>
      <w:r w:rsidRPr="00FD0D85">
        <w:rPr>
          <w:rFonts w:asciiTheme="minorHAnsi" w:hAnsiTheme="minorHAnsi" w:cstheme="minorHAnsi"/>
          <w:spacing w:val="-15"/>
        </w:rPr>
        <w:t xml:space="preserve"> </w:t>
      </w:r>
      <w:r w:rsidRPr="00FD0D85">
        <w:rPr>
          <w:rFonts w:asciiTheme="minorHAnsi" w:hAnsiTheme="minorHAnsi" w:cstheme="minorHAnsi"/>
          <w:spacing w:val="-1"/>
        </w:rPr>
        <w:t>de</w:t>
      </w:r>
      <w:r w:rsidRPr="00FD0D85">
        <w:rPr>
          <w:rFonts w:asciiTheme="minorHAnsi" w:hAnsiTheme="minorHAnsi" w:cstheme="minorHAnsi"/>
          <w:spacing w:val="-14"/>
        </w:rPr>
        <w:t xml:space="preserve"> </w:t>
      </w:r>
      <w:r w:rsidRPr="00FD0D85">
        <w:rPr>
          <w:rFonts w:asciiTheme="minorHAnsi" w:hAnsiTheme="minorHAnsi" w:cstheme="minorHAnsi"/>
          <w:spacing w:val="-1"/>
        </w:rPr>
        <w:t>Tradutor</w:t>
      </w:r>
      <w:r w:rsidRPr="00FD0D85">
        <w:rPr>
          <w:rFonts w:asciiTheme="minorHAnsi" w:hAnsiTheme="minorHAnsi" w:cstheme="minorHAnsi"/>
          <w:spacing w:val="-15"/>
        </w:rPr>
        <w:t xml:space="preserve"> </w:t>
      </w:r>
      <w:r w:rsidRPr="00FD0D85">
        <w:rPr>
          <w:rFonts w:asciiTheme="minorHAnsi" w:hAnsiTheme="minorHAnsi" w:cstheme="minorHAnsi"/>
        </w:rPr>
        <w:t>e</w:t>
      </w:r>
      <w:r w:rsidRPr="00FD0D85">
        <w:rPr>
          <w:rFonts w:asciiTheme="minorHAnsi" w:hAnsiTheme="minorHAnsi" w:cstheme="minorHAnsi"/>
          <w:spacing w:val="-15"/>
        </w:rPr>
        <w:t xml:space="preserve"> </w:t>
      </w:r>
      <w:r w:rsidRPr="00FD0D85">
        <w:rPr>
          <w:rFonts w:asciiTheme="minorHAnsi" w:hAnsiTheme="minorHAnsi" w:cstheme="minorHAnsi"/>
        </w:rPr>
        <w:t>Intérprete</w:t>
      </w:r>
      <w:r w:rsidRPr="00FD0D85">
        <w:rPr>
          <w:rFonts w:asciiTheme="minorHAnsi" w:hAnsiTheme="minorHAnsi" w:cstheme="minorHAnsi"/>
          <w:spacing w:val="-15"/>
        </w:rPr>
        <w:t xml:space="preserve"> </w:t>
      </w:r>
      <w:r w:rsidRPr="00FD0D85">
        <w:rPr>
          <w:rFonts w:asciiTheme="minorHAnsi" w:hAnsiTheme="minorHAnsi" w:cstheme="minorHAnsi"/>
        </w:rPr>
        <w:t>da</w:t>
      </w:r>
      <w:r w:rsidRPr="00FD0D85">
        <w:rPr>
          <w:rFonts w:asciiTheme="minorHAnsi" w:hAnsiTheme="minorHAnsi" w:cstheme="minorHAnsi"/>
          <w:spacing w:val="-14"/>
        </w:rPr>
        <w:t xml:space="preserve"> </w:t>
      </w:r>
      <w:r w:rsidRPr="00FD0D85">
        <w:rPr>
          <w:rFonts w:asciiTheme="minorHAnsi" w:hAnsiTheme="minorHAnsi" w:cstheme="minorHAnsi"/>
        </w:rPr>
        <w:t>Língua</w:t>
      </w:r>
      <w:r w:rsidRPr="00FD0D85">
        <w:rPr>
          <w:rFonts w:asciiTheme="minorHAnsi" w:hAnsiTheme="minorHAnsi" w:cstheme="minorHAnsi"/>
          <w:spacing w:val="-15"/>
        </w:rPr>
        <w:t xml:space="preserve"> </w:t>
      </w:r>
      <w:r w:rsidRPr="00FD0D85">
        <w:rPr>
          <w:rFonts w:asciiTheme="minorHAnsi" w:hAnsiTheme="minorHAnsi" w:cstheme="minorHAnsi"/>
        </w:rPr>
        <w:t>Brasileira</w:t>
      </w:r>
      <w:r w:rsidRPr="00FD0D85">
        <w:rPr>
          <w:rFonts w:asciiTheme="minorHAnsi" w:hAnsiTheme="minorHAnsi" w:cstheme="minorHAnsi"/>
          <w:spacing w:val="-15"/>
        </w:rPr>
        <w:t xml:space="preserve"> </w:t>
      </w:r>
      <w:r w:rsidRPr="00FD0D85">
        <w:rPr>
          <w:rFonts w:asciiTheme="minorHAnsi" w:hAnsiTheme="minorHAnsi" w:cstheme="minorHAnsi"/>
        </w:rPr>
        <w:t>de</w:t>
      </w:r>
      <w:r w:rsidRPr="00FD0D85">
        <w:rPr>
          <w:rFonts w:asciiTheme="minorHAnsi" w:hAnsiTheme="minorHAnsi" w:cstheme="minorHAnsi"/>
          <w:spacing w:val="-15"/>
        </w:rPr>
        <w:t xml:space="preserve"> </w:t>
      </w:r>
      <w:r w:rsidRPr="00FD0D85">
        <w:rPr>
          <w:rFonts w:asciiTheme="minorHAnsi" w:hAnsiTheme="minorHAnsi" w:cstheme="minorHAnsi"/>
        </w:rPr>
        <w:t>Sinais</w:t>
      </w:r>
    </w:p>
    <w:p w14:paraId="4D833D3D" w14:textId="77777777" w:rsidR="00FD0D85" w:rsidRPr="00FD0D85" w:rsidRDefault="00FD0D85" w:rsidP="00FD0D85">
      <w:pPr>
        <w:pStyle w:val="Corpodetexto"/>
        <w:ind w:left="1455" w:right="115"/>
        <w:rPr>
          <w:rFonts w:asciiTheme="minorHAnsi" w:hAnsiTheme="minorHAnsi" w:cstheme="minorHAnsi"/>
        </w:rPr>
      </w:pPr>
      <w:r w:rsidRPr="00FD0D85">
        <w:rPr>
          <w:rFonts w:asciiTheme="minorHAnsi" w:hAnsiTheme="minorHAnsi" w:cstheme="minorHAnsi"/>
        </w:rPr>
        <w:t>-</w:t>
      </w:r>
      <w:r w:rsidRPr="00FD0D85">
        <w:rPr>
          <w:rFonts w:asciiTheme="minorHAnsi" w:hAnsiTheme="minorHAnsi" w:cstheme="minorHAnsi"/>
          <w:spacing w:val="1"/>
        </w:rPr>
        <w:t xml:space="preserve"> </w:t>
      </w:r>
      <w:r w:rsidRPr="00FD0D85">
        <w:rPr>
          <w:rFonts w:asciiTheme="minorHAnsi" w:hAnsiTheme="minorHAnsi" w:cstheme="minorHAnsi"/>
        </w:rPr>
        <w:t>LIBRAS.</w:t>
      </w:r>
      <w:r w:rsidRPr="00FD0D85">
        <w:rPr>
          <w:rFonts w:asciiTheme="minorHAnsi" w:hAnsiTheme="minorHAnsi" w:cstheme="minorHAnsi"/>
          <w:spacing w:val="1"/>
        </w:rPr>
        <w:t xml:space="preserve"> </w:t>
      </w:r>
      <w:r w:rsidRPr="00FD0D85">
        <w:rPr>
          <w:rFonts w:asciiTheme="minorHAnsi" w:hAnsiTheme="minorHAnsi" w:cstheme="minorHAnsi"/>
        </w:rPr>
        <w:t>O</w:t>
      </w:r>
      <w:r w:rsidRPr="00FD0D85">
        <w:rPr>
          <w:rFonts w:asciiTheme="minorHAnsi" w:hAnsiTheme="minorHAnsi" w:cstheme="minorHAnsi"/>
          <w:spacing w:val="1"/>
        </w:rPr>
        <w:t xml:space="preserve"> </w:t>
      </w:r>
      <w:r w:rsidRPr="00FD0D85">
        <w:rPr>
          <w:rFonts w:asciiTheme="minorHAnsi" w:hAnsiTheme="minorHAnsi" w:cstheme="minorHAnsi"/>
        </w:rPr>
        <w:t>profissional</w:t>
      </w:r>
      <w:r w:rsidRPr="00FD0D85">
        <w:rPr>
          <w:rFonts w:asciiTheme="minorHAnsi" w:hAnsiTheme="minorHAnsi" w:cstheme="minorHAnsi"/>
          <w:spacing w:val="1"/>
        </w:rPr>
        <w:t xml:space="preserve"> </w:t>
      </w:r>
      <w:r w:rsidRPr="00FD0D85">
        <w:rPr>
          <w:rFonts w:asciiTheme="minorHAnsi" w:hAnsiTheme="minorHAnsi" w:cstheme="minorHAnsi"/>
        </w:rPr>
        <w:t>detentor</w:t>
      </w:r>
      <w:r w:rsidRPr="00FD0D85">
        <w:rPr>
          <w:rFonts w:asciiTheme="minorHAnsi" w:hAnsiTheme="minorHAnsi" w:cstheme="minorHAnsi"/>
          <w:spacing w:val="1"/>
        </w:rPr>
        <w:t xml:space="preserve"> </w:t>
      </w:r>
      <w:r w:rsidRPr="00FD0D85">
        <w:rPr>
          <w:rFonts w:asciiTheme="minorHAnsi" w:hAnsiTheme="minorHAnsi" w:cstheme="minorHAnsi"/>
        </w:rPr>
        <w:t>das</w:t>
      </w:r>
      <w:r w:rsidRPr="00FD0D85">
        <w:rPr>
          <w:rFonts w:asciiTheme="minorHAnsi" w:hAnsiTheme="minorHAnsi" w:cstheme="minorHAnsi"/>
          <w:spacing w:val="1"/>
        </w:rPr>
        <w:t xml:space="preserve"> </w:t>
      </w:r>
      <w:r w:rsidRPr="00FD0D85">
        <w:rPr>
          <w:rFonts w:asciiTheme="minorHAnsi" w:hAnsiTheme="minorHAnsi" w:cstheme="minorHAnsi"/>
        </w:rPr>
        <w:t>comprovações</w:t>
      </w:r>
      <w:r w:rsidRPr="00FD0D85">
        <w:rPr>
          <w:rFonts w:asciiTheme="minorHAnsi" w:hAnsiTheme="minorHAnsi" w:cstheme="minorHAnsi"/>
          <w:spacing w:val="1"/>
        </w:rPr>
        <w:t xml:space="preserve"> </w:t>
      </w:r>
      <w:r w:rsidRPr="00FD0D85">
        <w:rPr>
          <w:rFonts w:asciiTheme="minorHAnsi" w:hAnsiTheme="minorHAnsi" w:cstheme="minorHAnsi"/>
        </w:rPr>
        <w:t>de</w:t>
      </w:r>
      <w:r w:rsidRPr="00FD0D85">
        <w:rPr>
          <w:rFonts w:asciiTheme="minorHAnsi" w:hAnsiTheme="minorHAnsi" w:cstheme="minorHAnsi"/>
          <w:spacing w:val="1"/>
        </w:rPr>
        <w:t xml:space="preserve"> </w:t>
      </w:r>
      <w:r w:rsidRPr="00FD0D85">
        <w:rPr>
          <w:rFonts w:asciiTheme="minorHAnsi" w:hAnsiTheme="minorHAnsi" w:cstheme="minorHAnsi"/>
        </w:rPr>
        <w:t>capacidade,</w:t>
      </w:r>
      <w:r w:rsidRPr="00FD0D85">
        <w:rPr>
          <w:rFonts w:asciiTheme="minorHAnsi" w:hAnsiTheme="minorHAnsi" w:cstheme="minorHAnsi"/>
          <w:spacing w:val="1"/>
        </w:rPr>
        <w:t xml:space="preserve"> </w:t>
      </w:r>
      <w:r w:rsidRPr="00FD0D85">
        <w:rPr>
          <w:rFonts w:asciiTheme="minorHAnsi" w:hAnsiTheme="minorHAnsi" w:cstheme="minorHAnsi"/>
        </w:rPr>
        <w:t>experiência</w:t>
      </w:r>
      <w:r w:rsidRPr="00FD0D85">
        <w:rPr>
          <w:rFonts w:asciiTheme="minorHAnsi" w:hAnsiTheme="minorHAnsi" w:cstheme="minorHAnsi"/>
          <w:spacing w:val="1"/>
        </w:rPr>
        <w:t xml:space="preserve"> </w:t>
      </w:r>
      <w:r w:rsidRPr="00FD0D85">
        <w:rPr>
          <w:rFonts w:asciiTheme="minorHAnsi" w:hAnsiTheme="minorHAnsi" w:cstheme="minorHAnsi"/>
        </w:rPr>
        <w:t>e</w:t>
      </w:r>
      <w:r w:rsidRPr="00FD0D85">
        <w:rPr>
          <w:rFonts w:asciiTheme="minorHAnsi" w:hAnsiTheme="minorHAnsi" w:cstheme="minorHAnsi"/>
          <w:spacing w:val="1"/>
        </w:rPr>
        <w:t xml:space="preserve"> </w:t>
      </w:r>
      <w:r w:rsidRPr="00FD0D85">
        <w:rPr>
          <w:rFonts w:asciiTheme="minorHAnsi" w:hAnsiTheme="minorHAnsi" w:cstheme="minorHAnsi"/>
        </w:rPr>
        <w:t>formação</w:t>
      </w:r>
      <w:r w:rsidRPr="00FD0D85">
        <w:rPr>
          <w:rFonts w:asciiTheme="minorHAnsi" w:hAnsiTheme="minorHAnsi" w:cstheme="minorHAnsi"/>
          <w:spacing w:val="1"/>
        </w:rPr>
        <w:t xml:space="preserve"> </w:t>
      </w:r>
      <w:r w:rsidRPr="00FD0D85">
        <w:rPr>
          <w:rFonts w:asciiTheme="minorHAnsi" w:hAnsiTheme="minorHAnsi" w:cstheme="minorHAnsi"/>
        </w:rPr>
        <w:t>exigida</w:t>
      </w:r>
      <w:r w:rsidRPr="00FD0D85">
        <w:rPr>
          <w:rFonts w:asciiTheme="minorHAnsi" w:hAnsiTheme="minorHAnsi" w:cstheme="minorHAnsi"/>
          <w:spacing w:val="1"/>
        </w:rPr>
        <w:t xml:space="preserve"> </w:t>
      </w:r>
      <w:r w:rsidRPr="00FD0D85">
        <w:rPr>
          <w:rFonts w:asciiTheme="minorHAnsi" w:hAnsiTheme="minorHAnsi" w:cstheme="minorHAnsi"/>
        </w:rPr>
        <w:t>deverá</w:t>
      </w:r>
      <w:r w:rsidRPr="00FD0D85">
        <w:rPr>
          <w:rFonts w:asciiTheme="minorHAnsi" w:hAnsiTheme="minorHAnsi" w:cstheme="minorHAnsi"/>
          <w:spacing w:val="1"/>
        </w:rPr>
        <w:t xml:space="preserve"> </w:t>
      </w:r>
      <w:r w:rsidRPr="00FD0D85">
        <w:rPr>
          <w:rFonts w:asciiTheme="minorHAnsi" w:hAnsiTheme="minorHAnsi" w:cstheme="minorHAnsi"/>
        </w:rPr>
        <w:t>traduzir/interpretar</w:t>
      </w:r>
      <w:r w:rsidRPr="00FD0D85">
        <w:rPr>
          <w:rFonts w:asciiTheme="minorHAnsi" w:hAnsiTheme="minorHAnsi" w:cstheme="minorHAnsi"/>
          <w:spacing w:val="1"/>
        </w:rPr>
        <w:t xml:space="preserve"> </w:t>
      </w:r>
      <w:r w:rsidRPr="00FD0D85">
        <w:rPr>
          <w:rFonts w:asciiTheme="minorHAnsi" w:hAnsiTheme="minorHAnsi" w:cstheme="minorHAnsi"/>
        </w:rPr>
        <w:t>da</w:t>
      </w:r>
      <w:r w:rsidRPr="00FD0D85">
        <w:rPr>
          <w:rFonts w:asciiTheme="minorHAnsi" w:hAnsiTheme="minorHAnsi" w:cstheme="minorHAnsi"/>
          <w:spacing w:val="1"/>
        </w:rPr>
        <w:t xml:space="preserve"> </w:t>
      </w:r>
      <w:r w:rsidRPr="00FD0D85">
        <w:rPr>
          <w:rFonts w:asciiTheme="minorHAnsi" w:hAnsiTheme="minorHAnsi" w:cstheme="minorHAnsi"/>
        </w:rPr>
        <w:t>Língua</w:t>
      </w:r>
      <w:r w:rsidRPr="00FD0D85">
        <w:rPr>
          <w:rFonts w:asciiTheme="minorHAnsi" w:hAnsiTheme="minorHAnsi" w:cstheme="minorHAnsi"/>
          <w:spacing w:val="-59"/>
        </w:rPr>
        <w:t xml:space="preserve"> </w:t>
      </w:r>
      <w:r w:rsidRPr="00FD0D85">
        <w:rPr>
          <w:rFonts w:asciiTheme="minorHAnsi" w:hAnsiTheme="minorHAnsi" w:cstheme="minorHAnsi"/>
        </w:rPr>
        <w:t>Portuguesa para a Libras as videoaulas, objeto deste Edital, para posterior</w:t>
      </w:r>
      <w:r w:rsidRPr="00FD0D85">
        <w:rPr>
          <w:rFonts w:asciiTheme="minorHAnsi" w:hAnsiTheme="minorHAnsi" w:cstheme="minorHAnsi"/>
          <w:spacing w:val="1"/>
        </w:rPr>
        <w:t xml:space="preserve"> </w:t>
      </w:r>
      <w:r w:rsidRPr="00FD0D85">
        <w:rPr>
          <w:rFonts w:asciiTheme="minorHAnsi" w:hAnsiTheme="minorHAnsi" w:cstheme="minorHAnsi"/>
        </w:rPr>
        <w:t>inclusão</w:t>
      </w:r>
      <w:r w:rsidRPr="00FD0D85">
        <w:rPr>
          <w:rFonts w:asciiTheme="minorHAnsi" w:hAnsiTheme="minorHAnsi" w:cstheme="minorHAnsi"/>
          <w:spacing w:val="1"/>
        </w:rPr>
        <w:t xml:space="preserve"> </w:t>
      </w:r>
      <w:r w:rsidRPr="00FD0D85">
        <w:rPr>
          <w:rFonts w:asciiTheme="minorHAnsi" w:hAnsiTheme="minorHAnsi" w:cstheme="minorHAnsi"/>
        </w:rPr>
        <w:t>na</w:t>
      </w:r>
      <w:r w:rsidRPr="00FD0D85">
        <w:rPr>
          <w:rFonts w:asciiTheme="minorHAnsi" w:hAnsiTheme="minorHAnsi" w:cstheme="minorHAnsi"/>
          <w:spacing w:val="1"/>
        </w:rPr>
        <w:t xml:space="preserve"> </w:t>
      </w:r>
      <w:r w:rsidRPr="00FD0D85">
        <w:rPr>
          <w:rFonts w:asciiTheme="minorHAnsi" w:hAnsiTheme="minorHAnsi" w:cstheme="minorHAnsi"/>
        </w:rPr>
        <w:t>Janela</w:t>
      </w:r>
      <w:r w:rsidRPr="00FD0D85">
        <w:rPr>
          <w:rFonts w:asciiTheme="minorHAnsi" w:hAnsiTheme="minorHAnsi" w:cstheme="minorHAnsi"/>
          <w:spacing w:val="1"/>
        </w:rPr>
        <w:t xml:space="preserve"> </w:t>
      </w:r>
      <w:r w:rsidRPr="00FD0D85">
        <w:rPr>
          <w:rFonts w:asciiTheme="minorHAnsi" w:hAnsiTheme="minorHAnsi" w:cstheme="minorHAnsi"/>
        </w:rPr>
        <w:t>de</w:t>
      </w:r>
      <w:r w:rsidRPr="00FD0D85">
        <w:rPr>
          <w:rFonts w:asciiTheme="minorHAnsi" w:hAnsiTheme="minorHAnsi" w:cstheme="minorHAnsi"/>
          <w:spacing w:val="1"/>
        </w:rPr>
        <w:t xml:space="preserve"> </w:t>
      </w:r>
      <w:r w:rsidRPr="00FD0D85">
        <w:rPr>
          <w:rFonts w:asciiTheme="minorHAnsi" w:hAnsiTheme="minorHAnsi" w:cstheme="minorHAnsi"/>
        </w:rPr>
        <w:t>Libras</w:t>
      </w:r>
      <w:r w:rsidRPr="00FD0D85">
        <w:rPr>
          <w:rFonts w:asciiTheme="minorHAnsi" w:hAnsiTheme="minorHAnsi" w:cstheme="minorHAnsi"/>
          <w:spacing w:val="1"/>
        </w:rPr>
        <w:t xml:space="preserve"> </w:t>
      </w:r>
      <w:r w:rsidRPr="00FD0D85">
        <w:rPr>
          <w:rFonts w:asciiTheme="minorHAnsi" w:hAnsiTheme="minorHAnsi" w:cstheme="minorHAnsi"/>
        </w:rPr>
        <w:t>por</w:t>
      </w:r>
      <w:r w:rsidRPr="00FD0D85">
        <w:rPr>
          <w:rFonts w:asciiTheme="minorHAnsi" w:hAnsiTheme="minorHAnsi" w:cstheme="minorHAnsi"/>
          <w:spacing w:val="1"/>
        </w:rPr>
        <w:t xml:space="preserve"> </w:t>
      </w:r>
      <w:r w:rsidRPr="00FD0D85">
        <w:rPr>
          <w:rFonts w:asciiTheme="minorHAnsi" w:hAnsiTheme="minorHAnsi" w:cstheme="minorHAnsi"/>
        </w:rPr>
        <w:t>meio</w:t>
      </w:r>
      <w:r w:rsidRPr="00FD0D85">
        <w:rPr>
          <w:rFonts w:asciiTheme="minorHAnsi" w:hAnsiTheme="minorHAnsi" w:cstheme="minorHAnsi"/>
          <w:spacing w:val="1"/>
        </w:rPr>
        <w:t xml:space="preserve"> </w:t>
      </w:r>
      <w:r w:rsidRPr="00FD0D85">
        <w:rPr>
          <w:rFonts w:asciiTheme="minorHAnsi" w:hAnsiTheme="minorHAnsi" w:cstheme="minorHAnsi"/>
        </w:rPr>
        <w:t>de</w:t>
      </w:r>
      <w:r w:rsidRPr="00FD0D85">
        <w:rPr>
          <w:rFonts w:asciiTheme="minorHAnsi" w:hAnsiTheme="minorHAnsi" w:cstheme="minorHAnsi"/>
          <w:spacing w:val="1"/>
        </w:rPr>
        <w:t xml:space="preserve"> </w:t>
      </w:r>
      <w:r w:rsidRPr="00FD0D85">
        <w:rPr>
          <w:rFonts w:asciiTheme="minorHAnsi" w:hAnsiTheme="minorHAnsi" w:cstheme="minorHAnsi"/>
        </w:rPr>
        <w:t>edição</w:t>
      </w:r>
      <w:r w:rsidRPr="00FD0D85">
        <w:rPr>
          <w:rFonts w:asciiTheme="minorHAnsi" w:hAnsiTheme="minorHAnsi" w:cstheme="minorHAnsi"/>
          <w:spacing w:val="1"/>
        </w:rPr>
        <w:t xml:space="preserve"> </w:t>
      </w:r>
      <w:r w:rsidRPr="00FD0D85">
        <w:rPr>
          <w:rFonts w:asciiTheme="minorHAnsi" w:hAnsiTheme="minorHAnsi" w:cstheme="minorHAnsi"/>
        </w:rPr>
        <w:t>feita</w:t>
      </w:r>
      <w:r w:rsidRPr="00FD0D85">
        <w:rPr>
          <w:rFonts w:asciiTheme="minorHAnsi" w:hAnsiTheme="minorHAnsi" w:cstheme="minorHAnsi"/>
          <w:spacing w:val="1"/>
        </w:rPr>
        <w:t xml:space="preserve"> </w:t>
      </w:r>
      <w:r w:rsidRPr="00FD0D85">
        <w:rPr>
          <w:rFonts w:asciiTheme="minorHAnsi" w:hAnsiTheme="minorHAnsi" w:cstheme="minorHAnsi"/>
        </w:rPr>
        <w:t>por</w:t>
      </w:r>
      <w:r w:rsidRPr="00FD0D85">
        <w:rPr>
          <w:rFonts w:asciiTheme="minorHAnsi" w:hAnsiTheme="minorHAnsi" w:cstheme="minorHAnsi"/>
          <w:spacing w:val="1"/>
        </w:rPr>
        <w:t xml:space="preserve"> </w:t>
      </w:r>
      <w:r w:rsidRPr="00FD0D85">
        <w:rPr>
          <w:rFonts w:asciiTheme="minorHAnsi" w:hAnsiTheme="minorHAnsi" w:cstheme="minorHAnsi"/>
        </w:rPr>
        <w:t>técnicos</w:t>
      </w:r>
      <w:r w:rsidRPr="00FD0D85">
        <w:rPr>
          <w:rFonts w:asciiTheme="minorHAnsi" w:hAnsiTheme="minorHAnsi" w:cstheme="minorHAnsi"/>
          <w:spacing w:val="1"/>
        </w:rPr>
        <w:t xml:space="preserve"> </w:t>
      </w:r>
      <w:r w:rsidRPr="00FD0D85">
        <w:rPr>
          <w:rFonts w:asciiTheme="minorHAnsi" w:hAnsiTheme="minorHAnsi" w:cstheme="minorHAnsi"/>
        </w:rPr>
        <w:t>audiovisuais;</w:t>
      </w:r>
    </w:p>
    <w:p w14:paraId="3ED13B88" w14:textId="77777777" w:rsidR="00FD0D85" w:rsidRPr="00FD0D85" w:rsidRDefault="00FD0D85" w:rsidP="00FD0D85">
      <w:pPr>
        <w:pStyle w:val="PargrafodaLista"/>
        <w:widowControl w:val="0"/>
        <w:numPr>
          <w:ilvl w:val="2"/>
          <w:numId w:val="35"/>
        </w:numPr>
        <w:tabs>
          <w:tab w:val="left" w:pos="2143"/>
        </w:tabs>
        <w:autoSpaceDE w:val="0"/>
        <w:autoSpaceDN w:val="0"/>
        <w:spacing w:after="0" w:line="240" w:lineRule="auto"/>
        <w:ind w:right="115" w:hanging="504"/>
        <w:contextualSpacing w:val="0"/>
        <w:jc w:val="both"/>
        <w:rPr>
          <w:rFonts w:asciiTheme="minorHAnsi" w:hAnsiTheme="minorHAnsi" w:cstheme="minorHAnsi"/>
        </w:rPr>
      </w:pPr>
      <w:r w:rsidRPr="00FD0D85">
        <w:rPr>
          <w:rFonts w:asciiTheme="minorHAnsi" w:hAnsiTheme="minorHAnsi" w:cstheme="minorHAnsi"/>
        </w:rPr>
        <w:t>A contratada deverá garantir aos profissionais tradutores/intérpretes</w:t>
      </w:r>
      <w:r w:rsidRPr="00FD0D85">
        <w:rPr>
          <w:rFonts w:asciiTheme="minorHAnsi" w:hAnsiTheme="minorHAnsi" w:cstheme="minorHAnsi"/>
          <w:spacing w:val="1"/>
        </w:rPr>
        <w:t xml:space="preserve"> </w:t>
      </w:r>
      <w:r w:rsidRPr="00FD0D85">
        <w:rPr>
          <w:rFonts w:asciiTheme="minorHAnsi" w:hAnsiTheme="minorHAnsi" w:cstheme="minorHAnsi"/>
        </w:rPr>
        <w:t>horas</w:t>
      </w:r>
      <w:r w:rsidRPr="00FD0D85">
        <w:rPr>
          <w:rFonts w:asciiTheme="minorHAnsi" w:hAnsiTheme="minorHAnsi" w:cstheme="minorHAnsi"/>
          <w:spacing w:val="1"/>
        </w:rPr>
        <w:t xml:space="preserve"> </w:t>
      </w:r>
      <w:r w:rsidRPr="00FD0D85">
        <w:rPr>
          <w:rFonts w:asciiTheme="minorHAnsi" w:hAnsiTheme="minorHAnsi" w:cstheme="minorHAnsi"/>
        </w:rPr>
        <w:t>remuneradas</w:t>
      </w:r>
      <w:r w:rsidRPr="00FD0D85">
        <w:rPr>
          <w:rFonts w:asciiTheme="minorHAnsi" w:hAnsiTheme="minorHAnsi" w:cstheme="minorHAnsi"/>
          <w:spacing w:val="1"/>
        </w:rPr>
        <w:t xml:space="preserve"> </w:t>
      </w:r>
      <w:r w:rsidRPr="00FD0D85">
        <w:rPr>
          <w:rFonts w:asciiTheme="minorHAnsi" w:hAnsiTheme="minorHAnsi" w:cstheme="minorHAnsi"/>
        </w:rPr>
        <w:t>de</w:t>
      </w:r>
      <w:r w:rsidRPr="00FD0D85">
        <w:rPr>
          <w:rFonts w:asciiTheme="minorHAnsi" w:hAnsiTheme="minorHAnsi" w:cstheme="minorHAnsi"/>
          <w:spacing w:val="1"/>
        </w:rPr>
        <w:t xml:space="preserve"> </w:t>
      </w:r>
      <w:r w:rsidRPr="00FD0D85">
        <w:rPr>
          <w:rFonts w:asciiTheme="minorHAnsi" w:hAnsiTheme="minorHAnsi" w:cstheme="minorHAnsi"/>
        </w:rPr>
        <w:t>estudo</w:t>
      </w:r>
      <w:r w:rsidRPr="00FD0D85">
        <w:rPr>
          <w:rFonts w:asciiTheme="minorHAnsi" w:hAnsiTheme="minorHAnsi" w:cstheme="minorHAnsi"/>
          <w:spacing w:val="1"/>
        </w:rPr>
        <w:t xml:space="preserve"> </w:t>
      </w:r>
      <w:r w:rsidRPr="00FD0D85">
        <w:rPr>
          <w:rFonts w:asciiTheme="minorHAnsi" w:hAnsiTheme="minorHAnsi" w:cstheme="minorHAnsi"/>
        </w:rPr>
        <w:t>e</w:t>
      </w:r>
      <w:r w:rsidRPr="00FD0D85">
        <w:rPr>
          <w:rFonts w:asciiTheme="minorHAnsi" w:hAnsiTheme="minorHAnsi" w:cstheme="minorHAnsi"/>
          <w:spacing w:val="1"/>
        </w:rPr>
        <w:t xml:space="preserve"> </w:t>
      </w:r>
      <w:r w:rsidRPr="00FD0D85">
        <w:rPr>
          <w:rFonts w:asciiTheme="minorHAnsi" w:hAnsiTheme="minorHAnsi" w:cstheme="minorHAnsi"/>
        </w:rPr>
        <w:t>preparação</w:t>
      </w:r>
      <w:r w:rsidRPr="00FD0D85">
        <w:rPr>
          <w:rFonts w:asciiTheme="minorHAnsi" w:hAnsiTheme="minorHAnsi" w:cstheme="minorHAnsi"/>
          <w:spacing w:val="1"/>
        </w:rPr>
        <w:t xml:space="preserve"> </w:t>
      </w:r>
      <w:r w:rsidRPr="00FD0D85">
        <w:rPr>
          <w:rFonts w:asciiTheme="minorHAnsi" w:hAnsiTheme="minorHAnsi" w:cstheme="minorHAnsi"/>
        </w:rPr>
        <w:t>prévia,</w:t>
      </w:r>
      <w:r w:rsidRPr="00FD0D85">
        <w:rPr>
          <w:rFonts w:asciiTheme="minorHAnsi" w:hAnsiTheme="minorHAnsi" w:cstheme="minorHAnsi"/>
          <w:spacing w:val="1"/>
        </w:rPr>
        <w:t xml:space="preserve"> </w:t>
      </w:r>
      <w:r w:rsidRPr="00FD0D85">
        <w:rPr>
          <w:rFonts w:asciiTheme="minorHAnsi" w:hAnsiTheme="minorHAnsi" w:cstheme="minorHAnsi"/>
        </w:rPr>
        <w:t>encaminhando</w:t>
      </w:r>
      <w:r w:rsidRPr="00FD0D85">
        <w:rPr>
          <w:rFonts w:asciiTheme="minorHAnsi" w:hAnsiTheme="minorHAnsi" w:cstheme="minorHAnsi"/>
          <w:spacing w:val="1"/>
        </w:rPr>
        <w:t xml:space="preserve"> </w:t>
      </w:r>
      <w:r w:rsidRPr="00FD0D85">
        <w:rPr>
          <w:rFonts w:asciiTheme="minorHAnsi" w:hAnsiTheme="minorHAnsi" w:cstheme="minorHAnsi"/>
        </w:rPr>
        <w:t>antecipadamente</w:t>
      </w:r>
      <w:r w:rsidRPr="00FD0D85">
        <w:rPr>
          <w:rFonts w:asciiTheme="minorHAnsi" w:hAnsiTheme="minorHAnsi" w:cstheme="minorHAnsi"/>
          <w:spacing w:val="-10"/>
        </w:rPr>
        <w:t xml:space="preserve"> </w:t>
      </w:r>
      <w:r w:rsidRPr="00FD0D85">
        <w:rPr>
          <w:rFonts w:asciiTheme="minorHAnsi" w:hAnsiTheme="minorHAnsi" w:cstheme="minorHAnsi"/>
        </w:rPr>
        <w:t>os</w:t>
      </w:r>
      <w:r w:rsidRPr="00FD0D85">
        <w:rPr>
          <w:rFonts w:asciiTheme="minorHAnsi" w:hAnsiTheme="minorHAnsi" w:cstheme="minorHAnsi"/>
          <w:spacing w:val="-10"/>
        </w:rPr>
        <w:t xml:space="preserve"> </w:t>
      </w:r>
      <w:r w:rsidRPr="00FD0D85">
        <w:rPr>
          <w:rFonts w:asciiTheme="minorHAnsi" w:hAnsiTheme="minorHAnsi" w:cstheme="minorHAnsi"/>
        </w:rPr>
        <w:t>conteúdos</w:t>
      </w:r>
      <w:r w:rsidRPr="00FD0D85">
        <w:rPr>
          <w:rFonts w:asciiTheme="minorHAnsi" w:hAnsiTheme="minorHAnsi" w:cstheme="minorHAnsi"/>
          <w:spacing w:val="-9"/>
        </w:rPr>
        <w:t xml:space="preserve"> </w:t>
      </w:r>
      <w:r w:rsidRPr="00FD0D85">
        <w:rPr>
          <w:rFonts w:asciiTheme="minorHAnsi" w:hAnsiTheme="minorHAnsi" w:cstheme="minorHAnsi"/>
        </w:rPr>
        <w:t>e</w:t>
      </w:r>
      <w:r w:rsidRPr="00FD0D85">
        <w:rPr>
          <w:rFonts w:asciiTheme="minorHAnsi" w:hAnsiTheme="minorHAnsi" w:cstheme="minorHAnsi"/>
          <w:spacing w:val="-10"/>
        </w:rPr>
        <w:t xml:space="preserve"> </w:t>
      </w:r>
      <w:r w:rsidRPr="00FD0D85">
        <w:rPr>
          <w:rFonts w:asciiTheme="minorHAnsi" w:hAnsiTheme="minorHAnsi" w:cstheme="minorHAnsi"/>
        </w:rPr>
        <w:t>as</w:t>
      </w:r>
      <w:r w:rsidRPr="00FD0D85">
        <w:rPr>
          <w:rFonts w:asciiTheme="minorHAnsi" w:hAnsiTheme="minorHAnsi" w:cstheme="minorHAnsi"/>
          <w:spacing w:val="-9"/>
        </w:rPr>
        <w:t xml:space="preserve"> </w:t>
      </w:r>
      <w:r w:rsidRPr="00FD0D85">
        <w:rPr>
          <w:rFonts w:asciiTheme="minorHAnsi" w:hAnsiTheme="minorHAnsi" w:cstheme="minorHAnsi"/>
        </w:rPr>
        <w:t>videoaulas</w:t>
      </w:r>
      <w:r w:rsidRPr="00FD0D85">
        <w:rPr>
          <w:rFonts w:asciiTheme="minorHAnsi" w:hAnsiTheme="minorHAnsi" w:cstheme="minorHAnsi"/>
          <w:spacing w:val="-10"/>
        </w:rPr>
        <w:t xml:space="preserve"> </w:t>
      </w:r>
      <w:r w:rsidRPr="00FD0D85">
        <w:rPr>
          <w:rFonts w:asciiTheme="minorHAnsi" w:hAnsiTheme="minorHAnsi" w:cstheme="minorHAnsi"/>
        </w:rPr>
        <w:t>para</w:t>
      </w:r>
      <w:r w:rsidRPr="00FD0D85">
        <w:rPr>
          <w:rFonts w:asciiTheme="minorHAnsi" w:hAnsiTheme="minorHAnsi" w:cstheme="minorHAnsi"/>
          <w:spacing w:val="-9"/>
        </w:rPr>
        <w:t xml:space="preserve"> </w:t>
      </w:r>
      <w:r w:rsidRPr="00FD0D85">
        <w:rPr>
          <w:rFonts w:asciiTheme="minorHAnsi" w:hAnsiTheme="minorHAnsi" w:cstheme="minorHAnsi"/>
        </w:rPr>
        <w:t>sua</w:t>
      </w:r>
      <w:r w:rsidRPr="00FD0D85">
        <w:rPr>
          <w:rFonts w:asciiTheme="minorHAnsi" w:hAnsiTheme="minorHAnsi" w:cstheme="minorHAnsi"/>
          <w:spacing w:val="-10"/>
        </w:rPr>
        <w:t xml:space="preserve"> </w:t>
      </w:r>
      <w:r w:rsidRPr="00FD0D85">
        <w:rPr>
          <w:rFonts w:asciiTheme="minorHAnsi" w:hAnsiTheme="minorHAnsi" w:cstheme="minorHAnsi"/>
        </w:rPr>
        <w:t>preparação,</w:t>
      </w:r>
      <w:r w:rsidRPr="00FD0D85">
        <w:rPr>
          <w:rFonts w:asciiTheme="minorHAnsi" w:hAnsiTheme="minorHAnsi" w:cstheme="minorHAnsi"/>
          <w:spacing w:val="-9"/>
        </w:rPr>
        <w:t xml:space="preserve"> </w:t>
      </w:r>
      <w:r w:rsidRPr="00FD0D85">
        <w:rPr>
          <w:rFonts w:asciiTheme="minorHAnsi" w:hAnsiTheme="minorHAnsi" w:cstheme="minorHAnsi"/>
        </w:rPr>
        <w:t>a</w:t>
      </w:r>
      <w:r w:rsidRPr="00FD0D85">
        <w:rPr>
          <w:rFonts w:asciiTheme="minorHAnsi" w:hAnsiTheme="minorHAnsi" w:cstheme="minorHAnsi"/>
          <w:spacing w:val="-10"/>
        </w:rPr>
        <w:t xml:space="preserve"> </w:t>
      </w:r>
      <w:r w:rsidRPr="00FD0D85">
        <w:rPr>
          <w:rFonts w:asciiTheme="minorHAnsi" w:hAnsiTheme="minorHAnsi" w:cstheme="minorHAnsi"/>
        </w:rPr>
        <w:t>fim</w:t>
      </w:r>
      <w:r w:rsidRPr="00FD0D85">
        <w:rPr>
          <w:rFonts w:asciiTheme="minorHAnsi" w:hAnsiTheme="minorHAnsi" w:cstheme="minorHAnsi"/>
          <w:spacing w:val="-9"/>
        </w:rPr>
        <w:t xml:space="preserve"> </w:t>
      </w:r>
      <w:r w:rsidRPr="00FD0D85">
        <w:rPr>
          <w:rFonts w:asciiTheme="minorHAnsi" w:hAnsiTheme="minorHAnsi" w:cstheme="minorHAnsi"/>
        </w:rPr>
        <w:t>de</w:t>
      </w:r>
      <w:r w:rsidRPr="00FD0D85">
        <w:rPr>
          <w:rFonts w:asciiTheme="minorHAnsi" w:hAnsiTheme="minorHAnsi" w:cstheme="minorHAnsi"/>
          <w:spacing w:val="-59"/>
        </w:rPr>
        <w:t xml:space="preserve"> </w:t>
      </w:r>
      <w:r w:rsidRPr="00FD0D85">
        <w:rPr>
          <w:rFonts w:asciiTheme="minorHAnsi" w:hAnsiTheme="minorHAnsi" w:cstheme="minorHAnsi"/>
        </w:rPr>
        <w:t>garantir</w:t>
      </w:r>
      <w:r w:rsidRPr="00FD0D85">
        <w:rPr>
          <w:rFonts w:asciiTheme="minorHAnsi" w:hAnsiTheme="minorHAnsi" w:cstheme="minorHAnsi"/>
          <w:spacing w:val="-2"/>
        </w:rPr>
        <w:t xml:space="preserve"> </w:t>
      </w:r>
      <w:r w:rsidRPr="00FD0D85">
        <w:rPr>
          <w:rFonts w:asciiTheme="minorHAnsi" w:hAnsiTheme="minorHAnsi" w:cstheme="minorHAnsi"/>
        </w:rPr>
        <w:t>a qualidade</w:t>
      </w:r>
      <w:r w:rsidRPr="00FD0D85">
        <w:rPr>
          <w:rFonts w:asciiTheme="minorHAnsi" w:hAnsiTheme="minorHAnsi" w:cstheme="minorHAnsi"/>
          <w:spacing w:val="-2"/>
        </w:rPr>
        <w:t xml:space="preserve"> </w:t>
      </w:r>
      <w:r w:rsidRPr="00FD0D85">
        <w:rPr>
          <w:rFonts w:asciiTheme="minorHAnsi" w:hAnsiTheme="minorHAnsi" w:cstheme="minorHAnsi"/>
        </w:rPr>
        <w:t>dos</w:t>
      </w:r>
      <w:r w:rsidRPr="00FD0D85">
        <w:rPr>
          <w:rFonts w:asciiTheme="minorHAnsi" w:hAnsiTheme="minorHAnsi" w:cstheme="minorHAnsi"/>
          <w:spacing w:val="-1"/>
        </w:rPr>
        <w:t xml:space="preserve"> </w:t>
      </w:r>
      <w:r w:rsidRPr="00FD0D85">
        <w:rPr>
          <w:rFonts w:asciiTheme="minorHAnsi" w:hAnsiTheme="minorHAnsi" w:cstheme="minorHAnsi"/>
        </w:rPr>
        <w:t>serviços prestados;</w:t>
      </w:r>
    </w:p>
    <w:p w14:paraId="7057CF34" w14:textId="77777777" w:rsidR="00FD0D85" w:rsidRPr="00FD0D85" w:rsidRDefault="00FD0D85" w:rsidP="00FD0D85">
      <w:pPr>
        <w:pStyle w:val="PargrafodaLista"/>
        <w:widowControl w:val="0"/>
        <w:numPr>
          <w:ilvl w:val="3"/>
          <w:numId w:val="35"/>
        </w:numPr>
        <w:tabs>
          <w:tab w:val="left" w:pos="2082"/>
        </w:tabs>
        <w:autoSpaceDE w:val="0"/>
        <w:autoSpaceDN w:val="0"/>
        <w:spacing w:before="83" w:after="0" w:line="240" w:lineRule="auto"/>
        <w:ind w:left="1686" w:right="116" w:hanging="648"/>
        <w:contextualSpacing w:val="0"/>
        <w:jc w:val="both"/>
        <w:rPr>
          <w:rFonts w:asciiTheme="minorHAnsi" w:hAnsiTheme="minorHAnsi" w:cstheme="minorHAnsi"/>
        </w:rPr>
      </w:pPr>
      <w:r w:rsidRPr="00FD0D85">
        <w:rPr>
          <w:rFonts w:asciiTheme="minorHAnsi" w:hAnsiTheme="minorHAnsi" w:cstheme="minorHAnsi"/>
        </w:rPr>
        <w:t>A</w:t>
      </w:r>
      <w:r w:rsidRPr="00FD0D85">
        <w:rPr>
          <w:rFonts w:asciiTheme="minorHAnsi" w:hAnsiTheme="minorHAnsi" w:cstheme="minorHAnsi"/>
          <w:spacing w:val="1"/>
        </w:rPr>
        <w:t xml:space="preserve"> </w:t>
      </w:r>
      <w:r w:rsidRPr="00FD0D85">
        <w:rPr>
          <w:rFonts w:asciiTheme="minorHAnsi" w:hAnsiTheme="minorHAnsi" w:cstheme="minorHAnsi"/>
        </w:rPr>
        <w:t>contratada</w:t>
      </w:r>
      <w:r w:rsidRPr="00FD0D85">
        <w:rPr>
          <w:rFonts w:asciiTheme="minorHAnsi" w:hAnsiTheme="minorHAnsi" w:cstheme="minorHAnsi"/>
          <w:spacing w:val="1"/>
        </w:rPr>
        <w:t xml:space="preserve"> </w:t>
      </w:r>
      <w:r w:rsidRPr="00FD0D85">
        <w:rPr>
          <w:rFonts w:asciiTheme="minorHAnsi" w:hAnsiTheme="minorHAnsi" w:cstheme="minorHAnsi"/>
        </w:rPr>
        <w:t>deverá</w:t>
      </w:r>
      <w:r w:rsidRPr="00FD0D85">
        <w:rPr>
          <w:rFonts w:asciiTheme="minorHAnsi" w:hAnsiTheme="minorHAnsi" w:cstheme="minorHAnsi"/>
          <w:spacing w:val="1"/>
        </w:rPr>
        <w:t xml:space="preserve"> </w:t>
      </w:r>
      <w:r w:rsidRPr="00FD0D85">
        <w:rPr>
          <w:rFonts w:asciiTheme="minorHAnsi" w:hAnsiTheme="minorHAnsi" w:cstheme="minorHAnsi"/>
        </w:rPr>
        <w:t>garantir</w:t>
      </w:r>
      <w:r w:rsidRPr="00FD0D85">
        <w:rPr>
          <w:rFonts w:asciiTheme="minorHAnsi" w:hAnsiTheme="minorHAnsi" w:cstheme="minorHAnsi"/>
          <w:spacing w:val="1"/>
        </w:rPr>
        <w:t xml:space="preserve"> </w:t>
      </w:r>
      <w:r w:rsidRPr="00FD0D85">
        <w:rPr>
          <w:rFonts w:asciiTheme="minorHAnsi" w:hAnsiTheme="minorHAnsi" w:cstheme="minorHAnsi"/>
        </w:rPr>
        <w:t>ainda</w:t>
      </w:r>
      <w:r w:rsidRPr="00FD0D85">
        <w:rPr>
          <w:rFonts w:asciiTheme="minorHAnsi" w:hAnsiTheme="minorHAnsi" w:cstheme="minorHAnsi"/>
          <w:spacing w:val="1"/>
        </w:rPr>
        <w:t xml:space="preserve"> </w:t>
      </w:r>
      <w:r w:rsidRPr="00FD0D85">
        <w:rPr>
          <w:rFonts w:asciiTheme="minorHAnsi" w:hAnsiTheme="minorHAnsi" w:cstheme="minorHAnsi"/>
        </w:rPr>
        <w:t>aos</w:t>
      </w:r>
      <w:r w:rsidRPr="00FD0D85">
        <w:rPr>
          <w:rFonts w:asciiTheme="minorHAnsi" w:hAnsiTheme="minorHAnsi" w:cstheme="minorHAnsi"/>
          <w:spacing w:val="1"/>
        </w:rPr>
        <w:t xml:space="preserve"> </w:t>
      </w:r>
      <w:r w:rsidRPr="00FD0D85">
        <w:rPr>
          <w:rFonts w:asciiTheme="minorHAnsi" w:hAnsiTheme="minorHAnsi" w:cstheme="minorHAnsi"/>
        </w:rPr>
        <w:t>profissionais</w:t>
      </w:r>
      <w:r w:rsidRPr="00FD0D85">
        <w:rPr>
          <w:rFonts w:asciiTheme="minorHAnsi" w:hAnsiTheme="minorHAnsi" w:cstheme="minorHAnsi"/>
          <w:spacing w:val="-59"/>
        </w:rPr>
        <w:t xml:space="preserve"> </w:t>
      </w:r>
      <w:r w:rsidRPr="00FD0D85">
        <w:rPr>
          <w:rFonts w:asciiTheme="minorHAnsi" w:hAnsiTheme="minorHAnsi" w:cstheme="minorHAnsi"/>
        </w:rPr>
        <w:t>tradutores/intérpretes o acompanhamento junto aos técnicos audiovisuais</w:t>
      </w:r>
      <w:r w:rsidRPr="00FD0D85">
        <w:rPr>
          <w:rFonts w:asciiTheme="minorHAnsi" w:hAnsiTheme="minorHAnsi" w:cstheme="minorHAnsi"/>
          <w:spacing w:val="1"/>
        </w:rPr>
        <w:t xml:space="preserve"> </w:t>
      </w:r>
      <w:r w:rsidRPr="00FD0D85">
        <w:rPr>
          <w:rFonts w:asciiTheme="minorHAnsi" w:hAnsiTheme="minorHAnsi" w:cstheme="minorHAnsi"/>
        </w:rPr>
        <w:t>(diagramadores</w:t>
      </w:r>
      <w:r w:rsidRPr="00FD0D85">
        <w:rPr>
          <w:rFonts w:asciiTheme="minorHAnsi" w:hAnsiTheme="minorHAnsi" w:cstheme="minorHAnsi"/>
          <w:spacing w:val="1"/>
        </w:rPr>
        <w:t xml:space="preserve"> </w:t>
      </w:r>
      <w:r w:rsidRPr="00FD0D85">
        <w:rPr>
          <w:rFonts w:asciiTheme="minorHAnsi" w:hAnsiTheme="minorHAnsi" w:cstheme="minorHAnsi"/>
        </w:rPr>
        <w:t>e</w:t>
      </w:r>
      <w:r w:rsidRPr="00FD0D85">
        <w:rPr>
          <w:rFonts w:asciiTheme="minorHAnsi" w:hAnsiTheme="minorHAnsi" w:cstheme="minorHAnsi"/>
          <w:spacing w:val="1"/>
        </w:rPr>
        <w:t xml:space="preserve"> </w:t>
      </w:r>
      <w:r w:rsidRPr="00FD0D85">
        <w:rPr>
          <w:rFonts w:asciiTheme="minorHAnsi" w:hAnsiTheme="minorHAnsi" w:cstheme="minorHAnsi"/>
        </w:rPr>
        <w:t>editores)</w:t>
      </w:r>
      <w:r w:rsidRPr="00FD0D85">
        <w:rPr>
          <w:rFonts w:asciiTheme="minorHAnsi" w:hAnsiTheme="minorHAnsi" w:cstheme="minorHAnsi"/>
          <w:spacing w:val="1"/>
        </w:rPr>
        <w:t xml:space="preserve"> </w:t>
      </w:r>
      <w:r w:rsidRPr="00FD0D85">
        <w:rPr>
          <w:rFonts w:asciiTheme="minorHAnsi" w:hAnsiTheme="minorHAnsi" w:cstheme="minorHAnsi"/>
        </w:rPr>
        <w:t>no</w:t>
      </w:r>
      <w:r w:rsidRPr="00FD0D85">
        <w:rPr>
          <w:rFonts w:asciiTheme="minorHAnsi" w:hAnsiTheme="minorHAnsi" w:cstheme="minorHAnsi"/>
          <w:spacing w:val="1"/>
        </w:rPr>
        <w:t xml:space="preserve"> </w:t>
      </w:r>
      <w:r w:rsidRPr="00FD0D85">
        <w:rPr>
          <w:rFonts w:asciiTheme="minorHAnsi" w:hAnsiTheme="minorHAnsi" w:cstheme="minorHAnsi"/>
        </w:rPr>
        <w:t>momento</w:t>
      </w:r>
      <w:r w:rsidRPr="00FD0D85">
        <w:rPr>
          <w:rFonts w:asciiTheme="minorHAnsi" w:hAnsiTheme="minorHAnsi" w:cstheme="minorHAnsi"/>
          <w:spacing w:val="1"/>
        </w:rPr>
        <w:t xml:space="preserve"> </w:t>
      </w:r>
      <w:r w:rsidRPr="00FD0D85">
        <w:rPr>
          <w:rFonts w:asciiTheme="minorHAnsi" w:hAnsiTheme="minorHAnsi" w:cstheme="minorHAnsi"/>
        </w:rPr>
        <w:t>da</w:t>
      </w:r>
      <w:r w:rsidRPr="00FD0D85">
        <w:rPr>
          <w:rFonts w:asciiTheme="minorHAnsi" w:hAnsiTheme="minorHAnsi" w:cstheme="minorHAnsi"/>
          <w:spacing w:val="1"/>
        </w:rPr>
        <w:t xml:space="preserve"> </w:t>
      </w:r>
      <w:r w:rsidRPr="00FD0D85">
        <w:rPr>
          <w:rFonts w:asciiTheme="minorHAnsi" w:hAnsiTheme="minorHAnsi" w:cstheme="minorHAnsi"/>
        </w:rPr>
        <w:t>edição</w:t>
      </w:r>
      <w:r w:rsidRPr="00FD0D85">
        <w:rPr>
          <w:rFonts w:asciiTheme="minorHAnsi" w:hAnsiTheme="minorHAnsi" w:cstheme="minorHAnsi"/>
          <w:spacing w:val="1"/>
        </w:rPr>
        <w:t xml:space="preserve"> </w:t>
      </w:r>
      <w:r w:rsidRPr="00FD0D85">
        <w:rPr>
          <w:rFonts w:asciiTheme="minorHAnsi" w:hAnsiTheme="minorHAnsi" w:cstheme="minorHAnsi"/>
        </w:rPr>
        <w:t>das</w:t>
      </w:r>
      <w:r w:rsidRPr="00FD0D85">
        <w:rPr>
          <w:rFonts w:asciiTheme="minorHAnsi" w:hAnsiTheme="minorHAnsi" w:cstheme="minorHAnsi"/>
          <w:spacing w:val="1"/>
        </w:rPr>
        <w:t xml:space="preserve"> </w:t>
      </w:r>
      <w:r w:rsidRPr="00FD0D85">
        <w:rPr>
          <w:rFonts w:asciiTheme="minorHAnsi" w:hAnsiTheme="minorHAnsi" w:cstheme="minorHAnsi"/>
        </w:rPr>
        <w:t>videoaulas</w:t>
      </w:r>
      <w:r w:rsidRPr="00FD0D85">
        <w:rPr>
          <w:rFonts w:asciiTheme="minorHAnsi" w:hAnsiTheme="minorHAnsi" w:cstheme="minorHAnsi"/>
          <w:spacing w:val="1"/>
        </w:rPr>
        <w:t xml:space="preserve"> </w:t>
      </w:r>
      <w:r w:rsidRPr="00FD0D85">
        <w:rPr>
          <w:rFonts w:asciiTheme="minorHAnsi" w:hAnsiTheme="minorHAnsi" w:cstheme="minorHAnsi"/>
        </w:rPr>
        <w:t>e</w:t>
      </w:r>
      <w:r w:rsidRPr="00FD0D85">
        <w:rPr>
          <w:rFonts w:asciiTheme="minorHAnsi" w:hAnsiTheme="minorHAnsi" w:cstheme="minorHAnsi"/>
          <w:spacing w:val="1"/>
        </w:rPr>
        <w:t xml:space="preserve"> </w:t>
      </w:r>
      <w:r w:rsidRPr="00FD0D85">
        <w:rPr>
          <w:rFonts w:asciiTheme="minorHAnsi" w:hAnsiTheme="minorHAnsi" w:cstheme="minorHAnsi"/>
          <w:spacing w:val="-1"/>
        </w:rPr>
        <w:t>inserção</w:t>
      </w:r>
      <w:r w:rsidRPr="00FD0D85">
        <w:rPr>
          <w:rFonts w:asciiTheme="minorHAnsi" w:hAnsiTheme="minorHAnsi" w:cstheme="minorHAnsi"/>
          <w:spacing w:val="-15"/>
        </w:rPr>
        <w:t xml:space="preserve"> </w:t>
      </w:r>
      <w:r w:rsidRPr="00FD0D85">
        <w:rPr>
          <w:rFonts w:asciiTheme="minorHAnsi" w:hAnsiTheme="minorHAnsi" w:cstheme="minorHAnsi"/>
          <w:spacing w:val="-1"/>
        </w:rPr>
        <w:t>da</w:t>
      </w:r>
      <w:r w:rsidRPr="00FD0D85">
        <w:rPr>
          <w:rFonts w:asciiTheme="minorHAnsi" w:hAnsiTheme="minorHAnsi" w:cstheme="minorHAnsi"/>
          <w:spacing w:val="-15"/>
        </w:rPr>
        <w:t xml:space="preserve"> </w:t>
      </w:r>
      <w:r w:rsidRPr="00FD0D85">
        <w:rPr>
          <w:rFonts w:asciiTheme="minorHAnsi" w:hAnsiTheme="minorHAnsi" w:cstheme="minorHAnsi"/>
          <w:spacing w:val="-1"/>
        </w:rPr>
        <w:t>Janela</w:t>
      </w:r>
      <w:r w:rsidRPr="00FD0D85">
        <w:rPr>
          <w:rFonts w:asciiTheme="minorHAnsi" w:hAnsiTheme="minorHAnsi" w:cstheme="minorHAnsi"/>
          <w:spacing w:val="-15"/>
        </w:rPr>
        <w:t xml:space="preserve"> </w:t>
      </w:r>
      <w:r w:rsidRPr="00FD0D85">
        <w:rPr>
          <w:rFonts w:asciiTheme="minorHAnsi" w:hAnsiTheme="minorHAnsi" w:cstheme="minorHAnsi"/>
          <w:spacing w:val="-1"/>
        </w:rPr>
        <w:t>de</w:t>
      </w:r>
      <w:r w:rsidRPr="00FD0D85">
        <w:rPr>
          <w:rFonts w:asciiTheme="minorHAnsi" w:hAnsiTheme="minorHAnsi" w:cstheme="minorHAnsi"/>
          <w:spacing w:val="-13"/>
        </w:rPr>
        <w:t xml:space="preserve"> </w:t>
      </w:r>
      <w:r w:rsidRPr="00FD0D85">
        <w:rPr>
          <w:rFonts w:asciiTheme="minorHAnsi" w:hAnsiTheme="minorHAnsi" w:cstheme="minorHAnsi"/>
          <w:spacing w:val="-1"/>
        </w:rPr>
        <w:t>Libras,</w:t>
      </w:r>
      <w:r w:rsidRPr="00FD0D85">
        <w:rPr>
          <w:rFonts w:asciiTheme="minorHAnsi" w:hAnsiTheme="minorHAnsi" w:cstheme="minorHAnsi"/>
          <w:spacing w:val="-15"/>
        </w:rPr>
        <w:t xml:space="preserve"> </w:t>
      </w:r>
      <w:r w:rsidRPr="00FD0D85">
        <w:rPr>
          <w:rFonts w:asciiTheme="minorHAnsi" w:hAnsiTheme="minorHAnsi" w:cstheme="minorHAnsi"/>
          <w:spacing w:val="-1"/>
        </w:rPr>
        <w:t>bem</w:t>
      </w:r>
      <w:r w:rsidRPr="00FD0D85">
        <w:rPr>
          <w:rFonts w:asciiTheme="minorHAnsi" w:hAnsiTheme="minorHAnsi" w:cstheme="minorHAnsi"/>
          <w:spacing w:val="-15"/>
        </w:rPr>
        <w:t xml:space="preserve"> </w:t>
      </w:r>
      <w:r w:rsidRPr="00FD0D85">
        <w:rPr>
          <w:rFonts w:asciiTheme="minorHAnsi" w:hAnsiTheme="minorHAnsi" w:cstheme="minorHAnsi"/>
          <w:spacing w:val="-1"/>
        </w:rPr>
        <w:t>como</w:t>
      </w:r>
      <w:r w:rsidRPr="00FD0D85">
        <w:rPr>
          <w:rFonts w:asciiTheme="minorHAnsi" w:hAnsiTheme="minorHAnsi" w:cstheme="minorHAnsi"/>
          <w:spacing w:val="-15"/>
        </w:rPr>
        <w:t xml:space="preserve"> </w:t>
      </w:r>
      <w:r w:rsidRPr="00FD0D85">
        <w:rPr>
          <w:rFonts w:asciiTheme="minorHAnsi" w:hAnsiTheme="minorHAnsi" w:cstheme="minorHAnsi"/>
        </w:rPr>
        <w:t>viabilizar</w:t>
      </w:r>
      <w:r w:rsidRPr="00FD0D85">
        <w:rPr>
          <w:rFonts w:asciiTheme="minorHAnsi" w:hAnsiTheme="minorHAnsi" w:cstheme="minorHAnsi"/>
          <w:spacing w:val="-14"/>
        </w:rPr>
        <w:t xml:space="preserve"> </w:t>
      </w:r>
      <w:r w:rsidRPr="00FD0D85">
        <w:rPr>
          <w:rFonts w:asciiTheme="minorHAnsi" w:hAnsiTheme="minorHAnsi" w:cstheme="minorHAnsi"/>
        </w:rPr>
        <w:t>as</w:t>
      </w:r>
      <w:r w:rsidRPr="00FD0D85">
        <w:rPr>
          <w:rFonts w:asciiTheme="minorHAnsi" w:hAnsiTheme="minorHAnsi" w:cstheme="minorHAnsi"/>
          <w:spacing w:val="-15"/>
        </w:rPr>
        <w:t xml:space="preserve"> </w:t>
      </w:r>
      <w:r w:rsidRPr="00FD0D85">
        <w:rPr>
          <w:rFonts w:asciiTheme="minorHAnsi" w:hAnsiTheme="minorHAnsi" w:cstheme="minorHAnsi"/>
        </w:rPr>
        <w:t>revisões</w:t>
      </w:r>
      <w:r w:rsidRPr="00FD0D85">
        <w:rPr>
          <w:rFonts w:asciiTheme="minorHAnsi" w:hAnsiTheme="minorHAnsi" w:cstheme="minorHAnsi"/>
          <w:spacing w:val="-15"/>
        </w:rPr>
        <w:t xml:space="preserve"> </w:t>
      </w:r>
      <w:r w:rsidRPr="00FD0D85">
        <w:rPr>
          <w:rFonts w:asciiTheme="minorHAnsi" w:hAnsiTheme="minorHAnsi" w:cstheme="minorHAnsi"/>
        </w:rPr>
        <w:t>e</w:t>
      </w:r>
      <w:r w:rsidRPr="00FD0D85">
        <w:rPr>
          <w:rFonts w:asciiTheme="minorHAnsi" w:hAnsiTheme="minorHAnsi" w:cstheme="minorHAnsi"/>
          <w:spacing w:val="-15"/>
        </w:rPr>
        <w:t xml:space="preserve"> </w:t>
      </w:r>
      <w:r w:rsidRPr="00FD0D85">
        <w:rPr>
          <w:rFonts w:asciiTheme="minorHAnsi" w:hAnsiTheme="minorHAnsi" w:cstheme="minorHAnsi"/>
        </w:rPr>
        <w:t>adequações</w:t>
      </w:r>
      <w:r w:rsidRPr="00FD0D85">
        <w:rPr>
          <w:rFonts w:asciiTheme="minorHAnsi" w:hAnsiTheme="minorHAnsi" w:cstheme="minorHAnsi"/>
          <w:spacing w:val="-58"/>
        </w:rPr>
        <w:t xml:space="preserve"> </w:t>
      </w:r>
      <w:r w:rsidRPr="00FD0D85">
        <w:rPr>
          <w:rFonts w:asciiTheme="minorHAnsi" w:hAnsiTheme="minorHAnsi" w:cstheme="minorHAnsi"/>
        </w:rPr>
        <w:t>que</w:t>
      </w:r>
      <w:r w:rsidRPr="00FD0D85">
        <w:rPr>
          <w:rFonts w:asciiTheme="minorHAnsi" w:hAnsiTheme="minorHAnsi" w:cstheme="minorHAnsi"/>
          <w:spacing w:val="-3"/>
        </w:rPr>
        <w:t xml:space="preserve"> </w:t>
      </w:r>
      <w:r w:rsidRPr="00FD0D85">
        <w:rPr>
          <w:rFonts w:asciiTheme="minorHAnsi" w:hAnsiTheme="minorHAnsi" w:cstheme="minorHAnsi"/>
        </w:rPr>
        <w:t>o</w:t>
      </w:r>
      <w:r w:rsidRPr="00FD0D85">
        <w:rPr>
          <w:rFonts w:asciiTheme="minorHAnsi" w:hAnsiTheme="minorHAnsi" w:cstheme="minorHAnsi"/>
          <w:spacing w:val="-3"/>
        </w:rPr>
        <w:t xml:space="preserve"> </w:t>
      </w:r>
      <w:r w:rsidRPr="00FD0D85">
        <w:rPr>
          <w:rFonts w:asciiTheme="minorHAnsi" w:hAnsiTheme="minorHAnsi" w:cstheme="minorHAnsi"/>
        </w:rPr>
        <w:t>profissional</w:t>
      </w:r>
      <w:r w:rsidRPr="00FD0D85">
        <w:rPr>
          <w:rFonts w:asciiTheme="minorHAnsi" w:hAnsiTheme="minorHAnsi" w:cstheme="minorHAnsi"/>
          <w:spacing w:val="-2"/>
        </w:rPr>
        <w:t xml:space="preserve"> </w:t>
      </w:r>
      <w:r w:rsidRPr="00FD0D85">
        <w:rPr>
          <w:rFonts w:asciiTheme="minorHAnsi" w:hAnsiTheme="minorHAnsi" w:cstheme="minorHAnsi"/>
        </w:rPr>
        <w:t>julgar</w:t>
      </w:r>
      <w:r w:rsidRPr="00FD0D85">
        <w:rPr>
          <w:rFonts w:asciiTheme="minorHAnsi" w:hAnsiTheme="minorHAnsi" w:cstheme="minorHAnsi"/>
          <w:spacing w:val="-2"/>
        </w:rPr>
        <w:t xml:space="preserve"> </w:t>
      </w:r>
      <w:r w:rsidRPr="00FD0D85">
        <w:rPr>
          <w:rFonts w:asciiTheme="minorHAnsi" w:hAnsiTheme="minorHAnsi" w:cstheme="minorHAnsi"/>
        </w:rPr>
        <w:t>necessário</w:t>
      </w:r>
      <w:r w:rsidRPr="00FD0D85">
        <w:rPr>
          <w:rFonts w:asciiTheme="minorHAnsi" w:hAnsiTheme="minorHAnsi" w:cstheme="minorHAnsi"/>
          <w:spacing w:val="-3"/>
        </w:rPr>
        <w:t xml:space="preserve"> </w:t>
      </w:r>
      <w:r w:rsidRPr="00FD0D85">
        <w:rPr>
          <w:rFonts w:asciiTheme="minorHAnsi" w:hAnsiTheme="minorHAnsi" w:cstheme="minorHAnsi"/>
        </w:rPr>
        <w:t>para</w:t>
      </w:r>
      <w:r w:rsidRPr="00FD0D85">
        <w:rPr>
          <w:rFonts w:asciiTheme="minorHAnsi" w:hAnsiTheme="minorHAnsi" w:cstheme="minorHAnsi"/>
          <w:spacing w:val="-3"/>
        </w:rPr>
        <w:t xml:space="preserve"> </w:t>
      </w:r>
      <w:r w:rsidRPr="00FD0D85">
        <w:rPr>
          <w:rFonts w:asciiTheme="minorHAnsi" w:hAnsiTheme="minorHAnsi" w:cstheme="minorHAnsi"/>
        </w:rPr>
        <w:t>qualidade</w:t>
      </w:r>
      <w:r w:rsidRPr="00FD0D85">
        <w:rPr>
          <w:rFonts w:asciiTheme="minorHAnsi" w:hAnsiTheme="minorHAnsi" w:cstheme="minorHAnsi"/>
          <w:spacing w:val="-3"/>
        </w:rPr>
        <w:t xml:space="preserve"> </w:t>
      </w:r>
      <w:r w:rsidRPr="00FD0D85">
        <w:rPr>
          <w:rFonts w:asciiTheme="minorHAnsi" w:hAnsiTheme="minorHAnsi" w:cstheme="minorHAnsi"/>
        </w:rPr>
        <w:t>do</w:t>
      </w:r>
      <w:r w:rsidRPr="00FD0D85">
        <w:rPr>
          <w:rFonts w:asciiTheme="minorHAnsi" w:hAnsiTheme="minorHAnsi" w:cstheme="minorHAnsi"/>
          <w:spacing w:val="-2"/>
        </w:rPr>
        <w:t xml:space="preserve"> </w:t>
      </w:r>
      <w:r w:rsidRPr="00FD0D85">
        <w:rPr>
          <w:rFonts w:asciiTheme="minorHAnsi" w:hAnsiTheme="minorHAnsi" w:cstheme="minorHAnsi"/>
        </w:rPr>
        <w:t>produto</w:t>
      </w:r>
      <w:r w:rsidRPr="00FD0D85">
        <w:rPr>
          <w:rFonts w:asciiTheme="minorHAnsi" w:hAnsiTheme="minorHAnsi" w:cstheme="minorHAnsi"/>
          <w:spacing w:val="-3"/>
        </w:rPr>
        <w:t xml:space="preserve"> </w:t>
      </w:r>
      <w:r w:rsidRPr="00FD0D85">
        <w:rPr>
          <w:rFonts w:asciiTheme="minorHAnsi" w:hAnsiTheme="minorHAnsi" w:cstheme="minorHAnsi"/>
        </w:rPr>
        <w:t>final;</w:t>
      </w:r>
    </w:p>
    <w:p w14:paraId="73B4F852" w14:textId="77777777" w:rsidR="00FD0D85" w:rsidRPr="00FD0D85" w:rsidRDefault="00FD0D85" w:rsidP="00FD0D85">
      <w:pPr>
        <w:pStyle w:val="PargrafodaLista"/>
        <w:widowControl w:val="0"/>
        <w:numPr>
          <w:ilvl w:val="3"/>
          <w:numId w:val="35"/>
        </w:numPr>
        <w:tabs>
          <w:tab w:val="left" w:pos="2082"/>
        </w:tabs>
        <w:autoSpaceDE w:val="0"/>
        <w:autoSpaceDN w:val="0"/>
        <w:spacing w:after="0" w:line="240" w:lineRule="auto"/>
        <w:ind w:left="1686" w:right="114" w:hanging="648"/>
        <w:contextualSpacing w:val="0"/>
        <w:jc w:val="both"/>
        <w:rPr>
          <w:rFonts w:asciiTheme="minorHAnsi" w:hAnsiTheme="minorHAnsi" w:cstheme="minorHAnsi"/>
        </w:rPr>
      </w:pPr>
      <w:r w:rsidRPr="00FD0D85">
        <w:rPr>
          <w:rFonts w:asciiTheme="minorHAnsi" w:hAnsiTheme="minorHAnsi" w:cstheme="minorHAnsi"/>
        </w:rPr>
        <w:t>Para o serviço de tradução/interpretação a ser inserido na Janela de</w:t>
      </w:r>
      <w:r w:rsidRPr="00FD0D85">
        <w:rPr>
          <w:rFonts w:asciiTheme="minorHAnsi" w:hAnsiTheme="minorHAnsi" w:cstheme="minorHAnsi"/>
          <w:spacing w:val="1"/>
        </w:rPr>
        <w:t xml:space="preserve"> </w:t>
      </w:r>
      <w:r w:rsidRPr="00FD0D85">
        <w:rPr>
          <w:rFonts w:asciiTheme="minorHAnsi" w:hAnsiTheme="minorHAnsi" w:cstheme="minorHAnsi"/>
        </w:rPr>
        <w:t>Libras</w:t>
      </w:r>
      <w:r w:rsidRPr="00FD0D85">
        <w:rPr>
          <w:rFonts w:asciiTheme="minorHAnsi" w:hAnsiTheme="minorHAnsi" w:cstheme="minorHAnsi"/>
          <w:spacing w:val="1"/>
        </w:rPr>
        <w:t xml:space="preserve"> </w:t>
      </w:r>
      <w:r w:rsidRPr="00FD0D85">
        <w:rPr>
          <w:rFonts w:asciiTheme="minorHAnsi" w:hAnsiTheme="minorHAnsi" w:cstheme="minorHAnsi"/>
        </w:rPr>
        <w:t>solicita-se</w:t>
      </w:r>
      <w:r w:rsidRPr="00FD0D85">
        <w:rPr>
          <w:rFonts w:asciiTheme="minorHAnsi" w:hAnsiTheme="minorHAnsi" w:cstheme="minorHAnsi"/>
          <w:spacing w:val="1"/>
        </w:rPr>
        <w:t xml:space="preserve"> </w:t>
      </w:r>
      <w:r w:rsidRPr="00FD0D85">
        <w:rPr>
          <w:rFonts w:asciiTheme="minorHAnsi" w:hAnsiTheme="minorHAnsi" w:cstheme="minorHAnsi"/>
        </w:rPr>
        <w:t>que</w:t>
      </w:r>
      <w:r w:rsidRPr="00FD0D85">
        <w:rPr>
          <w:rFonts w:asciiTheme="minorHAnsi" w:hAnsiTheme="minorHAnsi" w:cstheme="minorHAnsi"/>
          <w:spacing w:val="1"/>
        </w:rPr>
        <w:t xml:space="preserve"> </w:t>
      </w:r>
      <w:r w:rsidRPr="00FD0D85">
        <w:rPr>
          <w:rFonts w:asciiTheme="minorHAnsi" w:hAnsiTheme="minorHAnsi" w:cstheme="minorHAnsi"/>
        </w:rPr>
        <w:t>os</w:t>
      </w:r>
      <w:r w:rsidRPr="00FD0D85">
        <w:rPr>
          <w:rFonts w:asciiTheme="minorHAnsi" w:hAnsiTheme="minorHAnsi" w:cstheme="minorHAnsi"/>
          <w:spacing w:val="1"/>
        </w:rPr>
        <w:t xml:space="preserve"> </w:t>
      </w:r>
      <w:r w:rsidRPr="00FD0D85">
        <w:rPr>
          <w:rFonts w:asciiTheme="minorHAnsi" w:hAnsiTheme="minorHAnsi" w:cstheme="minorHAnsi"/>
        </w:rPr>
        <w:t>contratantes</w:t>
      </w:r>
      <w:r w:rsidRPr="00FD0D85">
        <w:rPr>
          <w:rFonts w:asciiTheme="minorHAnsi" w:hAnsiTheme="minorHAnsi" w:cstheme="minorHAnsi"/>
          <w:spacing w:val="1"/>
        </w:rPr>
        <w:t xml:space="preserve"> </w:t>
      </w:r>
      <w:r w:rsidRPr="00FD0D85">
        <w:rPr>
          <w:rFonts w:asciiTheme="minorHAnsi" w:hAnsiTheme="minorHAnsi" w:cstheme="minorHAnsi"/>
        </w:rPr>
        <w:t>sigam</w:t>
      </w:r>
      <w:r w:rsidRPr="00FD0D85">
        <w:rPr>
          <w:rFonts w:asciiTheme="minorHAnsi" w:hAnsiTheme="minorHAnsi" w:cstheme="minorHAnsi"/>
          <w:spacing w:val="1"/>
        </w:rPr>
        <w:t xml:space="preserve"> </w:t>
      </w:r>
      <w:r w:rsidRPr="00FD0D85">
        <w:rPr>
          <w:rFonts w:asciiTheme="minorHAnsi" w:hAnsiTheme="minorHAnsi" w:cstheme="minorHAnsi"/>
        </w:rPr>
        <w:t>as</w:t>
      </w:r>
      <w:r w:rsidRPr="00FD0D85">
        <w:rPr>
          <w:rFonts w:asciiTheme="minorHAnsi" w:hAnsiTheme="minorHAnsi" w:cstheme="minorHAnsi"/>
          <w:spacing w:val="1"/>
        </w:rPr>
        <w:t xml:space="preserve"> </w:t>
      </w:r>
      <w:r w:rsidRPr="00FD0D85">
        <w:rPr>
          <w:rFonts w:asciiTheme="minorHAnsi" w:hAnsiTheme="minorHAnsi" w:cstheme="minorHAnsi"/>
        </w:rPr>
        <w:t>orientações</w:t>
      </w:r>
      <w:r w:rsidRPr="00FD0D85">
        <w:rPr>
          <w:rFonts w:asciiTheme="minorHAnsi" w:hAnsiTheme="minorHAnsi" w:cstheme="minorHAnsi"/>
          <w:spacing w:val="1"/>
        </w:rPr>
        <w:t xml:space="preserve"> </w:t>
      </w:r>
      <w:r w:rsidRPr="00FD0D85">
        <w:rPr>
          <w:rFonts w:asciiTheme="minorHAnsi" w:hAnsiTheme="minorHAnsi" w:cstheme="minorHAnsi"/>
        </w:rPr>
        <w:t>das</w:t>
      </w:r>
      <w:r w:rsidRPr="00FD0D85">
        <w:rPr>
          <w:rFonts w:asciiTheme="minorHAnsi" w:hAnsiTheme="minorHAnsi" w:cstheme="minorHAnsi"/>
          <w:spacing w:val="1"/>
        </w:rPr>
        <w:t xml:space="preserve"> </w:t>
      </w:r>
      <w:r w:rsidRPr="00FD0D85">
        <w:rPr>
          <w:rFonts w:asciiTheme="minorHAnsi" w:hAnsiTheme="minorHAnsi" w:cstheme="minorHAnsi"/>
        </w:rPr>
        <w:t>notas</w:t>
      </w:r>
      <w:r w:rsidRPr="00FD0D85">
        <w:rPr>
          <w:rFonts w:asciiTheme="minorHAnsi" w:hAnsiTheme="minorHAnsi" w:cstheme="minorHAnsi"/>
          <w:spacing w:val="-59"/>
        </w:rPr>
        <w:t xml:space="preserve"> </w:t>
      </w:r>
      <w:r w:rsidRPr="00FD0D85">
        <w:rPr>
          <w:rFonts w:asciiTheme="minorHAnsi" w:hAnsiTheme="minorHAnsi" w:cstheme="minorHAnsi"/>
        </w:rPr>
        <w:t>técnicas</w:t>
      </w:r>
      <w:r w:rsidRPr="00FD0D85">
        <w:rPr>
          <w:rFonts w:asciiTheme="minorHAnsi" w:hAnsiTheme="minorHAnsi" w:cstheme="minorHAnsi"/>
          <w:spacing w:val="1"/>
        </w:rPr>
        <w:t xml:space="preserve"> </w:t>
      </w:r>
      <w:r w:rsidRPr="00FD0D85">
        <w:rPr>
          <w:rFonts w:asciiTheme="minorHAnsi" w:hAnsiTheme="minorHAnsi" w:cstheme="minorHAnsi"/>
        </w:rPr>
        <w:t>da</w:t>
      </w:r>
      <w:r w:rsidRPr="00FD0D85">
        <w:rPr>
          <w:rFonts w:asciiTheme="minorHAnsi" w:hAnsiTheme="minorHAnsi" w:cstheme="minorHAnsi"/>
          <w:spacing w:val="1"/>
        </w:rPr>
        <w:t xml:space="preserve"> </w:t>
      </w:r>
      <w:r w:rsidRPr="00FD0D85">
        <w:rPr>
          <w:rFonts w:asciiTheme="minorHAnsi" w:hAnsiTheme="minorHAnsi" w:cstheme="minorHAnsi"/>
        </w:rPr>
        <w:t>Federação</w:t>
      </w:r>
      <w:r w:rsidRPr="00FD0D85">
        <w:rPr>
          <w:rFonts w:asciiTheme="minorHAnsi" w:hAnsiTheme="minorHAnsi" w:cstheme="minorHAnsi"/>
          <w:spacing w:val="1"/>
        </w:rPr>
        <w:t xml:space="preserve"> </w:t>
      </w:r>
      <w:r w:rsidRPr="00FD0D85">
        <w:rPr>
          <w:rFonts w:asciiTheme="minorHAnsi" w:hAnsiTheme="minorHAnsi" w:cstheme="minorHAnsi"/>
        </w:rPr>
        <w:t>Brasileira</w:t>
      </w:r>
      <w:r w:rsidRPr="00FD0D85">
        <w:rPr>
          <w:rFonts w:asciiTheme="minorHAnsi" w:hAnsiTheme="minorHAnsi" w:cstheme="minorHAnsi"/>
          <w:spacing w:val="1"/>
        </w:rPr>
        <w:t xml:space="preserve"> </w:t>
      </w:r>
      <w:r w:rsidRPr="00FD0D85">
        <w:rPr>
          <w:rFonts w:asciiTheme="minorHAnsi" w:hAnsiTheme="minorHAnsi" w:cstheme="minorHAnsi"/>
        </w:rPr>
        <w:t>das</w:t>
      </w:r>
      <w:r w:rsidRPr="00FD0D85">
        <w:rPr>
          <w:rFonts w:asciiTheme="minorHAnsi" w:hAnsiTheme="minorHAnsi" w:cstheme="minorHAnsi"/>
          <w:spacing w:val="1"/>
        </w:rPr>
        <w:t xml:space="preserve"> </w:t>
      </w:r>
      <w:r w:rsidRPr="00FD0D85">
        <w:rPr>
          <w:rFonts w:asciiTheme="minorHAnsi" w:hAnsiTheme="minorHAnsi" w:cstheme="minorHAnsi"/>
        </w:rPr>
        <w:t>Associações</w:t>
      </w:r>
      <w:r w:rsidRPr="00FD0D85">
        <w:rPr>
          <w:rFonts w:asciiTheme="minorHAnsi" w:hAnsiTheme="minorHAnsi" w:cstheme="minorHAnsi"/>
          <w:spacing w:val="1"/>
        </w:rPr>
        <w:t xml:space="preserve"> </w:t>
      </w:r>
      <w:r w:rsidRPr="00FD0D85">
        <w:rPr>
          <w:rFonts w:asciiTheme="minorHAnsi" w:hAnsiTheme="minorHAnsi" w:cstheme="minorHAnsi"/>
        </w:rPr>
        <w:t>dos</w:t>
      </w:r>
      <w:r w:rsidRPr="00FD0D85">
        <w:rPr>
          <w:rFonts w:asciiTheme="minorHAnsi" w:hAnsiTheme="minorHAnsi" w:cstheme="minorHAnsi"/>
          <w:spacing w:val="1"/>
        </w:rPr>
        <w:t xml:space="preserve"> </w:t>
      </w:r>
      <w:r w:rsidRPr="00FD0D85">
        <w:rPr>
          <w:rFonts w:asciiTheme="minorHAnsi" w:hAnsiTheme="minorHAnsi" w:cstheme="minorHAnsi"/>
        </w:rPr>
        <w:t>Profissionais</w:t>
      </w:r>
      <w:r w:rsidRPr="00FD0D85">
        <w:rPr>
          <w:rFonts w:asciiTheme="minorHAnsi" w:hAnsiTheme="minorHAnsi" w:cstheme="minorHAnsi"/>
          <w:spacing w:val="1"/>
        </w:rPr>
        <w:t xml:space="preserve"> </w:t>
      </w:r>
      <w:r w:rsidRPr="00FD0D85">
        <w:rPr>
          <w:rFonts w:asciiTheme="minorHAnsi" w:hAnsiTheme="minorHAnsi" w:cstheme="minorHAnsi"/>
        </w:rPr>
        <w:t>Tradutores</w:t>
      </w:r>
      <w:r w:rsidRPr="00FD0D85">
        <w:rPr>
          <w:rFonts w:asciiTheme="minorHAnsi" w:hAnsiTheme="minorHAnsi" w:cstheme="minorHAnsi"/>
          <w:spacing w:val="1"/>
        </w:rPr>
        <w:t xml:space="preserve"> </w:t>
      </w:r>
      <w:r w:rsidRPr="00FD0D85">
        <w:rPr>
          <w:rFonts w:asciiTheme="minorHAnsi" w:hAnsiTheme="minorHAnsi" w:cstheme="minorHAnsi"/>
        </w:rPr>
        <w:t>e</w:t>
      </w:r>
      <w:r w:rsidRPr="00FD0D85">
        <w:rPr>
          <w:rFonts w:asciiTheme="minorHAnsi" w:hAnsiTheme="minorHAnsi" w:cstheme="minorHAnsi"/>
          <w:spacing w:val="1"/>
        </w:rPr>
        <w:t xml:space="preserve"> </w:t>
      </w:r>
      <w:r w:rsidRPr="00FD0D85">
        <w:rPr>
          <w:rFonts w:asciiTheme="minorHAnsi" w:hAnsiTheme="minorHAnsi" w:cstheme="minorHAnsi"/>
        </w:rPr>
        <w:t>Intérpretes</w:t>
      </w:r>
      <w:r w:rsidRPr="00FD0D85">
        <w:rPr>
          <w:rFonts w:asciiTheme="minorHAnsi" w:hAnsiTheme="minorHAnsi" w:cstheme="minorHAnsi"/>
          <w:spacing w:val="1"/>
        </w:rPr>
        <w:t xml:space="preserve"> </w:t>
      </w:r>
      <w:r w:rsidRPr="00FD0D85">
        <w:rPr>
          <w:rFonts w:asciiTheme="minorHAnsi" w:hAnsiTheme="minorHAnsi" w:cstheme="minorHAnsi"/>
        </w:rPr>
        <w:t>e</w:t>
      </w:r>
      <w:r w:rsidRPr="00FD0D85">
        <w:rPr>
          <w:rFonts w:asciiTheme="minorHAnsi" w:hAnsiTheme="minorHAnsi" w:cstheme="minorHAnsi"/>
          <w:spacing w:val="1"/>
        </w:rPr>
        <w:t xml:space="preserve"> </w:t>
      </w:r>
      <w:r w:rsidRPr="00FD0D85">
        <w:rPr>
          <w:rFonts w:asciiTheme="minorHAnsi" w:hAnsiTheme="minorHAnsi" w:cstheme="minorHAnsi"/>
        </w:rPr>
        <w:t>Guia-Intérpretes</w:t>
      </w:r>
      <w:r w:rsidRPr="00FD0D85">
        <w:rPr>
          <w:rFonts w:asciiTheme="minorHAnsi" w:hAnsiTheme="minorHAnsi" w:cstheme="minorHAnsi"/>
          <w:spacing w:val="1"/>
        </w:rPr>
        <w:t xml:space="preserve"> </w:t>
      </w:r>
      <w:r w:rsidRPr="00FD0D85">
        <w:rPr>
          <w:rFonts w:asciiTheme="minorHAnsi" w:hAnsiTheme="minorHAnsi" w:cstheme="minorHAnsi"/>
        </w:rPr>
        <w:t>de</w:t>
      </w:r>
      <w:r w:rsidRPr="00FD0D85">
        <w:rPr>
          <w:rFonts w:asciiTheme="minorHAnsi" w:hAnsiTheme="minorHAnsi" w:cstheme="minorHAnsi"/>
          <w:spacing w:val="1"/>
        </w:rPr>
        <w:t xml:space="preserve"> </w:t>
      </w:r>
      <w:r w:rsidRPr="00FD0D85">
        <w:rPr>
          <w:rFonts w:asciiTheme="minorHAnsi" w:hAnsiTheme="minorHAnsi" w:cstheme="minorHAnsi"/>
        </w:rPr>
        <w:t>Língua</w:t>
      </w:r>
      <w:r w:rsidRPr="00FD0D85">
        <w:rPr>
          <w:rFonts w:asciiTheme="minorHAnsi" w:hAnsiTheme="minorHAnsi" w:cstheme="minorHAnsi"/>
          <w:spacing w:val="1"/>
        </w:rPr>
        <w:t xml:space="preserve"> </w:t>
      </w:r>
      <w:r w:rsidRPr="00FD0D85">
        <w:rPr>
          <w:rFonts w:asciiTheme="minorHAnsi" w:hAnsiTheme="minorHAnsi" w:cstheme="minorHAnsi"/>
        </w:rPr>
        <w:t>de</w:t>
      </w:r>
      <w:r w:rsidRPr="00FD0D85">
        <w:rPr>
          <w:rFonts w:asciiTheme="minorHAnsi" w:hAnsiTheme="minorHAnsi" w:cstheme="minorHAnsi"/>
          <w:spacing w:val="1"/>
        </w:rPr>
        <w:t xml:space="preserve"> </w:t>
      </w:r>
      <w:r w:rsidRPr="00FD0D85">
        <w:rPr>
          <w:rFonts w:asciiTheme="minorHAnsi" w:hAnsiTheme="minorHAnsi" w:cstheme="minorHAnsi"/>
        </w:rPr>
        <w:t>Sinais</w:t>
      </w:r>
      <w:r w:rsidRPr="00FD0D85">
        <w:rPr>
          <w:rFonts w:asciiTheme="minorHAnsi" w:hAnsiTheme="minorHAnsi" w:cstheme="minorHAnsi"/>
          <w:spacing w:val="1"/>
        </w:rPr>
        <w:t xml:space="preserve"> </w:t>
      </w:r>
      <w:r w:rsidRPr="00FD0D85">
        <w:rPr>
          <w:rFonts w:asciiTheme="minorHAnsi" w:hAnsiTheme="minorHAnsi" w:cstheme="minorHAnsi"/>
        </w:rPr>
        <w:t>(FEBRAPILS), mais precisamente da Nota Técnica nº 02/2017 (que trata</w:t>
      </w:r>
      <w:r w:rsidRPr="00FD0D85">
        <w:rPr>
          <w:rFonts w:asciiTheme="minorHAnsi" w:hAnsiTheme="minorHAnsi" w:cstheme="minorHAnsi"/>
          <w:spacing w:val="1"/>
        </w:rPr>
        <w:t xml:space="preserve"> </w:t>
      </w:r>
      <w:r w:rsidRPr="00FD0D85">
        <w:rPr>
          <w:rFonts w:asciiTheme="minorHAnsi" w:hAnsiTheme="minorHAnsi" w:cstheme="minorHAnsi"/>
        </w:rPr>
        <w:t>sobre</w:t>
      </w:r>
      <w:r w:rsidRPr="00FD0D85">
        <w:rPr>
          <w:rFonts w:asciiTheme="minorHAnsi" w:hAnsiTheme="minorHAnsi" w:cstheme="minorHAnsi"/>
          <w:spacing w:val="-13"/>
        </w:rPr>
        <w:t xml:space="preserve"> </w:t>
      </w:r>
      <w:r w:rsidRPr="00FD0D85">
        <w:rPr>
          <w:rFonts w:asciiTheme="minorHAnsi" w:hAnsiTheme="minorHAnsi" w:cstheme="minorHAnsi"/>
        </w:rPr>
        <w:t>a</w:t>
      </w:r>
      <w:r w:rsidRPr="00FD0D85">
        <w:rPr>
          <w:rFonts w:asciiTheme="minorHAnsi" w:hAnsiTheme="minorHAnsi" w:cstheme="minorHAnsi"/>
          <w:spacing w:val="-13"/>
        </w:rPr>
        <w:t xml:space="preserve"> </w:t>
      </w:r>
      <w:r w:rsidRPr="00FD0D85">
        <w:rPr>
          <w:rFonts w:asciiTheme="minorHAnsi" w:hAnsiTheme="minorHAnsi" w:cstheme="minorHAnsi"/>
        </w:rPr>
        <w:t>contratação</w:t>
      </w:r>
      <w:r w:rsidRPr="00FD0D85">
        <w:rPr>
          <w:rFonts w:asciiTheme="minorHAnsi" w:hAnsiTheme="minorHAnsi" w:cstheme="minorHAnsi"/>
          <w:spacing w:val="-12"/>
        </w:rPr>
        <w:t xml:space="preserve"> </w:t>
      </w:r>
      <w:r w:rsidRPr="00FD0D85">
        <w:rPr>
          <w:rFonts w:asciiTheme="minorHAnsi" w:hAnsiTheme="minorHAnsi" w:cstheme="minorHAnsi"/>
        </w:rPr>
        <w:t>do</w:t>
      </w:r>
      <w:r w:rsidRPr="00FD0D85">
        <w:rPr>
          <w:rFonts w:asciiTheme="minorHAnsi" w:hAnsiTheme="minorHAnsi" w:cstheme="minorHAnsi"/>
          <w:spacing w:val="-13"/>
        </w:rPr>
        <w:t xml:space="preserve"> </w:t>
      </w:r>
      <w:r w:rsidRPr="00FD0D85">
        <w:rPr>
          <w:rFonts w:asciiTheme="minorHAnsi" w:hAnsiTheme="minorHAnsi" w:cstheme="minorHAnsi"/>
        </w:rPr>
        <w:t>serviço</w:t>
      </w:r>
      <w:r w:rsidRPr="00FD0D85">
        <w:rPr>
          <w:rFonts w:asciiTheme="minorHAnsi" w:hAnsiTheme="minorHAnsi" w:cstheme="minorHAnsi"/>
          <w:spacing w:val="-13"/>
        </w:rPr>
        <w:t xml:space="preserve"> </w:t>
      </w:r>
      <w:r w:rsidRPr="00FD0D85">
        <w:rPr>
          <w:rFonts w:asciiTheme="minorHAnsi" w:hAnsiTheme="minorHAnsi" w:cstheme="minorHAnsi"/>
        </w:rPr>
        <w:t>de</w:t>
      </w:r>
      <w:r w:rsidRPr="00FD0D85">
        <w:rPr>
          <w:rFonts w:asciiTheme="minorHAnsi" w:hAnsiTheme="minorHAnsi" w:cstheme="minorHAnsi"/>
          <w:spacing w:val="-12"/>
        </w:rPr>
        <w:t xml:space="preserve"> </w:t>
      </w:r>
      <w:r w:rsidRPr="00FD0D85">
        <w:rPr>
          <w:rFonts w:asciiTheme="minorHAnsi" w:hAnsiTheme="minorHAnsi" w:cstheme="minorHAnsi"/>
        </w:rPr>
        <w:t>profissionais</w:t>
      </w:r>
      <w:r w:rsidRPr="00FD0D85">
        <w:rPr>
          <w:rFonts w:asciiTheme="minorHAnsi" w:hAnsiTheme="minorHAnsi" w:cstheme="minorHAnsi"/>
          <w:spacing w:val="-13"/>
        </w:rPr>
        <w:t xml:space="preserve"> </w:t>
      </w:r>
      <w:r w:rsidRPr="00FD0D85">
        <w:rPr>
          <w:rFonts w:asciiTheme="minorHAnsi" w:hAnsiTheme="minorHAnsi" w:cstheme="minorHAnsi"/>
        </w:rPr>
        <w:t>com</w:t>
      </w:r>
      <w:r w:rsidRPr="00FD0D85">
        <w:rPr>
          <w:rFonts w:asciiTheme="minorHAnsi" w:hAnsiTheme="minorHAnsi" w:cstheme="minorHAnsi"/>
          <w:spacing w:val="-12"/>
        </w:rPr>
        <w:t xml:space="preserve"> </w:t>
      </w:r>
      <w:r w:rsidRPr="00FD0D85">
        <w:rPr>
          <w:rFonts w:asciiTheme="minorHAnsi" w:hAnsiTheme="minorHAnsi" w:cstheme="minorHAnsi"/>
        </w:rPr>
        <w:t>revezamento</w:t>
      </w:r>
      <w:r w:rsidRPr="00FD0D85">
        <w:rPr>
          <w:rFonts w:asciiTheme="minorHAnsi" w:hAnsiTheme="minorHAnsi" w:cstheme="minorHAnsi"/>
          <w:spacing w:val="-13"/>
        </w:rPr>
        <w:t xml:space="preserve"> </w:t>
      </w:r>
      <w:r w:rsidRPr="00FD0D85">
        <w:rPr>
          <w:rFonts w:asciiTheme="minorHAnsi" w:hAnsiTheme="minorHAnsi" w:cstheme="minorHAnsi"/>
        </w:rPr>
        <w:t>e</w:t>
      </w:r>
      <w:r w:rsidRPr="00FD0D85">
        <w:rPr>
          <w:rFonts w:asciiTheme="minorHAnsi" w:hAnsiTheme="minorHAnsi" w:cstheme="minorHAnsi"/>
          <w:spacing w:val="-13"/>
        </w:rPr>
        <w:t xml:space="preserve"> </w:t>
      </w:r>
      <w:r w:rsidRPr="00FD0D85">
        <w:rPr>
          <w:rFonts w:asciiTheme="minorHAnsi" w:hAnsiTheme="minorHAnsi" w:cstheme="minorHAnsi"/>
        </w:rPr>
        <w:t>trabalho</w:t>
      </w:r>
      <w:r w:rsidRPr="00FD0D85">
        <w:rPr>
          <w:rFonts w:asciiTheme="minorHAnsi" w:hAnsiTheme="minorHAnsi" w:cstheme="minorHAnsi"/>
          <w:spacing w:val="-58"/>
        </w:rPr>
        <w:t xml:space="preserve"> </w:t>
      </w:r>
      <w:r w:rsidRPr="00FD0D85">
        <w:rPr>
          <w:rFonts w:asciiTheme="minorHAnsi" w:hAnsiTheme="minorHAnsi" w:cstheme="minorHAnsi"/>
        </w:rPr>
        <w:t>em equipe) e da Nota Técnica nº 01/2017 (que trata sobre a atuação do</w:t>
      </w:r>
      <w:r w:rsidRPr="00FD0D85">
        <w:rPr>
          <w:rFonts w:asciiTheme="minorHAnsi" w:hAnsiTheme="minorHAnsi" w:cstheme="minorHAnsi"/>
          <w:spacing w:val="1"/>
        </w:rPr>
        <w:t xml:space="preserve"> </w:t>
      </w:r>
      <w:r w:rsidRPr="00FD0D85">
        <w:rPr>
          <w:rFonts w:asciiTheme="minorHAnsi" w:hAnsiTheme="minorHAnsi" w:cstheme="minorHAnsi"/>
        </w:rPr>
        <w:t>profissional em materiais audiovisuais, televisivos e virtuais), disponível na</w:t>
      </w:r>
      <w:r w:rsidRPr="00FD0D85">
        <w:rPr>
          <w:rFonts w:asciiTheme="minorHAnsi" w:hAnsiTheme="minorHAnsi" w:cstheme="minorHAnsi"/>
          <w:spacing w:val="1"/>
        </w:rPr>
        <w:t xml:space="preserve"> </w:t>
      </w:r>
      <w:r w:rsidRPr="00FD0D85">
        <w:rPr>
          <w:rFonts w:asciiTheme="minorHAnsi" w:hAnsiTheme="minorHAnsi" w:cstheme="minorHAnsi"/>
        </w:rPr>
        <w:t>aba</w:t>
      </w:r>
      <w:r w:rsidRPr="00FD0D85">
        <w:rPr>
          <w:rFonts w:asciiTheme="minorHAnsi" w:hAnsiTheme="minorHAnsi" w:cstheme="minorHAnsi"/>
          <w:spacing w:val="-2"/>
        </w:rPr>
        <w:t xml:space="preserve"> </w:t>
      </w:r>
      <w:r w:rsidRPr="00FD0D85">
        <w:rPr>
          <w:rFonts w:asciiTheme="minorHAnsi" w:hAnsiTheme="minorHAnsi" w:cstheme="minorHAnsi"/>
        </w:rPr>
        <w:t>“Documentos”</w:t>
      </w:r>
      <w:r w:rsidRPr="00FD0D85">
        <w:rPr>
          <w:rFonts w:asciiTheme="minorHAnsi" w:hAnsiTheme="minorHAnsi" w:cstheme="minorHAnsi"/>
          <w:spacing w:val="-1"/>
        </w:rPr>
        <w:t xml:space="preserve"> </w:t>
      </w:r>
      <w:r w:rsidRPr="00FD0D85">
        <w:rPr>
          <w:rFonts w:asciiTheme="minorHAnsi" w:hAnsiTheme="minorHAnsi" w:cstheme="minorHAnsi"/>
        </w:rPr>
        <w:t>no</w:t>
      </w:r>
      <w:r w:rsidRPr="00FD0D85">
        <w:rPr>
          <w:rFonts w:asciiTheme="minorHAnsi" w:hAnsiTheme="minorHAnsi" w:cstheme="minorHAnsi"/>
          <w:spacing w:val="-1"/>
        </w:rPr>
        <w:t xml:space="preserve"> </w:t>
      </w:r>
      <w:r w:rsidRPr="00FD0D85">
        <w:rPr>
          <w:rFonts w:asciiTheme="minorHAnsi" w:hAnsiTheme="minorHAnsi" w:cstheme="minorHAnsi"/>
        </w:rPr>
        <w:t>sítio</w:t>
      </w:r>
      <w:r w:rsidRPr="00FD0D85">
        <w:rPr>
          <w:rFonts w:asciiTheme="minorHAnsi" w:hAnsiTheme="minorHAnsi" w:cstheme="minorHAnsi"/>
          <w:spacing w:val="-1"/>
        </w:rPr>
        <w:t xml:space="preserve"> </w:t>
      </w:r>
      <w:r w:rsidRPr="00FD0D85">
        <w:rPr>
          <w:rFonts w:asciiTheme="minorHAnsi" w:hAnsiTheme="minorHAnsi" w:cstheme="minorHAnsi"/>
        </w:rPr>
        <w:t>eletrônico da</w:t>
      </w:r>
      <w:r w:rsidRPr="00FD0D85">
        <w:rPr>
          <w:rFonts w:asciiTheme="minorHAnsi" w:hAnsiTheme="minorHAnsi" w:cstheme="minorHAnsi"/>
          <w:spacing w:val="-2"/>
        </w:rPr>
        <w:t xml:space="preserve"> </w:t>
      </w:r>
      <w:r w:rsidRPr="00FD0D85">
        <w:rPr>
          <w:rFonts w:asciiTheme="minorHAnsi" w:hAnsiTheme="minorHAnsi" w:cstheme="minorHAnsi"/>
        </w:rPr>
        <w:t>referida entidade;</w:t>
      </w:r>
    </w:p>
    <w:p w14:paraId="00A75A81" w14:textId="77777777" w:rsidR="00FD0D85" w:rsidRPr="00FD0D85" w:rsidRDefault="00FD0D85" w:rsidP="00FD0D85">
      <w:pPr>
        <w:pStyle w:val="PargrafodaLista"/>
        <w:widowControl w:val="0"/>
        <w:numPr>
          <w:ilvl w:val="2"/>
          <w:numId w:val="35"/>
        </w:numPr>
        <w:tabs>
          <w:tab w:val="left" w:pos="2143"/>
        </w:tabs>
        <w:autoSpaceDE w:val="0"/>
        <w:autoSpaceDN w:val="0"/>
        <w:spacing w:after="0" w:line="240" w:lineRule="auto"/>
        <w:ind w:right="117" w:hanging="504"/>
        <w:contextualSpacing w:val="0"/>
        <w:jc w:val="both"/>
        <w:rPr>
          <w:rFonts w:asciiTheme="minorHAnsi" w:hAnsiTheme="minorHAnsi" w:cstheme="minorHAnsi"/>
        </w:rPr>
      </w:pPr>
      <w:r w:rsidRPr="00FD0D85">
        <w:rPr>
          <w:rFonts w:asciiTheme="minorHAnsi" w:hAnsiTheme="minorHAnsi" w:cstheme="minorHAnsi"/>
        </w:rPr>
        <w:t>A seleção dos intérpretes de libras deve respeitar a variação regional</w:t>
      </w:r>
      <w:r w:rsidRPr="00FD0D85">
        <w:rPr>
          <w:rFonts w:asciiTheme="minorHAnsi" w:hAnsiTheme="minorHAnsi" w:cstheme="minorHAnsi"/>
          <w:spacing w:val="1"/>
        </w:rPr>
        <w:t xml:space="preserve"> </w:t>
      </w:r>
      <w:r w:rsidRPr="00FD0D85">
        <w:rPr>
          <w:rFonts w:asciiTheme="minorHAnsi" w:hAnsiTheme="minorHAnsi" w:cstheme="minorHAnsi"/>
        </w:rPr>
        <w:t>desta</w:t>
      </w:r>
      <w:r w:rsidRPr="00FD0D85">
        <w:rPr>
          <w:rFonts w:asciiTheme="minorHAnsi" w:hAnsiTheme="minorHAnsi" w:cstheme="minorHAnsi"/>
          <w:spacing w:val="-2"/>
        </w:rPr>
        <w:t xml:space="preserve"> </w:t>
      </w:r>
      <w:r w:rsidRPr="00FD0D85">
        <w:rPr>
          <w:rFonts w:asciiTheme="minorHAnsi" w:hAnsiTheme="minorHAnsi" w:cstheme="minorHAnsi"/>
        </w:rPr>
        <w:t>língua</w:t>
      </w:r>
      <w:r w:rsidRPr="00FD0D85">
        <w:rPr>
          <w:rFonts w:asciiTheme="minorHAnsi" w:hAnsiTheme="minorHAnsi" w:cstheme="minorHAnsi"/>
          <w:spacing w:val="-1"/>
        </w:rPr>
        <w:t xml:space="preserve"> </w:t>
      </w:r>
      <w:r w:rsidRPr="00FD0D85">
        <w:rPr>
          <w:rFonts w:asciiTheme="minorHAnsi" w:hAnsiTheme="minorHAnsi" w:cstheme="minorHAnsi"/>
        </w:rPr>
        <w:t>em</w:t>
      </w:r>
      <w:r w:rsidRPr="00FD0D85">
        <w:rPr>
          <w:rFonts w:asciiTheme="minorHAnsi" w:hAnsiTheme="minorHAnsi" w:cstheme="minorHAnsi"/>
          <w:spacing w:val="-1"/>
        </w:rPr>
        <w:t xml:space="preserve"> </w:t>
      </w:r>
      <w:r w:rsidRPr="00FD0D85">
        <w:rPr>
          <w:rFonts w:asciiTheme="minorHAnsi" w:hAnsiTheme="minorHAnsi" w:cstheme="minorHAnsi"/>
        </w:rPr>
        <w:t>Santa Catarina.</w:t>
      </w:r>
    </w:p>
    <w:p w14:paraId="501BEFC0" w14:textId="77777777" w:rsidR="00FD0D85" w:rsidRDefault="00FD0D85" w:rsidP="00FD0D85">
      <w:pPr>
        <w:pStyle w:val="PargrafodaLista"/>
        <w:widowControl w:val="0"/>
        <w:numPr>
          <w:ilvl w:val="1"/>
          <w:numId w:val="35"/>
        </w:numPr>
        <w:tabs>
          <w:tab w:val="left" w:pos="674"/>
        </w:tabs>
        <w:autoSpaceDE w:val="0"/>
        <w:autoSpaceDN w:val="0"/>
        <w:spacing w:after="0" w:line="240" w:lineRule="auto"/>
        <w:ind w:left="674" w:right="116"/>
        <w:contextualSpacing w:val="0"/>
        <w:jc w:val="both"/>
        <w:rPr>
          <w:rFonts w:asciiTheme="minorHAnsi" w:hAnsiTheme="minorHAnsi" w:cstheme="minorHAnsi"/>
        </w:rPr>
      </w:pPr>
      <w:r w:rsidRPr="00FD0D85">
        <w:rPr>
          <w:rFonts w:asciiTheme="minorHAnsi" w:hAnsiTheme="minorHAnsi" w:cstheme="minorHAnsi"/>
        </w:rPr>
        <w:t>Os</w:t>
      </w:r>
      <w:r w:rsidRPr="00FD0D85">
        <w:rPr>
          <w:rFonts w:asciiTheme="minorHAnsi" w:hAnsiTheme="minorHAnsi" w:cstheme="minorHAnsi"/>
          <w:spacing w:val="-8"/>
        </w:rPr>
        <w:t xml:space="preserve"> </w:t>
      </w:r>
      <w:r w:rsidRPr="00FD0D85">
        <w:rPr>
          <w:rFonts w:asciiTheme="minorHAnsi" w:hAnsiTheme="minorHAnsi" w:cstheme="minorHAnsi"/>
        </w:rPr>
        <w:t>três</w:t>
      </w:r>
      <w:r w:rsidRPr="00FD0D85">
        <w:rPr>
          <w:rFonts w:asciiTheme="minorHAnsi" w:hAnsiTheme="minorHAnsi" w:cstheme="minorHAnsi"/>
          <w:spacing w:val="-8"/>
        </w:rPr>
        <w:t xml:space="preserve"> </w:t>
      </w:r>
      <w:r w:rsidRPr="00FD0D85">
        <w:rPr>
          <w:rFonts w:asciiTheme="minorHAnsi" w:hAnsiTheme="minorHAnsi" w:cstheme="minorHAnsi"/>
        </w:rPr>
        <w:t>recursos</w:t>
      </w:r>
      <w:r w:rsidRPr="00FD0D85">
        <w:rPr>
          <w:rFonts w:asciiTheme="minorHAnsi" w:hAnsiTheme="minorHAnsi" w:cstheme="minorHAnsi"/>
          <w:spacing w:val="-8"/>
        </w:rPr>
        <w:t xml:space="preserve"> </w:t>
      </w:r>
      <w:r w:rsidRPr="00FD0D85">
        <w:rPr>
          <w:rFonts w:asciiTheme="minorHAnsi" w:hAnsiTheme="minorHAnsi" w:cstheme="minorHAnsi"/>
        </w:rPr>
        <w:t>de</w:t>
      </w:r>
      <w:r w:rsidRPr="00FD0D85">
        <w:rPr>
          <w:rFonts w:asciiTheme="minorHAnsi" w:hAnsiTheme="minorHAnsi" w:cstheme="minorHAnsi"/>
          <w:spacing w:val="-8"/>
        </w:rPr>
        <w:t xml:space="preserve"> </w:t>
      </w:r>
      <w:r w:rsidRPr="00FD0D85">
        <w:rPr>
          <w:rFonts w:asciiTheme="minorHAnsi" w:hAnsiTheme="minorHAnsi" w:cstheme="minorHAnsi"/>
        </w:rPr>
        <w:t>tradução</w:t>
      </w:r>
      <w:r w:rsidRPr="00FD0D85">
        <w:rPr>
          <w:rFonts w:asciiTheme="minorHAnsi" w:hAnsiTheme="minorHAnsi" w:cstheme="minorHAnsi"/>
          <w:spacing w:val="-8"/>
        </w:rPr>
        <w:t xml:space="preserve"> </w:t>
      </w:r>
      <w:r w:rsidRPr="00FD0D85">
        <w:rPr>
          <w:rFonts w:asciiTheme="minorHAnsi" w:hAnsiTheme="minorHAnsi" w:cstheme="minorHAnsi"/>
        </w:rPr>
        <w:t>audiovisual</w:t>
      </w:r>
      <w:r w:rsidRPr="00FD0D85">
        <w:rPr>
          <w:rFonts w:asciiTheme="minorHAnsi" w:hAnsiTheme="minorHAnsi" w:cstheme="minorHAnsi"/>
          <w:spacing w:val="-8"/>
        </w:rPr>
        <w:t xml:space="preserve"> </w:t>
      </w:r>
      <w:r w:rsidRPr="00FD0D85">
        <w:rPr>
          <w:rFonts w:asciiTheme="minorHAnsi" w:hAnsiTheme="minorHAnsi" w:cstheme="minorHAnsi"/>
        </w:rPr>
        <w:t>acessível</w:t>
      </w:r>
      <w:r w:rsidRPr="00FD0D85">
        <w:rPr>
          <w:rFonts w:asciiTheme="minorHAnsi" w:hAnsiTheme="minorHAnsi" w:cstheme="minorHAnsi"/>
          <w:spacing w:val="-8"/>
        </w:rPr>
        <w:t xml:space="preserve"> </w:t>
      </w:r>
      <w:r w:rsidRPr="00FD0D85">
        <w:rPr>
          <w:rFonts w:asciiTheme="minorHAnsi" w:hAnsiTheme="minorHAnsi" w:cstheme="minorHAnsi"/>
        </w:rPr>
        <w:t>inseridos</w:t>
      </w:r>
      <w:r w:rsidRPr="00FD0D85">
        <w:rPr>
          <w:rFonts w:asciiTheme="minorHAnsi" w:hAnsiTheme="minorHAnsi" w:cstheme="minorHAnsi"/>
          <w:spacing w:val="-7"/>
        </w:rPr>
        <w:t xml:space="preserve"> </w:t>
      </w:r>
      <w:r w:rsidRPr="00FD0D85">
        <w:rPr>
          <w:rFonts w:asciiTheme="minorHAnsi" w:hAnsiTheme="minorHAnsi" w:cstheme="minorHAnsi"/>
        </w:rPr>
        <w:t>nas</w:t>
      </w:r>
      <w:r w:rsidRPr="00FD0D85">
        <w:rPr>
          <w:rFonts w:asciiTheme="minorHAnsi" w:hAnsiTheme="minorHAnsi" w:cstheme="minorHAnsi"/>
          <w:spacing w:val="-8"/>
        </w:rPr>
        <w:t xml:space="preserve"> </w:t>
      </w:r>
      <w:r w:rsidRPr="00FD0D85">
        <w:rPr>
          <w:rFonts w:asciiTheme="minorHAnsi" w:hAnsiTheme="minorHAnsi" w:cstheme="minorHAnsi"/>
        </w:rPr>
        <w:t>videoaulas,</w:t>
      </w:r>
      <w:r w:rsidRPr="00FD0D85">
        <w:rPr>
          <w:rFonts w:asciiTheme="minorHAnsi" w:hAnsiTheme="minorHAnsi" w:cstheme="minorHAnsi"/>
          <w:spacing w:val="-8"/>
        </w:rPr>
        <w:t xml:space="preserve"> </w:t>
      </w:r>
      <w:r w:rsidRPr="00FD0D85">
        <w:rPr>
          <w:rFonts w:asciiTheme="minorHAnsi" w:hAnsiTheme="minorHAnsi" w:cstheme="minorHAnsi"/>
        </w:rPr>
        <w:t>uma</w:t>
      </w:r>
      <w:r w:rsidRPr="00FD0D85">
        <w:rPr>
          <w:rFonts w:asciiTheme="minorHAnsi" w:hAnsiTheme="minorHAnsi" w:cstheme="minorHAnsi"/>
          <w:spacing w:val="-8"/>
        </w:rPr>
        <w:t xml:space="preserve"> </w:t>
      </w:r>
      <w:r w:rsidRPr="00FD0D85">
        <w:rPr>
          <w:rFonts w:asciiTheme="minorHAnsi" w:hAnsiTheme="minorHAnsi" w:cstheme="minorHAnsi"/>
        </w:rPr>
        <w:t>vez</w:t>
      </w:r>
      <w:r w:rsidRPr="00FD0D85">
        <w:rPr>
          <w:rFonts w:asciiTheme="minorHAnsi" w:hAnsiTheme="minorHAnsi" w:cstheme="minorHAnsi"/>
          <w:spacing w:val="-59"/>
        </w:rPr>
        <w:t xml:space="preserve"> </w:t>
      </w:r>
      <w:r w:rsidRPr="00FD0D85">
        <w:rPr>
          <w:rFonts w:asciiTheme="minorHAnsi" w:hAnsiTheme="minorHAnsi" w:cstheme="minorHAnsi"/>
        </w:rPr>
        <w:t>apresentados em sua versão prévia final, estarão sujeitos a aprovação da equipe</w:t>
      </w:r>
      <w:r w:rsidRPr="00FD0D85">
        <w:rPr>
          <w:rFonts w:asciiTheme="minorHAnsi" w:hAnsiTheme="minorHAnsi" w:cstheme="minorHAnsi"/>
          <w:spacing w:val="1"/>
        </w:rPr>
        <w:t xml:space="preserve"> </w:t>
      </w:r>
      <w:proofErr w:type="spellStart"/>
      <w:r w:rsidRPr="00FD0D85">
        <w:rPr>
          <w:rFonts w:asciiTheme="minorHAnsi" w:hAnsiTheme="minorHAnsi" w:cstheme="minorHAnsi"/>
        </w:rPr>
        <w:t>Udesc</w:t>
      </w:r>
      <w:proofErr w:type="spellEnd"/>
      <w:r w:rsidRPr="00FD0D85">
        <w:rPr>
          <w:rFonts w:asciiTheme="minorHAnsi" w:hAnsiTheme="minorHAnsi" w:cstheme="minorHAnsi"/>
          <w:spacing w:val="-2"/>
        </w:rPr>
        <w:t xml:space="preserve"> </w:t>
      </w:r>
      <w:r w:rsidRPr="00FD0D85">
        <w:rPr>
          <w:rFonts w:asciiTheme="minorHAnsi" w:hAnsiTheme="minorHAnsi" w:cstheme="minorHAnsi"/>
        </w:rPr>
        <w:t>do Centro</w:t>
      </w:r>
      <w:r w:rsidRPr="00FD0D85">
        <w:rPr>
          <w:rFonts w:asciiTheme="minorHAnsi" w:hAnsiTheme="minorHAnsi" w:cstheme="minorHAnsi"/>
          <w:spacing w:val="-1"/>
        </w:rPr>
        <w:t xml:space="preserve"> </w:t>
      </w:r>
      <w:r w:rsidRPr="00FD0D85">
        <w:rPr>
          <w:rFonts w:asciiTheme="minorHAnsi" w:hAnsiTheme="minorHAnsi" w:cstheme="minorHAnsi"/>
        </w:rPr>
        <w:t>solicitante.</w:t>
      </w:r>
    </w:p>
    <w:p w14:paraId="155A9B2B" w14:textId="77777777" w:rsidR="00FD0D85" w:rsidRDefault="00FD0D85" w:rsidP="00FD0D85">
      <w:pPr>
        <w:pStyle w:val="PargrafodaLista"/>
        <w:widowControl w:val="0"/>
        <w:numPr>
          <w:ilvl w:val="1"/>
          <w:numId w:val="35"/>
        </w:numPr>
        <w:tabs>
          <w:tab w:val="left" w:pos="674"/>
        </w:tabs>
        <w:autoSpaceDE w:val="0"/>
        <w:autoSpaceDN w:val="0"/>
        <w:spacing w:after="0" w:line="240" w:lineRule="auto"/>
        <w:ind w:left="674" w:right="116"/>
        <w:contextualSpacing w:val="0"/>
        <w:jc w:val="both"/>
        <w:rPr>
          <w:rFonts w:asciiTheme="minorHAnsi" w:hAnsiTheme="minorHAnsi" w:cstheme="minorHAnsi"/>
        </w:rPr>
      </w:pPr>
      <w:r w:rsidRPr="00FD0D85">
        <w:rPr>
          <w:rFonts w:asciiTheme="minorHAnsi" w:hAnsiTheme="minorHAnsi" w:cstheme="minorHAnsi"/>
        </w:rPr>
        <w:t>Produção de arte gráfica para as videoaulas, a partir do roteiro. A arte gráfica</w:t>
      </w:r>
      <w:r w:rsidRPr="00FD0D85">
        <w:rPr>
          <w:rFonts w:asciiTheme="minorHAnsi" w:hAnsiTheme="minorHAnsi" w:cstheme="minorHAnsi"/>
          <w:spacing w:val="1"/>
        </w:rPr>
        <w:t xml:space="preserve"> </w:t>
      </w:r>
      <w:r w:rsidRPr="00FD0D85">
        <w:rPr>
          <w:rFonts w:asciiTheme="minorHAnsi" w:hAnsiTheme="minorHAnsi" w:cstheme="minorHAnsi"/>
        </w:rPr>
        <w:t>destas</w:t>
      </w:r>
      <w:r w:rsidRPr="00FD0D85">
        <w:rPr>
          <w:rFonts w:asciiTheme="minorHAnsi" w:hAnsiTheme="minorHAnsi" w:cstheme="minorHAnsi"/>
          <w:spacing w:val="1"/>
        </w:rPr>
        <w:t xml:space="preserve"> </w:t>
      </w:r>
      <w:r w:rsidRPr="00FD0D85">
        <w:rPr>
          <w:rFonts w:asciiTheme="minorHAnsi" w:hAnsiTheme="minorHAnsi" w:cstheme="minorHAnsi"/>
        </w:rPr>
        <w:t>apresentações</w:t>
      </w:r>
      <w:r w:rsidRPr="00FD0D85">
        <w:rPr>
          <w:rFonts w:asciiTheme="minorHAnsi" w:hAnsiTheme="minorHAnsi" w:cstheme="minorHAnsi"/>
          <w:spacing w:val="1"/>
        </w:rPr>
        <w:t xml:space="preserve"> </w:t>
      </w:r>
      <w:r w:rsidRPr="00FD0D85">
        <w:rPr>
          <w:rFonts w:asciiTheme="minorHAnsi" w:hAnsiTheme="minorHAnsi" w:cstheme="minorHAnsi"/>
        </w:rPr>
        <w:t>poderá</w:t>
      </w:r>
      <w:r w:rsidRPr="00FD0D85">
        <w:rPr>
          <w:rFonts w:asciiTheme="minorHAnsi" w:hAnsiTheme="minorHAnsi" w:cstheme="minorHAnsi"/>
          <w:spacing w:val="1"/>
        </w:rPr>
        <w:t xml:space="preserve"> </w:t>
      </w:r>
      <w:r w:rsidRPr="00FD0D85">
        <w:rPr>
          <w:rFonts w:asciiTheme="minorHAnsi" w:hAnsiTheme="minorHAnsi" w:cstheme="minorHAnsi"/>
        </w:rPr>
        <w:t>ser</w:t>
      </w:r>
      <w:r w:rsidRPr="00FD0D85">
        <w:rPr>
          <w:rFonts w:asciiTheme="minorHAnsi" w:hAnsiTheme="minorHAnsi" w:cstheme="minorHAnsi"/>
          <w:spacing w:val="1"/>
        </w:rPr>
        <w:t xml:space="preserve"> </w:t>
      </w:r>
      <w:r w:rsidRPr="00FD0D85">
        <w:rPr>
          <w:rFonts w:asciiTheme="minorHAnsi" w:hAnsiTheme="minorHAnsi" w:cstheme="minorHAnsi"/>
        </w:rPr>
        <w:t>aproveitada</w:t>
      </w:r>
      <w:r w:rsidRPr="00FD0D85">
        <w:rPr>
          <w:rFonts w:asciiTheme="minorHAnsi" w:hAnsiTheme="minorHAnsi" w:cstheme="minorHAnsi"/>
          <w:spacing w:val="1"/>
        </w:rPr>
        <w:t xml:space="preserve"> </w:t>
      </w:r>
      <w:r w:rsidRPr="00FD0D85">
        <w:rPr>
          <w:rFonts w:asciiTheme="minorHAnsi" w:hAnsiTheme="minorHAnsi" w:cstheme="minorHAnsi"/>
        </w:rPr>
        <w:t>na</w:t>
      </w:r>
      <w:r w:rsidRPr="00FD0D85">
        <w:rPr>
          <w:rFonts w:asciiTheme="minorHAnsi" w:hAnsiTheme="minorHAnsi" w:cstheme="minorHAnsi"/>
          <w:spacing w:val="1"/>
        </w:rPr>
        <w:t xml:space="preserve"> </w:t>
      </w:r>
      <w:r w:rsidRPr="00FD0D85">
        <w:rPr>
          <w:rFonts w:asciiTheme="minorHAnsi" w:hAnsiTheme="minorHAnsi" w:cstheme="minorHAnsi"/>
        </w:rPr>
        <w:t>edição</w:t>
      </w:r>
      <w:r w:rsidRPr="00FD0D85">
        <w:rPr>
          <w:rFonts w:asciiTheme="minorHAnsi" w:hAnsiTheme="minorHAnsi" w:cstheme="minorHAnsi"/>
          <w:spacing w:val="1"/>
        </w:rPr>
        <w:t xml:space="preserve"> </w:t>
      </w:r>
      <w:r w:rsidRPr="00FD0D85">
        <w:rPr>
          <w:rFonts w:asciiTheme="minorHAnsi" w:hAnsiTheme="minorHAnsi" w:cstheme="minorHAnsi"/>
        </w:rPr>
        <w:t>das</w:t>
      </w:r>
      <w:r w:rsidRPr="00FD0D85">
        <w:rPr>
          <w:rFonts w:asciiTheme="minorHAnsi" w:hAnsiTheme="minorHAnsi" w:cstheme="minorHAnsi"/>
          <w:spacing w:val="1"/>
        </w:rPr>
        <w:t xml:space="preserve"> </w:t>
      </w:r>
      <w:r w:rsidRPr="00FD0D85">
        <w:rPr>
          <w:rFonts w:asciiTheme="minorHAnsi" w:hAnsiTheme="minorHAnsi" w:cstheme="minorHAnsi"/>
        </w:rPr>
        <w:t>videoaulas</w:t>
      </w:r>
      <w:r w:rsidRPr="00FD0D85">
        <w:rPr>
          <w:rFonts w:asciiTheme="minorHAnsi" w:hAnsiTheme="minorHAnsi" w:cstheme="minorHAnsi"/>
          <w:spacing w:val="1"/>
        </w:rPr>
        <w:t xml:space="preserve"> </w:t>
      </w:r>
      <w:r w:rsidRPr="00FD0D85">
        <w:rPr>
          <w:rFonts w:asciiTheme="minorHAnsi" w:hAnsiTheme="minorHAnsi" w:cstheme="minorHAnsi"/>
        </w:rPr>
        <w:t>e</w:t>
      </w:r>
      <w:r w:rsidRPr="00FD0D85">
        <w:rPr>
          <w:rFonts w:asciiTheme="minorHAnsi" w:hAnsiTheme="minorHAnsi" w:cstheme="minorHAnsi"/>
          <w:spacing w:val="1"/>
        </w:rPr>
        <w:t xml:space="preserve"> </w:t>
      </w:r>
      <w:r w:rsidRPr="00FD0D85">
        <w:rPr>
          <w:rFonts w:asciiTheme="minorHAnsi" w:hAnsiTheme="minorHAnsi" w:cstheme="minorHAnsi"/>
        </w:rPr>
        <w:t>nas</w:t>
      </w:r>
      <w:r w:rsidRPr="00FD0D85">
        <w:rPr>
          <w:rFonts w:asciiTheme="minorHAnsi" w:hAnsiTheme="minorHAnsi" w:cstheme="minorHAnsi"/>
          <w:spacing w:val="1"/>
        </w:rPr>
        <w:t xml:space="preserve"> </w:t>
      </w:r>
      <w:r w:rsidRPr="00FD0D85">
        <w:rPr>
          <w:rFonts w:asciiTheme="minorHAnsi" w:hAnsiTheme="minorHAnsi" w:cstheme="minorHAnsi"/>
        </w:rPr>
        <w:t>animações</w:t>
      </w:r>
      <w:r w:rsidRPr="00FD0D85">
        <w:rPr>
          <w:rFonts w:asciiTheme="minorHAnsi" w:hAnsiTheme="minorHAnsi" w:cstheme="minorHAnsi"/>
          <w:spacing w:val="-1"/>
        </w:rPr>
        <w:t xml:space="preserve"> </w:t>
      </w:r>
      <w:r w:rsidRPr="00FD0D85">
        <w:rPr>
          <w:rFonts w:asciiTheme="minorHAnsi" w:hAnsiTheme="minorHAnsi" w:cstheme="minorHAnsi"/>
        </w:rPr>
        <w:t>2D.</w:t>
      </w:r>
    </w:p>
    <w:p w14:paraId="4A14CC0D" w14:textId="77777777" w:rsidR="00FD0D85" w:rsidRDefault="00FD0D85" w:rsidP="00FD0D85">
      <w:pPr>
        <w:pStyle w:val="PargrafodaLista"/>
        <w:widowControl w:val="0"/>
        <w:numPr>
          <w:ilvl w:val="1"/>
          <w:numId w:val="35"/>
        </w:numPr>
        <w:tabs>
          <w:tab w:val="left" w:pos="674"/>
        </w:tabs>
        <w:autoSpaceDE w:val="0"/>
        <w:autoSpaceDN w:val="0"/>
        <w:spacing w:after="0" w:line="240" w:lineRule="auto"/>
        <w:ind w:left="674" w:right="116"/>
        <w:contextualSpacing w:val="0"/>
        <w:jc w:val="both"/>
        <w:rPr>
          <w:rFonts w:asciiTheme="minorHAnsi" w:hAnsiTheme="minorHAnsi" w:cstheme="minorHAnsi"/>
        </w:rPr>
      </w:pPr>
      <w:r w:rsidRPr="00FD0D85">
        <w:rPr>
          <w:rFonts w:asciiTheme="minorHAnsi" w:hAnsiTheme="minorHAnsi" w:cstheme="minorHAnsi"/>
        </w:rPr>
        <w:lastRenderedPageBreak/>
        <w:t>Meia</w:t>
      </w:r>
      <w:r w:rsidRPr="00FD0D85">
        <w:rPr>
          <w:rFonts w:asciiTheme="minorHAnsi" w:hAnsiTheme="minorHAnsi" w:cstheme="minorHAnsi"/>
          <w:spacing w:val="-8"/>
        </w:rPr>
        <w:t xml:space="preserve"> </w:t>
      </w:r>
      <w:r w:rsidRPr="00FD0D85">
        <w:rPr>
          <w:rFonts w:asciiTheme="minorHAnsi" w:hAnsiTheme="minorHAnsi" w:cstheme="minorHAnsi"/>
        </w:rPr>
        <w:t>diária</w:t>
      </w:r>
      <w:r w:rsidRPr="00FD0D85">
        <w:rPr>
          <w:rFonts w:asciiTheme="minorHAnsi" w:hAnsiTheme="minorHAnsi" w:cstheme="minorHAnsi"/>
          <w:spacing w:val="-8"/>
        </w:rPr>
        <w:t xml:space="preserve"> </w:t>
      </w:r>
      <w:r w:rsidRPr="00FD0D85">
        <w:rPr>
          <w:rFonts w:asciiTheme="minorHAnsi" w:hAnsiTheme="minorHAnsi" w:cstheme="minorHAnsi"/>
        </w:rPr>
        <w:t>de</w:t>
      </w:r>
      <w:r w:rsidRPr="00FD0D85">
        <w:rPr>
          <w:rFonts w:asciiTheme="minorHAnsi" w:hAnsiTheme="minorHAnsi" w:cstheme="minorHAnsi"/>
          <w:spacing w:val="-8"/>
        </w:rPr>
        <w:t xml:space="preserve"> </w:t>
      </w:r>
      <w:r w:rsidRPr="00FD0D85">
        <w:rPr>
          <w:rFonts w:asciiTheme="minorHAnsi" w:hAnsiTheme="minorHAnsi" w:cstheme="minorHAnsi"/>
        </w:rPr>
        <w:t>cinegrafista</w:t>
      </w:r>
      <w:r w:rsidRPr="00FD0D85">
        <w:rPr>
          <w:rFonts w:asciiTheme="minorHAnsi" w:hAnsiTheme="minorHAnsi" w:cstheme="minorHAnsi"/>
          <w:spacing w:val="-8"/>
        </w:rPr>
        <w:t xml:space="preserve"> </w:t>
      </w:r>
      <w:r w:rsidRPr="00FD0D85">
        <w:rPr>
          <w:rFonts w:asciiTheme="minorHAnsi" w:hAnsiTheme="minorHAnsi" w:cstheme="minorHAnsi"/>
        </w:rPr>
        <w:t>para</w:t>
      </w:r>
      <w:r w:rsidRPr="00FD0D85">
        <w:rPr>
          <w:rFonts w:asciiTheme="minorHAnsi" w:hAnsiTheme="minorHAnsi" w:cstheme="minorHAnsi"/>
          <w:spacing w:val="-8"/>
        </w:rPr>
        <w:t xml:space="preserve"> </w:t>
      </w:r>
      <w:r w:rsidRPr="00FD0D85">
        <w:rPr>
          <w:rFonts w:asciiTheme="minorHAnsi" w:hAnsiTheme="minorHAnsi" w:cstheme="minorHAnsi"/>
        </w:rPr>
        <w:t>o</w:t>
      </w:r>
      <w:r w:rsidRPr="00FD0D85">
        <w:rPr>
          <w:rFonts w:asciiTheme="minorHAnsi" w:hAnsiTheme="minorHAnsi" w:cstheme="minorHAnsi"/>
          <w:spacing w:val="-7"/>
        </w:rPr>
        <w:t xml:space="preserve"> </w:t>
      </w:r>
      <w:r w:rsidRPr="00FD0D85">
        <w:rPr>
          <w:rFonts w:asciiTheme="minorHAnsi" w:hAnsiTheme="minorHAnsi" w:cstheme="minorHAnsi"/>
        </w:rPr>
        <w:t>item</w:t>
      </w:r>
      <w:r w:rsidRPr="00FD0D85">
        <w:rPr>
          <w:rFonts w:asciiTheme="minorHAnsi" w:hAnsiTheme="minorHAnsi" w:cstheme="minorHAnsi"/>
          <w:spacing w:val="-8"/>
        </w:rPr>
        <w:t xml:space="preserve"> </w:t>
      </w:r>
      <w:r w:rsidRPr="00FD0D85">
        <w:rPr>
          <w:rFonts w:asciiTheme="minorHAnsi" w:hAnsiTheme="minorHAnsi" w:cstheme="minorHAnsi"/>
        </w:rPr>
        <w:t>2.1.1,</w:t>
      </w:r>
      <w:r w:rsidRPr="00FD0D85">
        <w:rPr>
          <w:rFonts w:asciiTheme="minorHAnsi" w:hAnsiTheme="minorHAnsi" w:cstheme="minorHAnsi"/>
          <w:spacing w:val="-8"/>
        </w:rPr>
        <w:t xml:space="preserve"> </w:t>
      </w:r>
      <w:r w:rsidRPr="00FD0D85">
        <w:rPr>
          <w:rFonts w:asciiTheme="minorHAnsi" w:hAnsiTheme="minorHAnsi" w:cstheme="minorHAnsi"/>
        </w:rPr>
        <w:t>uma</w:t>
      </w:r>
      <w:r w:rsidRPr="00FD0D85">
        <w:rPr>
          <w:rFonts w:asciiTheme="minorHAnsi" w:hAnsiTheme="minorHAnsi" w:cstheme="minorHAnsi"/>
          <w:spacing w:val="-8"/>
        </w:rPr>
        <w:t xml:space="preserve"> </w:t>
      </w:r>
      <w:r w:rsidRPr="00FD0D85">
        <w:rPr>
          <w:rFonts w:asciiTheme="minorHAnsi" w:hAnsiTheme="minorHAnsi" w:cstheme="minorHAnsi"/>
        </w:rPr>
        <w:t>diária</w:t>
      </w:r>
      <w:r w:rsidRPr="00FD0D85">
        <w:rPr>
          <w:rFonts w:asciiTheme="minorHAnsi" w:hAnsiTheme="minorHAnsi" w:cstheme="minorHAnsi"/>
          <w:spacing w:val="-8"/>
        </w:rPr>
        <w:t xml:space="preserve"> </w:t>
      </w:r>
      <w:r w:rsidRPr="00FD0D85">
        <w:rPr>
          <w:rFonts w:asciiTheme="minorHAnsi" w:hAnsiTheme="minorHAnsi" w:cstheme="minorHAnsi"/>
        </w:rPr>
        <w:t>de</w:t>
      </w:r>
      <w:r w:rsidRPr="00FD0D85">
        <w:rPr>
          <w:rFonts w:asciiTheme="minorHAnsi" w:hAnsiTheme="minorHAnsi" w:cstheme="minorHAnsi"/>
          <w:spacing w:val="-7"/>
        </w:rPr>
        <w:t xml:space="preserve"> </w:t>
      </w:r>
      <w:r w:rsidRPr="00FD0D85">
        <w:rPr>
          <w:rFonts w:asciiTheme="minorHAnsi" w:hAnsiTheme="minorHAnsi" w:cstheme="minorHAnsi"/>
        </w:rPr>
        <w:t>cinegrafista</w:t>
      </w:r>
      <w:r w:rsidRPr="00FD0D85">
        <w:rPr>
          <w:rFonts w:asciiTheme="minorHAnsi" w:hAnsiTheme="minorHAnsi" w:cstheme="minorHAnsi"/>
          <w:spacing w:val="-8"/>
        </w:rPr>
        <w:t xml:space="preserve"> </w:t>
      </w:r>
      <w:r w:rsidRPr="00FD0D85">
        <w:rPr>
          <w:rFonts w:asciiTheme="minorHAnsi" w:hAnsiTheme="minorHAnsi" w:cstheme="minorHAnsi"/>
        </w:rPr>
        <w:t>para</w:t>
      </w:r>
      <w:r w:rsidRPr="00FD0D85">
        <w:rPr>
          <w:rFonts w:asciiTheme="minorHAnsi" w:hAnsiTheme="minorHAnsi" w:cstheme="minorHAnsi"/>
          <w:spacing w:val="-8"/>
        </w:rPr>
        <w:t xml:space="preserve"> </w:t>
      </w:r>
      <w:r w:rsidRPr="00FD0D85">
        <w:rPr>
          <w:rFonts w:asciiTheme="minorHAnsi" w:hAnsiTheme="minorHAnsi" w:cstheme="minorHAnsi"/>
        </w:rPr>
        <w:t>os</w:t>
      </w:r>
      <w:r w:rsidRPr="00FD0D85">
        <w:rPr>
          <w:rFonts w:asciiTheme="minorHAnsi" w:hAnsiTheme="minorHAnsi" w:cstheme="minorHAnsi"/>
          <w:spacing w:val="-59"/>
        </w:rPr>
        <w:t xml:space="preserve"> </w:t>
      </w:r>
      <w:r w:rsidRPr="00FD0D85">
        <w:rPr>
          <w:rFonts w:asciiTheme="minorHAnsi" w:hAnsiTheme="minorHAnsi" w:cstheme="minorHAnsi"/>
        </w:rPr>
        <w:t>itens</w:t>
      </w:r>
      <w:r w:rsidRPr="00FD0D85">
        <w:rPr>
          <w:rFonts w:asciiTheme="minorHAnsi" w:hAnsiTheme="minorHAnsi" w:cstheme="minorHAnsi"/>
          <w:spacing w:val="-14"/>
        </w:rPr>
        <w:t xml:space="preserve"> </w:t>
      </w:r>
      <w:r w:rsidRPr="00FD0D85">
        <w:rPr>
          <w:rFonts w:asciiTheme="minorHAnsi" w:hAnsiTheme="minorHAnsi" w:cstheme="minorHAnsi"/>
        </w:rPr>
        <w:t>2.1.2</w:t>
      </w:r>
      <w:r w:rsidRPr="00FD0D85">
        <w:rPr>
          <w:rFonts w:asciiTheme="minorHAnsi" w:hAnsiTheme="minorHAnsi" w:cstheme="minorHAnsi"/>
          <w:spacing w:val="-13"/>
        </w:rPr>
        <w:t xml:space="preserve"> </w:t>
      </w:r>
      <w:r w:rsidRPr="00FD0D85">
        <w:rPr>
          <w:rFonts w:asciiTheme="minorHAnsi" w:hAnsiTheme="minorHAnsi" w:cstheme="minorHAnsi"/>
        </w:rPr>
        <w:t>e</w:t>
      </w:r>
      <w:r w:rsidRPr="00FD0D85">
        <w:rPr>
          <w:rFonts w:asciiTheme="minorHAnsi" w:hAnsiTheme="minorHAnsi" w:cstheme="minorHAnsi"/>
          <w:spacing w:val="-13"/>
        </w:rPr>
        <w:t xml:space="preserve"> </w:t>
      </w:r>
      <w:r w:rsidRPr="00FD0D85">
        <w:rPr>
          <w:rFonts w:asciiTheme="minorHAnsi" w:hAnsiTheme="minorHAnsi" w:cstheme="minorHAnsi"/>
        </w:rPr>
        <w:t>2.1.3,</w:t>
      </w:r>
      <w:r w:rsidRPr="00FD0D85">
        <w:rPr>
          <w:rFonts w:asciiTheme="minorHAnsi" w:hAnsiTheme="minorHAnsi" w:cstheme="minorHAnsi"/>
          <w:spacing w:val="-13"/>
        </w:rPr>
        <w:t xml:space="preserve"> </w:t>
      </w:r>
      <w:r w:rsidRPr="00FD0D85">
        <w:rPr>
          <w:rFonts w:asciiTheme="minorHAnsi" w:hAnsiTheme="minorHAnsi" w:cstheme="minorHAnsi"/>
        </w:rPr>
        <w:t>para</w:t>
      </w:r>
      <w:r w:rsidRPr="00FD0D85">
        <w:rPr>
          <w:rFonts w:asciiTheme="minorHAnsi" w:hAnsiTheme="minorHAnsi" w:cstheme="minorHAnsi"/>
          <w:spacing w:val="-13"/>
        </w:rPr>
        <w:t xml:space="preserve"> </w:t>
      </w:r>
      <w:r w:rsidRPr="00FD0D85">
        <w:rPr>
          <w:rFonts w:asciiTheme="minorHAnsi" w:hAnsiTheme="minorHAnsi" w:cstheme="minorHAnsi"/>
        </w:rPr>
        <w:t>gravação</w:t>
      </w:r>
      <w:r w:rsidRPr="00FD0D85">
        <w:rPr>
          <w:rFonts w:asciiTheme="minorHAnsi" w:hAnsiTheme="minorHAnsi" w:cstheme="minorHAnsi"/>
          <w:spacing w:val="-13"/>
        </w:rPr>
        <w:t xml:space="preserve"> </w:t>
      </w:r>
      <w:r w:rsidRPr="00FD0D85">
        <w:rPr>
          <w:rFonts w:asciiTheme="minorHAnsi" w:hAnsiTheme="minorHAnsi" w:cstheme="minorHAnsi"/>
        </w:rPr>
        <w:t>em</w:t>
      </w:r>
      <w:r w:rsidRPr="00FD0D85">
        <w:rPr>
          <w:rFonts w:asciiTheme="minorHAnsi" w:hAnsiTheme="minorHAnsi" w:cstheme="minorHAnsi"/>
          <w:spacing w:val="-14"/>
        </w:rPr>
        <w:t xml:space="preserve"> </w:t>
      </w:r>
      <w:r w:rsidRPr="00FD0D85">
        <w:rPr>
          <w:rFonts w:asciiTheme="minorHAnsi" w:hAnsiTheme="minorHAnsi" w:cstheme="minorHAnsi"/>
        </w:rPr>
        <w:t>locações</w:t>
      </w:r>
      <w:r w:rsidRPr="00FD0D85">
        <w:rPr>
          <w:rFonts w:asciiTheme="minorHAnsi" w:hAnsiTheme="minorHAnsi" w:cstheme="minorHAnsi"/>
          <w:spacing w:val="-13"/>
        </w:rPr>
        <w:t xml:space="preserve"> </w:t>
      </w:r>
      <w:r w:rsidRPr="00FD0D85">
        <w:rPr>
          <w:rFonts w:asciiTheme="minorHAnsi" w:hAnsiTheme="minorHAnsi" w:cstheme="minorHAnsi"/>
        </w:rPr>
        <w:t>no</w:t>
      </w:r>
      <w:r w:rsidRPr="00FD0D85">
        <w:rPr>
          <w:rFonts w:asciiTheme="minorHAnsi" w:hAnsiTheme="minorHAnsi" w:cstheme="minorHAnsi"/>
          <w:spacing w:val="-13"/>
        </w:rPr>
        <w:t xml:space="preserve"> </w:t>
      </w:r>
      <w:r w:rsidRPr="00FD0D85">
        <w:rPr>
          <w:rFonts w:asciiTheme="minorHAnsi" w:hAnsiTheme="minorHAnsi" w:cstheme="minorHAnsi"/>
        </w:rPr>
        <w:t>Campus</w:t>
      </w:r>
      <w:r w:rsidRPr="00FD0D85">
        <w:rPr>
          <w:rFonts w:asciiTheme="minorHAnsi" w:hAnsiTheme="minorHAnsi" w:cstheme="minorHAnsi"/>
          <w:spacing w:val="-13"/>
        </w:rPr>
        <w:t xml:space="preserve"> </w:t>
      </w:r>
      <w:r w:rsidRPr="00FD0D85">
        <w:rPr>
          <w:rFonts w:asciiTheme="minorHAnsi" w:hAnsiTheme="minorHAnsi" w:cstheme="minorHAnsi"/>
        </w:rPr>
        <w:t>do</w:t>
      </w:r>
      <w:r w:rsidRPr="00FD0D85">
        <w:rPr>
          <w:rFonts w:asciiTheme="minorHAnsi" w:hAnsiTheme="minorHAnsi" w:cstheme="minorHAnsi"/>
          <w:spacing w:val="-13"/>
        </w:rPr>
        <w:t xml:space="preserve"> </w:t>
      </w:r>
      <w:r w:rsidRPr="00FD0D85">
        <w:rPr>
          <w:rFonts w:asciiTheme="minorHAnsi" w:hAnsiTheme="minorHAnsi" w:cstheme="minorHAnsi"/>
        </w:rPr>
        <w:t>solicitante</w:t>
      </w:r>
      <w:r w:rsidRPr="00FD0D85">
        <w:rPr>
          <w:rFonts w:asciiTheme="minorHAnsi" w:hAnsiTheme="minorHAnsi" w:cstheme="minorHAnsi"/>
          <w:spacing w:val="-13"/>
        </w:rPr>
        <w:t xml:space="preserve"> </w:t>
      </w:r>
      <w:r w:rsidRPr="00FD0D85">
        <w:rPr>
          <w:rFonts w:asciiTheme="minorHAnsi" w:hAnsiTheme="minorHAnsi" w:cstheme="minorHAnsi"/>
        </w:rPr>
        <w:t>ou</w:t>
      </w:r>
      <w:r w:rsidRPr="00FD0D85">
        <w:rPr>
          <w:rFonts w:asciiTheme="minorHAnsi" w:hAnsiTheme="minorHAnsi" w:cstheme="minorHAnsi"/>
          <w:spacing w:val="-14"/>
        </w:rPr>
        <w:t xml:space="preserve"> </w:t>
      </w:r>
      <w:r w:rsidRPr="00FD0D85">
        <w:rPr>
          <w:rFonts w:asciiTheme="minorHAnsi" w:hAnsiTheme="minorHAnsi" w:cstheme="minorHAnsi"/>
        </w:rPr>
        <w:t>no</w:t>
      </w:r>
      <w:r w:rsidRPr="00FD0D85">
        <w:rPr>
          <w:rFonts w:asciiTheme="minorHAnsi" w:hAnsiTheme="minorHAnsi" w:cstheme="minorHAnsi"/>
          <w:spacing w:val="-13"/>
        </w:rPr>
        <w:t xml:space="preserve"> </w:t>
      </w:r>
      <w:r w:rsidRPr="00FD0D85">
        <w:rPr>
          <w:rFonts w:asciiTheme="minorHAnsi" w:hAnsiTheme="minorHAnsi" w:cstheme="minorHAnsi"/>
        </w:rPr>
        <w:t>estúdio</w:t>
      </w:r>
      <w:r w:rsidRPr="00FD0D85">
        <w:rPr>
          <w:rFonts w:asciiTheme="minorHAnsi" w:hAnsiTheme="minorHAnsi" w:cstheme="minorHAnsi"/>
          <w:spacing w:val="-58"/>
        </w:rPr>
        <w:t xml:space="preserve"> </w:t>
      </w:r>
      <w:r w:rsidRPr="00FD0D85">
        <w:rPr>
          <w:rFonts w:asciiTheme="minorHAnsi" w:hAnsiTheme="minorHAnsi" w:cstheme="minorHAnsi"/>
        </w:rPr>
        <w:t>da CONTRATADA (com estrutura similar ou superior), caso possua uma estrutura</w:t>
      </w:r>
      <w:r w:rsidRPr="00FD0D85">
        <w:rPr>
          <w:rFonts w:asciiTheme="minorHAnsi" w:hAnsiTheme="minorHAnsi" w:cstheme="minorHAnsi"/>
          <w:spacing w:val="1"/>
        </w:rPr>
        <w:t xml:space="preserve"> </w:t>
      </w:r>
      <w:r w:rsidRPr="00FD0D85">
        <w:rPr>
          <w:rFonts w:asciiTheme="minorHAnsi" w:hAnsiTheme="minorHAnsi" w:cstheme="minorHAnsi"/>
        </w:rPr>
        <w:t>superior.</w:t>
      </w:r>
      <w:r w:rsidRPr="00FD0D85">
        <w:rPr>
          <w:rFonts w:asciiTheme="minorHAnsi" w:hAnsiTheme="minorHAnsi" w:cstheme="minorHAnsi"/>
          <w:spacing w:val="-13"/>
        </w:rPr>
        <w:t xml:space="preserve"> </w:t>
      </w:r>
      <w:r w:rsidRPr="00FD0D85">
        <w:rPr>
          <w:rFonts w:asciiTheme="minorHAnsi" w:hAnsiTheme="minorHAnsi" w:cstheme="minorHAnsi"/>
        </w:rPr>
        <w:t>Deverá</w:t>
      </w:r>
      <w:r w:rsidRPr="00FD0D85">
        <w:rPr>
          <w:rFonts w:asciiTheme="minorHAnsi" w:hAnsiTheme="minorHAnsi" w:cstheme="minorHAnsi"/>
          <w:spacing w:val="-12"/>
        </w:rPr>
        <w:t xml:space="preserve"> </w:t>
      </w:r>
      <w:r w:rsidRPr="00FD0D85">
        <w:rPr>
          <w:rFonts w:asciiTheme="minorHAnsi" w:hAnsiTheme="minorHAnsi" w:cstheme="minorHAnsi"/>
        </w:rPr>
        <w:t>ser</w:t>
      </w:r>
      <w:r w:rsidRPr="00FD0D85">
        <w:rPr>
          <w:rFonts w:asciiTheme="minorHAnsi" w:hAnsiTheme="minorHAnsi" w:cstheme="minorHAnsi"/>
          <w:spacing w:val="-13"/>
        </w:rPr>
        <w:t xml:space="preserve"> </w:t>
      </w:r>
      <w:r w:rsidRPr="00FD0D85">
        <w:rPr>
          <w:rFonts w:asciiTheme="minorHAnsi" w:hAnsiTheme="minorHAnsi" w:cstheme="minorHAnsi"/>
        </w:rPr>
        <w:t>utilizado</w:t>
      </w:r>
      <w:r w:rsidRPr="00FD0D85">
        <w:rPr>
          <w:rFonts w:asciiTheme="minorHAnsi" w:hAnsiTheme="minorHAnsi" w:cstheme="minorHAnsi"/>
          <w:spacing w:val="-12"/>
        </w:rPr>
        <w:t xml:space="preserve"> </w:t>
      </w:r>
      <w:r w:rsidRPr="00FD0D85">
        <w:rPr>
          <w:rFonts w:asciiTheme="minorHAnsi" w:hAnsiTheme="minorHAnsi" w:cstheme="minorHAnsi"/>
        </w:rPr>
        <w:t>equipamento</w:t>
      </w:r>
      <w:r w:rsidRPr="00FD0D85">
        <w:rPr>
          <w:rFonts w:asciiTheme="minorHAnsi" w:hAnsiTheme="minorHAnsi" w:cstheme="minorHAnsi"/>
          <w:spacing w:val="-12"/>
        </w:rPr>
        <w:t xml:space="preserve"> </w:t>
      </w:r>
      <w:r w:rsidRPr="00FD0D85">
        <w:rPr>
          <w:rFonts w:asciiTheme="minorHAnsi" w:hAnsiTheme="minorHAnsi" w:cstheme="minorHAnsi"/>
        </w:rPr>
        <w:t>de</w:t>
      </w:r>
      <w:r w:rsidRPr="00FD0D85">
        <w:rPr>
          <w:rFonts w:asciiTheme="minorHAnsi" w:hAnsiTheme="minorHAnsi" w:cstheme="minorHAnsi"/>
          <w:spacing w:val="-13"/>
        </w:rPr>
        <w:t xml:space="preserve"> </w:t>
      </w:r>
      <w:r w:rsidRPr="00FD0D85">
        <w:rPr>
          <w:rFonts w:asciiTheme="minorHAnsi" w:hAnsiTheme="minorHAnsi" w:cstheme="minorHAnsi"/>
        </w:rPr>
        <w:t>áudio</w:t>
      </w:r>
      <w:r w:rsidRPr="00FD0D85">
        <w:rPr>
          <w:rFonts w:asciiTheme="minorHAnsi" w:hAnsiTheme="minorHAnsi" w:cstheme="minorHAnsi"/>
          <w:spacing w:val="-12"/>
        </w:rPr>
        <w:t xml:space="preserve"> </w:t>
      </w:r>
      <w:r w:rsidRPr="00FD0D85">
        <w:rPr>
          <w:rFonts w:asciiTheme="minorHAnsi" w:hAnsiTheme="minorHAnsi" w:cstheme="minorHAnsi"/>
        </w:rPr>
        <w:t>e</w:t>
      </w:r>
      <w:r w:rsidRPr="00FD0D85">
        <w:rPr>
          <w:rFonts w:asciiTheme="minorHAnsi" w:hAnsiTheme="minorHAnsi" w:cstheme="minorHAnsi"/>
          <w:spacing w:val="-12"/>
        </w:rPr>
        <w:t xml:space="preserve"> </w:t>
      </w:r>
      <w:r w:rsidRPr="00FD0D85">
        <w:rPr>
          <w:rFonts w:asciiTheme="minorHAnsi" w:hAnsiTheme="minorHAnsi" w:cstheme="minorHAnsi"/>
        </w:rPr>
        <w:t>vídeo</w:t>
      </w:r>
      <w:r w:rsidRPr="00FD0D85">
        <w:rPr>
          <w:rFonts w:asciiTheme="minorHAnsi" w:hAnsiTheme="minorHAnsi" w:cstheme="minorHAnsi"/>
          <w:spacing w:val="-13"/>
        </w:rPr>
        <w:t xml:space="preserve"> </w:t>
      </w:r>
      <w:r w:rsidRPr="00FD0D85">
        <w:rPr>
          <w:rFonts w:asciiTheme="minorHAnsi" w:hAnsiTheme="minorHAnsi" w:cstheme="minorHAnsi"/>
        </w:rPr>
        <w:t>profissionais,</w:t>
      </w:r>
      <w:r w:rsidRPr="00FD0D85">
        <w:rPr>
          <w:rFonts w:asciiTheme="minorHAnsi" w:hAnsiTheme="minorHAnsi" w:cstheme="minorHAnsi"/>
          <w:spacing w:val="-12"/>
        </w:rPr>
        <w:t xml:space="preserve"> </w:t>
      </w:r>
      <w:r w:rsidRPr="00FD0D85">
        <w:rPr>
          <w:rFonts w:asciiTheme="minorHAnsi" w:hAnsiTheme="minorHAnsi" w:cstheme="minorHAnsi"/>
        </w:rPr>
        <w:t>que</w:t>
      </w:r>
      <w:r w:rsidRPr="00FD0D85">
        <w:rPr>
          <w:rFonts w:asciiTheme="minorHAnsi" w:hAnsiTheme="minorHAnsi" w:cstheme="minorHAnsi"/>
          <w:spacing w:val="-12"/>
        </w:rPr>
        <w:t xml:space="preserve"> </w:t>
      </w:r>
      <w:r w:rsidRPr="00FD0D85">
        <w:rPr>
          <w:rFonts w:asciiTheme="minorHAnsi" w:hAnsiTheme="minorHAnsi" w:cstheme="minorHAnsi"/>
        </w:rPr>
        <w:t>gravem</w:t>
      </w:r>
      <w:r w:rsidRPr="00FD0D85">
        <w:rPr>
          <w:rFonts w:asciiTheme="minorHAnsi" w:hAnsiTheme="minorHAnsi" w:cstheme="minorHAnsi"/>
          <w:spacing w:val="-59"/>
        </w:rPr>
        <w:t xml:space="preserve"> </w:t>
      </w:r>
      <w:r w:rsidRPr="00FD0D85">
        <w:rPr>
          <w:rFonts w:asciiTheme="minorHAnsi" w:hAnsiTheme="minorHAnsi" w:cstheme="minorHAnsi"/>
        </w:rPr>
        <w:t>com</w:t>
      </w:r>
      <w:r w:rsidRPr="00FD0D85">
        <w:rPr>
          <w:rFonts w:asciiTheme="minorHAnsi" w:hAnsiTheme="minorHAnsi" w:cstheme="minorHAnsi"/>
          <w:spacing w:val="1"/>
        </w:rPr>
        <w:t xml:space="preserve"> </w:t>
      </w:r>
      <w:r w:rsidRPr="00FD0D85">
        <w:rPr>
          <w:rFonts w:asciiTheme="minorHAnsi" w:hAnsiTheme="minorHAnsi" w:cstheme="minorHAnsi"/>
        </w:rPr>
        <w:t>qualidade</w:t>
      </w:r>
      <w:r w:rsidRPr="00FD0D85">
        <w:rPr>
          <w:rFonts w:asciiTheme="minorHAnsi" w:hAnsiTheme="minorHAnsi" w:cstheme="minorHAnsi"/>
          <w:spacing w:val="1"/>
        </w:rPr>
        <w:t xml:space="preserve"> </w:t>
      </w:r>
      <w:r w:rsidRPr="00FD0D85">
        <w:rPr>
          <w:rFonts w:asciiTheme="minorHAnsi" w:hAnsiTheme="minorHAnsi" w:cstheme="minorHAnsi"/>
        </w:rPr>
        <w:t>mínima</w:t>
      </w:r>
      <w:r w:rsidRPr="00FD0D85">
        <w:rPr>
          <w:rFonts w:asciiTheme="minorHAnsi" w:hAnsiTheme="minorHAnsi" w:cstheme="minorHAnsi"/>
          <w:spacing w:val="1"/>
        </w:rPr>
        <w:t xml:space="preserve"> </w:t>
      </w:r>
      <w:r w:rsidRPr="00FD0D85">
        <w:rPr>
          <w:rFonts w:asciiTheme="minorHAnsi" w:hAnsiTheme="minorHAnsi" w:cstheme="minorHAnsi"/>
        </w:rPr>
        <w:t>Full</w:t>
      </w:r>
      <w:r w:rsidRPr="00FD0D85">
        <w:rPr>
          <w:rFonts w:asciiTheme="minorHAnsi" w:hAnsiTheme="minorHAnsi" w:cstheme="minorHAnsi"/>
          <w:spacing w:val="1"/>
        </w:rPr>
        <w:t xml:space="preserve"> </w:t>
      </w:r>
      <w:r w:rsidRPr="00FD0D85">
        <w:rPr>
          <w:rFonts w:asciiTheme="minorHAnsi" w:hAnsiTheme="minorHAnsi" w:cstheme="minorHAnsi"/>
        </w:rPr>
        <w:t>HD</w:t>
      </w:r>
      <w:r w:rsidRPr="00FD0D85">
        <w:rPr>
          <w:rFonts w:asciiTheme="minorHAnsi" w:hAnsiTheme="minorHAnsi" w:cstheme="minorHAnsi"/>
          <w:spacing w:val="1"/>
        </w:rPr>
        <w:t xml:space="preserve"> </w:t>
      </w:r>
      <w:r w:rsidRPr="00FD0D85">
        <w:rPr>
          <w:rFonts w:asciiTheme="minorHAnsi" w:hAnsiTheme="minorHAnsi" w:cstheme="minorHAnsi"/>
        </w:rPr>
        <w:t>(1080p).</w:t>
      </w:r>
      <w:r w:rsidRPr="00FD0D85">
        <w:rPr>
          <w:rFonts w:asciiTheme="minorHAnsi" w:hAnsiTheme="minorHAnsi" w:cstheme="minorHAnsi"/>
          <w:spacing w:val="1"/>
        </w:rPr>
        <w:t xml:space="preserve"> </w:t>
      </w:r>
      <w:r w:rsidRPr="00FD0D85">
        <w:rPr>
          <w:rFonts w:asciiTheme="minorHAnsi" w:hAnsiTheme="minorHAnsi" w:cstheme="minorHAnsi"/>
        </w:rPr>
        <w:t>O</w:t>
      </w:r>
      <w:r w:rsidRPr="00FD0D85">
        <w:rPr>
          <w:rFonts w:asciiTheme="minorHAnsi" w:hAnsiTheme="minorHAnsi" w:cstheme="minorHAnsi"/>
          <w:spacing w:val="1"/>
        </w:rPr>
        <w:t xml:space="preserve"> </w:t>
      </w:r>
      <w:r w:rsidRPr="00FD0D85">
        <w:rPr>
          <w:rFonts w:asciiTheme="minorHAnsi" w:hAnsiTheme="minorHAnsi" w:cstheme="minorHAnsi"/>
        </w:rPr>
        <w:t>serviço</w:t>
      </w:r>
      <w:r w:rsidRPr="00FD0D85">
        <w:rPr>
          <w:rFonts w:asciiTheme="minorHAnsi" w:hAnsiTheme="minorHAnsi" w:cstheme="minorHAnsi"/>
          <w:spacing w:val="1"/>
        </w:rPr>
        <w:t xml:space="preserve"> </w:t>
      </w:r>
      <w:r w:rsidRPr="00FD0D85">
        <w:rPr>
          <w:rFonts w:asciiTheme="minorHAnsi" w:hAnsiTheme="minorHAnsi" w:cstheme="minorHAnsi"/>
        </w:rPr>
        <w:t>consistirá</w:t>
      </w:r>
      <w:r w:rsidRPr="00FD0D85">
        <w:rPr>
          <w:rFonts w:asciiTheme="minorHAnsi" w:hAnsiTheme="minorHAnsi" w:cstheme="minorHAnsi"/>
          <w:spacing w:val="1"/>
        </w:rPr>
        <w:t xml:space="preserve"> </w:t>
      </w:r>
      <w:r w:rsidRPr="00FD0D85">
        <w:rPr>
          <w:rFonts w:asciiTheme="minorHAnsi" w:hAnsiTheme="minorHAnsi" w:cstheme="minorHAnsi"/>
        </w:rPr>
        <w:t>na</w:t>
      </w:r>
      <w:r w:rsidRPr="00FD0D85">
        <w:rPr>
          <w:rFonts w:asciiTheme="minorHAnsi" w:hAnsiTheme="minorHAnsi" w:cstheme="minorHAnsi"/>
          <w:spacing w:val="1"/>
        </w:rPr>
        <w:t xml:space="preserve"> </w:t>
      </w:r>
      <w:r w:rsidRPr="00FD0D85">
        <w:rPr>
          <w:rFonts w:asciiTheme="minorHAnsi" w:hAnsiTheme="minorHAnsi" w:cstheme="minorHAnsi"/>
        </w:rPr>
        <w:t>operação</w:t>
      </w:r>
      <w:r w:rsidRPr="00FD0D85">
        <w:rPr>
          <w:rFonts w:asciiTheme="minorHAnsi" w:hAnsiTheme="minorHAnsi" w:cstheme="minorHAnsi"/>
          <w:spacing w:val="1"/>
        </w:rPr>
        <w:t xml:space="preserve"> </w:t>
      </w:r>
      <w:r w:rsidRPr="00FD0D85">
        <w:rPr>
          <w:rFonts w:asciiTheme="minorHAnsi" w:hAnsiTheme="minorHAnsi" w:cstheme="minorHAnsi"/>
        </w:rPr>
        <w:t>do</w:t>
      </w:r>
      <w:r w:rsidRPr="00FD0D85">
        <w:rPr>
          <w:rFonts w:asciiTheme="minorHAnsi" w:hAnsiTheme="minorHAnsi" w:cstheme="minorHAnsi"/>
          <w:spacing w:val="1"/>
        </w:rPr>
        <w:t xml:space="preserve"> </w:t>
      </w:r>
      <w:r w:rsidRPr="00FD0D85">
        <w:rPr>
          <w:rFonts w:asciiTheme="minorHAnsi" w:hAnsiTheme="minorHAnsi" w:cstheme="minorHAnsi"/>
        </w:rPr>
        <w:t>equipamento para gravação de um set para uma pessoa – sob a orientação e</w:t>
      </w:r>
      <w:r w:rsidRPr="00FD0D85">
        <w:rPr>
          <w:rFonts w:asciiTheme="minorHAnsi" w:hAnsiTheme="minorHAnsi" w:cstheme="minorHAnsi"/>
          <w:spacing w:val="1"/>
        </w:rPr>
        <w:t xml:space="preserve"> </w:t>
      </w:r>
      <w:r w:rsidRPr="00FD0D85">
        <w:rPr>
          <w:rFonts w:asciiTheme="minorHAnsi" w:hAnsiTheme="minorHAnsi" w:cstheme="minorHAnsi"/>
        </w:rPr>
        <w:t>supervisão</w:t>
      </w:r>
      <w:r w:rsidRPr="00FD0D85">
        <w:rPr>
          <w:rFonts w:asciiTheme="minorHAnsi" w:hAnsiTheme="minorHAnsi" w:cstheme="minorHAnsi"/>
          <w:spacing w:val="-10"/>
        </w:rPr>
        <w:t xml:space="preserve"> </w:t>
      </w:r>
      <w:r w:rsidRPr="00FD0D85">
        <w:rPr>
          <w:rFonts w:asciiTheme="minorHAnsi" w:hAnsiTheme="minorHAnsi" w:cstheme="minorHAnsi"/>
        </w:rPr>
        <w:t>da</w:t>
      </w:r>
      <w:r w:rsidRPr="00FD0D85">
        <w:rPr>
          <w:rFonts w:asciiTheme="minorHAnsi" w:hAnsiTheme="minorHAnsi" w:cstheme="minorHAnsi"/>
          <w:spacing w:val="-9"/>
        </w:rPr>
        <w:t xml:space="preserve"> </w:t>
      </w:r>
      <w:r w:rsidRPr="00FD0D85">
        <w:rPr>
          <w:rFonts w:asciiTheme="minorHAnsi" w:hAnsiTheme="minorHAnsi" w:cstheme="minorHAnsi"/>
        </w:rPr>
        <w:t>CONTRATADA</w:t>
      </w:r>
      <w:r w:rsidRPr="00FD0D85">
        <w:rPr>
          <w:rFonts w:asciiTheme="minorHAnsi" w:hAnsiTheme="minorHAnsi" w:cstheme="minorHAnsi"/>
          <w:spacing w:val="-9"/>
        </w:rPr>
        <w:t xml:space="preserve"> </w:t>
      </w:r>
      <w:r w:rsidRPr="00FD0D85">
        <w:rPr>
          <w:rFonts w:asciiTheme="minorHAnsi" w:hAnsiTheme="minorHAnsi" w:cstheme="minorHAnsi"/>
        </w:rPr>
        <w:t>e</w:t>
      </w:r>
      <w:r w:rsidRPr="00FD0D85">
        <w:rPr>
          <w:rFonts w:asciiTheme="minorHAnsi" w:hAnsiTheme="minorHAnsi" w:cstheme="minorHAnsi"/>
          <w:spacing w:val="-9"/>
        </w:rPr>
        <w:t xml:space="preserve"> </w:t>
      </w:r>
      <w:r w:rsidRPr="00FD0D85">
        <w:rPr>
          <w:rFonts w:asciiTheme="minorHAnsi" w:hAnsiTheme="minorHAnsi" w:cstheme="minorHAnsi"/>
        </w:rPr>
        <w:t>acompanhamento</w:t>
      </w:r>
      <w:r w:rsidRPr="00FD0D85">
        <w:rPr>
          <w:rFonts w:asciiTheme="minorHAnsi" w:hAnsiTheme="minorHAnsi" w:cstheme="minorHAnsi"/>
          <w:spacing w:val="-9"/>
        </w:rPr>
        <w:t xml:space="preserve"> </w:t>
      </w:r>
      <w:r w:rsidRPr="00FD0D85">
        <w:rPr>
          <w:rFonts w:asciiTheme="minorHAnsi" w:hAnsiTheme="minorHAnsi" w:cstheme="minorHAnsi"/>
        </w:rPr>
        <w:t>de</w:t>
      </w:r>
      <w:r w:rsidRPr="00FD0D85">
        <w:rPr>
          <w:rFonts w:asciiTheme="minorHAnsi" w:hAnsiTheme="minorHAnsi" w:cstheme="minorHAnsi"/>
          <w:spacing w:val="-9"/>
        </w:rPr>
        <w:t xml:space="preserve"> </w:t>
      </w:r>
      <w:r w:rsidRPr="00FD0D85">
        <w:rPr>
          <w:rFonts w:asciiTheme="minorHAnsi" w:hAnsiTheme="minorHAnsi" w:cstheme="minorHAnsi"/>
        </w:rPr>
        <w:t>servidor</w:t>
      </w:r>
      <w:r w:rsidRPr="00FD0D85">
        <w:rPr>
          <w:rFonts w:asciiTheme="minorHAnsi" w:hAnsiTheme="minorHAnsi" w:cstheme="minorHAnsi"/>
          <w:spacing w:val="-9"/>
        </w:rPr>
        <w:t xml:space="preserve"> </w:t>
      </w:r>
      <w:r w:rsidRPr="00FD0D85">
        <w:rPr>
          <w:rFonts w:asciiTheme="minorHAnsi" w:hAnsiTheme="minorHAnsi" w:cstheme="minorHAnsi"/>
        </w:rPr>
        <w:t>técnico</w:t>
      </w:r>
      <w:r w:rsidRPr="00FD0D85">
        <w:rPr>
          <w:rFonts w:asciiTheme="minorHAnsi" w:hAnsiTheme="minorHAnsi" w:cstheme="minorHAnsi"/>
          <w:spacing w:val="-9"/>
        </w:rPr>
        <w:t xml:space="preserve"> </w:t>
      </w:r>
      <w:r w:rsidRPr="00FD0D85">
        <w:rPr>
          <w:rFonts w:asciiTheme="minorHAnsi" w:hAnsiTheme="minorHAnsi" w:cstheme="minorHAnsi"/>
        </w:rPr>
        <w:t>responsável</w:t>
      </w:r>
      <w:r w:rsidRPr="00FD0D85">
        <w:rPr>
          <w:rFonts w:asciiTheme="minorHAnsi" w:hAnsiTheme="minorHAnsi" w:cstheme="minorHAnsi"/>
          <w:spacing w:val="-9"/>
        </w:rPr>
        <w:t xml:space="preserve"> </w:t>
      </w:r>
      <w:r w:rsidRPr="00FD0D85">
        <w:rPr>
          <w:rFonts w:asciiTheme="minorHAnsi" w:hAnsiTheme="minorHAnsi" w:cstheme="minorHAnsi"/>
        </w:rPr>
        <w:t>da</w:t>
      </w:r>
      <w:r w:rsidRPr="00FD0D85">
        <w:rPr>
          <w:rFonts w:asciiTheme="minorHAnsi" w:hAnsiTheme="minorHAnsi" w:cstheme="minorHAnsi"/>
          <w:spacing w:val="-59"/>
        </w:rPr>
        <w:t xml:space="preserve"> </w:t>
      </w:r>
      <w:r w:rsidRPr="00FD0D85">
        <w:rPr>
          <w:rFonts w:asciiTheme="minorHAnsi" w:hAnsiTheme="minorHAnsi" w:cstheme="minorHAnsi"/>
        </w:rPr>
        <w:t>UDESC.</w:t>
      </w:r>
    </w:p>
    <w:p w14:paraId="3DB23E9E" w14:textId="77777777" w:rsidR="00FD0D85" w:rsidRDefault="00FD0D85" w:rsidP="00FD0D85">
      <w:pPr>
        <w:pStyle w:val="PargrafodaLista"/>
        <w:widowControl w:val="0"/>
        <w:numPr>
          <w:ilvl w:val="1"/>
          <w:numId w:val="35"/>
        </w:numPr>
        <w:tabs>
          <w:tab w:val="left" w:pos="674"/>
        </w:tabs>
        <w:autoSpaceDE w:val="0"/>
        <w:autoSpaceDN w:val="0"/>
        <w:spacing w:after="0" w:line="240" w:lineRule="auto"/>
        <w:ind w:left="674" w:right="116"/>
        <w:contextualSpacing w:val="0"/>
        <w:jc w:val="both"/>
        <w:rPr>
          <w:rFonts w:asciiTheme="minorHAnsi" w:hAnsiTheme="minorHAnsi" w:cstheme="minorHAnsi"/>
        </w:rPr>
      </w:pPr>
      <w:r w:rsidRPr="00FD0D85">
        <w:rPr>
          <w:rFonts w:asciiTheme="minorHAnsi" w:hAnsiTheme="minorHAnsi" w:cstheme="minorHAnsi"/>
        </w:rPr>
        <w:t xml:space="preserve">Meia diária de Pano </w:t>
      </w:r>
      <w:proofErr w:type="spellStart"/>
      <w:r w:rsidRPr="00FD0D85">
        <w:rPr>
          <w:rFonts w:asciiTheme="minorHAnsi" w:hAnsiTheme="minorHAnsi" w:cstheme="minorHAnsi"/>
        </w:rPr>
        <w:t>Chroma</w:t>
      </w:r>
      <w:proofErr w:type="spellEnd"/>
      <w:r w:rsidRPr="00FD0D85">
        <w:rPr>
          <w:rFonts w:asciiTheme="minorHAnsi" w:hAnsiTheme="minorHAnsi" w:cstheme="minorHAnsi"/>
        </w:rPr>
        <w:t xml:space="preserve"> Key verde para o item 2.1.1, uma diária para os</w:t>
      </w:r>
      <w:r w:rsidRPr="00FD0D85">
        <w:rPr>
          <w:rFonts w:asciiTheme="minorHAnsi" w:hAnsiTheme="minorHAnsi" w:cstheme="minorHAnsi"/>
          <w:spacing w:val="1"/>
        </w:rPr>
        <w:t xml:space="preserve"> </w:t>
      </w:r>
      <w:r w:rsidRPr="00FD0D85">
        <w:rPr>
          <w:rFonts w:asciiTheme="minorHAnsi" w:hAnsiTheme="minorHAnsi" w:cstheme="minorHAnsi"/>
        </w:rPr>
        <w:t>itens 2.1.2 e 2.1.3, com dimensão mínima de 4m x 3m, com ilhoses e barra de metal</w:t>
      </w:r>
      <w:r w:rsidRPr="00FD0D85">
        <w:rPr>
          <w:rFonts w:asciiTheme="minorHAnsi" w:hAnsiTheme="minorHAnsi" w:cstheme="minorHAnsi"/>
          <w:spacing w:val="1"/>
        </w:rPr>
        <w:t xml:space="preserve"> </w:t>
      </w:r>
      <w:r w:rsidRPr="00FD0D85">
        <w:rPr>
          <w:rFonts w:asciiTheme="minorHAnsi" w:hAnsiTheme="minorHAnsi" w:cstheme="minorHAnsi"/>
        </w:rPr>
        <w:t>para</w:t>
      </w:r>
      <w:r w:rsidRPr="00FD0D85">
        <w:rPr>
          <w:rFonts w:asciiTheme="minorHAnsi" w:hAnsiTheme="minorHAnsi" w:cstheme="minorHAnsi"/>
          <w:spacing w:val="1"/>
        </w:rPr>
        <w:t xml:space="preserve"> </w:t>
      </w:r>
      <w:r w:rsidRPr="00FD0D85">
        <w:rPr>
          <w:rFonts w:asciiTheme="minorHAnsi" w:hAnsiTheme="minorHAnsi" w:cstheme="minorHAnsi"/>
        </w:rPr>
        <w:t>sua</w:t>
      </w:r>
      <w:r w:rsidRPr="00FD0D85">
        <w:rPr>
          <w:rFonts w:asciiTheme="minorHAnsi" w:hAnsiTheme="minorHAnsi" w:cstheme="minorHAnsi"/>
          <w:spacing w:val="1"/>
        </w:rPr>
        <w:t xml:space="preserve"> </w:t>
      </w:r>
      <w:r w:rsidRPr="00FD0D85">
        <w:rPr>
          <w:rFonts w:asciiTheme="minorHAnsi" w:hAnsiTheme="minorHAnsi" w:cstheme="minorHAnsi"/>
        </w:rPr>
        <w:t>fixação.</w:t>
      </w:r>
      <w:r w:rsidRPr="00FD0D85">
        <w:rPr>
          <w:rFonts w:asciiTheme="minorHAnsi" w:hAnsiTheme="minorHAnsi" w:cstheme="minorHAnsi"/>
          <w:spacing w:val="1"/>
        </w:rPr>
        <w:t xml:space="preserve"> </w:t>
      </w:r>
      <w:r w:rsidRPr="00FD0D85">
        <w:rPr>
          <w:rFonts w:asciiTheme="minorHAnsi" w:hAnsiTheme="minorHAnsi" w:cstheme="minorHAnsi"/>
        </w:rPr>
        <w:t>A</w:t>
      </w:r>
      <w:r w:rsidRPr="00FD0D85">
        <w:rPr>
          <w:rFonts w:asciiTheme="minorHAnsi" w:hAnsiTheme="minorHAnsi" w:cstheme="minorHAnsi"/>
          <w:spacing w:val="1"/>
        </w:rPr>
        <w:t xml:space="preserve"> </w:t>
      </w:r>
      <w:r w:rsidRPr="00FD0D85">
        <w:rPr>
          <w:rFonts w:asciiTheme="minorHAnsi" w:hAnsiTheme="minorHAnsi" w:cstheme="minorHAnsi"/>
        </w:rPr>
        <w:t>instalação</w:t>
      </w:r>
      <w:r w:rsidRPr="00FD0D85">
        <w:rPr>
          <w:rFonts w:asciiTheme="minorHAnsi" w:hAnsiTheme="minorHAnsi" w:cstheme="minorHAnsi"/>
          <w:spacing w:val="1"/>
        </w:rPr>
        <w:t xml:space="preserve"> </w:t>
      </w:r>
      <w:r w:rsidRPr="00FD0D85">
        <w:rPr>
          <w:rFonts w:asciiTheme="minorHAnsi" w:hAnsiTheme="minorHAnsi" w:cstheme="minorHAnsi"/>
        </w:rPr>
        <w:t>do</w:t>
      </w:r>
      <w:r w:rsidRPr="00FD0D85">
        <w:rPr>
          <w:rFonts w:asciiTheme="minorHAnsi" w:hAnsiTheme="minorHAnsi" w:cstheme="minorHAnsi"/>
          <w:spacing w:val="1"/>
        </w:rPr>
        <w:t xml:space="preserve"> </w:t>
      </w:r>
      <w:r w:rsidRPr="00FD0D85">
        <w:rPr>
          <w:rFonts w:asciiTheme="minorHAnsi" w:hAnsiTheme="minorHAnsi" w:cstheme="minorHAnsi"/>
        </w:rPr>
        <w:t>Pano</w:t>
      </w:r>
      <w:r w:rsidRPr="00FD0D85">
        <w:rPr>
          <w:rFonts w:asciiTheme="minorHAnsi" w:hAnsiTheme="minorHAnsi" w:cstheme="minorHAnsi"/>
          <w:spacing w:val="1"/>
        </w:rPr>
        <w:t xml:space="preserve"> </w:t>
      </w:r>
      <w:proofErr w:type="spellStart"/>
      <w:r w:rsidRPr="00FD0D85">
        <w:rPr>
          <w:rFonts w:asciiTheme="minorHAnsi" w:hAnsiTheme="minorHAnsi" w:cstheme="minorHAnsi"/>
        </w:rPr>
        <w:t>Chroma</w:t>
      </w:r>
      <w:proofErr w:type="spellEnd"/>
      <w:r w:rsidRPr="00FD0D85">
        <w:rPr>
          <w:rFonts w:asciiTheme="minorHAnsi" w:hAnsiTheme="minorHAnsi" w:cstheme="minorHAnsi"/>
          <w:spacing w:val="1"/>
        </w:rPr>
        <w:t xml:space="preserve"> </w:t>
      </w:r>
      <w:r w:rsidRPr="00FD0D85">
        <w:rPr>
          <w:rFonts w:asciiTheme="minorHAnsi" w:hAnsiTheme="minorHAnsi" w:cstheme="minorHAnsi"/>
        </w:rPr>
        <w:t>Key</w:t>
      </w:r>
      <w:r w:rsidRPr="00FD0D85">
        <w:rPr>
          <w:rFonts w:asciiTheme="minorHAnsi" w:hAnsiTheme="minorHAnsi" w:cstheme="minorHAnsi"/>
          <w:spacing w:val="1"/>
        </w:rPr>
        <w:t xml:space="preserve"> </w:t>
      </w:r>
      <w:r w:rsidRPr="00FD0D85">
        <w:rPr>
          <w:rFonts w:asciiTheme="minorHAnsi" w:hAnsiTheme="minorHAnsi" w:cstheme="minorHAnsi"/>
        </w:rPr>
        <w:t>é</w:t>
      </w:r>
      <w:r w:rsidRPr="00FD0D85">
        <w:rPr>
          <w:rFonts w:asciiTheme="minorHAnsi" w:hAnsiTheme="minorHAnsi" w:cstheme="minorHAnsi"/>
          <w:spacing w:val="1"/>
        </w:rPr>
        <w:t xml:space="preserve"> </w:t>
      </w:r>
      <w:r w:rsidRPr="00FD0D85">
        <w:rPr>
          <w:rFonts w:asciiTheme="minorHAnsi" w:hAnsiTheme="minorHAnsi" w:cstheme="minorHAnsi"/>
        </w:rPr>
        <w:t>de</w:t>
      </w:r>
      <w:r w:rsidRPr="00FD0D85">
        <w:rPr>
          <w:rFonts w:asciiTheme="minorHAnsi" w:hAnsiTheme="minorHAnsi" w:cstheme="minorHAnsi"/>
          <w:spacing w:val="1"/>
        </w:rPr>
        <w:t xml:space="preserve"> </w:t>
      </w:r>
      <w:r w:rsidRPr="00FD0D85">
        <w:rPr>
          <w:rFonts w:asciiTheme="minorHAnsi" w:hAnsiTheme="minorHAnsi" w:cstheme="minorHAnsi"/>
        </w:rPr>
        <w:t>responsabilidade</w:t>
      </w:r>
      <w:r w:rsidRPr="00FD0D85">
        <w:rPr>
          <w:rFonts w:asciiTheme="minorHAnsi" w:hAnsiTheme="minorHAnsi" w:cstheme="minorHAnsi"/>
          <w:spacing w:val="1"/>
        </w:rPr>
        <w:t xml:space="preserve"> </w:t>
      </w:r>
      <w:r w:rsidRPr="00FD0D85">
        <w:rPr>
          <w:rFonts w:asciiTheme="minorHAnsi" w:hAnsiTheme="minorHAnsi" w:cstheme="minorHAnsi"/>
        </w:rPr>
        <w:t>da</w:t>
      </w:r>
      <w:r w:rsidRPr="00FD0D85">
        <w:rPr>
          <w:rFonts w:asciiTheme="minorHAnsi" w:hAnsiTheme="minorHAnsi" w:cstheme="minorHAnsi"/>
          <w:spacing w:val="-59"/>
        </w:rPr>
        <w:t xml:space="preserve"> </w:t>
      </w:r>
      <w:r w:rsidRPr="00FD0D85">
        <w:rPr>
          <w:rFonts w:asciiTheme="minorHAnsi" w:hAnsiTheme="minorHAnsi" w:cstheme="minorHAnsi"/>
        </w:rPr>
        <w:t>contratada em locações no Campus do solicitante ou no estúdio da CONTRATADA</w:t>
      </w:r>
      <w:r w:rsidRPr="00FD0D85">
        <w:rPr>
          <w:rFonts w:asciiTheme="minorHAnsi" w:hAnsiTheme="minorHAnsi" w:cstheme="minorHAnsi"/>
          <w:spacing w:val="1"/>
        </w:rPr>
        <w:t xml:space="preserve"> </w:t>
      </w:r>
      <w:r w:rsidRPr="00FD0D85">
        <w:rPr>
          <w:rFonts w:asciiTheme="minorHAnsi" w:hAnsiTheme="minorHAnsi" w:cstheme="minorHAnsi"/>
        </w:rPr>
        <w:t>(com</w:t>
      </w:r>
      <w:r w:rsidRPr="00FD0D85">
        <w:rPr>
          <w:rFonts w:asciiTheme="minorHAnsi" w:hAnsiTheme="minorHAnsi" w:cstheme="minorHAnsi"/>
          <w:spacing w:val="-1"/>
        </w:rPr>
        <w:t xml:space="preserve"> </w:t>
      </w:r>
      <w:r w:rsidRPr="00FD0D85">
        <w:rPr>
          <w:rFonts w:asciiTheme="minorHAnsi" w:hAnsiTheme="minorHAnsi" w:cstheme="minorHAnsi"/>
        </w:rPr>
        <w:t>estrutura</w:t>
      </w:r>
      <w:r w:rsidRPr="00FD0D85">
        <w:rPr>
          <w:rFonts w:asciiTheme="minorHAnsi" w:hAnsiTheme="minorHAnsi" w:cstheme="minorHAnsi"/>
          <w:spacing w:val="-1"/>
        </w:rPr>
        <w:t xml:space="preserve"> </w:t>
      </w:r>
      <w:r w:rsidRPr="00FD0D85">
        <w:rPr>
          <w:rFonts w:asciiTheme="minorHAnsi" w:hAnsiTheme="minorHAnsi" w:cstheme="minorHAnsi"/>
        </w:rPr>
        <w:t>similar</w:t>
      </w:r>
      <w:r w:rsidRPr="00FD0D85">
        <w:rPr>
          <w:rFonts w:asciiTheme="minorHAnsi" w:hAnsiTheme="minorHAnsi" w:cstheme="minorHAnsi"/>
          <w:spacing w:val="-2"/>
        </w:rPr>
        <w:t xml:space="preserve"> </w:t>
      </w:r>
      <w:r w:rsidRPr="00FD0D85">
        <w:rPr>
          <w:rFonts w:asciiTheme="minorHAnsi" w:hAnsiTheme="minorHAnsi" w:cstheme="minorHAnsi"/>
        </w:rPr>
        <w:t>ou</w:t>
      </w:r>
      <w:r w:rsidRPr="00FD0D85">
        <w:rPr>
          <w:rFonts w:asciiTheme="minorHAnsi" w:hAnsiTheme="minorHAnsi" w:cstheme="minorHAnsi"/>
          <w:spacing w:val="-1"/>
        </w:rPr>
        <w:t xml:space="preserve"> </w:t>
      </w:r>
      <w:r w:rsidRPr="00FD0D85">
        <w:rPr>
          <w:rFonts w:asciiTheme="minorHAnsi" w:hAnsiTheme="minorHAnsi" w:cstheme="minorHAnsi"/>
        </w:rPr>
        <w:t>superior), caso</w:t>
      </w:r>
      <w:r w:rsidRPr="00FD0D85">
        <w:rPr>
          <w:rFonts w:asciiTheme="minorHAnsi" w:hAnsiTheme="minorHAnsi" w:cstheme="minorHAnsi"/>
          <w:spacing w:val="-1"/>
        </w:rPr>
        <w:t xml:space="preserve"> </w:t>
      </w:r>
      <w:r w:rsidRPr="00FD0D85">
        <w:rPr>
          <w:rFonts w:asciiTheme="minorHAnsi" w:hAnsiTheme="minorHAnsi" w:cstheme="minorHAnsi"/>
        </w:rPr>
        <w:t>seja</w:t>
      </w:r>
      <w:r w:rsidRPr="00FD0D85">
        <w:rPr>
          <w:rFonts w:asciiTheme="minorHAnsi" w:hAnsiTheme="minorHAnsi" w:cstheme="minorHAnsi"/>
          <w:spacing w:val="-1"/>
        </w:rPr>
        <w:t xml:space="preserve"> </w:t>
      </w:r>
      <w:r w:rsidRPr="00FD0D85">
        <w:rPr>
          <w:rFonts w:asciiTheme="minorHAnsi" w:hAnsiTheme="minorHAnsi" w:cstheme="minorHAnsi"/>
        </w:rPr>
        <w:t>necessário.</w:t>
      </w:r>
    </w:p>
    <w:p w14:paraId="5AD7B7F9" w14:textId="461C1083" w:rsidR="00FD0D85" w:rsidRPr="00FD0D85" w:rsidRDefault="00FD0D85" w:rsidP="00FD0D85">
      <w:pPr>
        <w:pStyle w:val="PargrafodaLista"/>
        <w:widowControl w:val="0"/>
        <w:numPr>
          <w:ilvl w:val="1"/>
          <w:numId w:val="35"/>
        </w:numPr>
        <w:tabs>
          <w:tab w:val="left" w:pos="674"/>
        </w:tabs>
        <w:autoSpaceDE w:val="0"/>
        <w:autoSpaceDN w:val="0"/>
        <w:spacing w:after="0" w:line="240" w:lineRule="auto"/>
        <w:ind w:left="674" w:right="116"/>
        <w:contextualSpacing w:val="0"/>
        <w:jc w:val="both"/>
        <w:rPr>
          <w:rFonts w:asciiTheme="minorHAnsi" w:hAnsiTheme="minorHAnsi" w:cstheme="minorHAnsi"/>
        </w:rPr>
      </w:pPr>
      <w:r w:rsidRPr="00FD0D85">
        <w:rPr>
          <w:rFonts w:asciiTheme="minorHAnsi" w:hAnsiTheme="minorHAnsi" w:cstheme="minorHAnsi"/>
        </w:rPr>
        <w:t>Meia</w:t>
      </w:r>
      <w:r w:rsidRPr="00FD0D85">
        <w:rPr>
          <w:rFonts w:asciiTheme="minorHAnsi" w:hAnsiTheme="minorHAnsi" w:cstheme="minorHAnsi"/>
          <w:spacing w:val="-14"/>
        </w:rPr>
        <w:t xml:space="preserve"> </w:t>
      </w:r>
      <w:r w:rsidRPr="00FD0D85">
        <w:rPr>
          <w:rFonts w:asciiTheme="minorHAnsi" w:hAnsiTheme="minorHAnsi" w:cstheme="minorHAnsi"/>
        </w:rPr>
        <w:t>diária</w:t>
      </w:r>
      <w:r w:rsidRPr="00FD0D85">
        <w:rPr>
          <w:rFonts w:asciiTheme="minorHAnsi" w:hAnsiTheme="minorHAnsi" w:cstheme="minorHAnsi"/>
          <w:spacing w:val="-13"/>
        </w:rPr>
        <w:t xml:space="preserve"> </w:t>
      </w:r>
      <w:r w:rsidRPr="00FD0D85">
        <w:rPr>
          <w:rFonts w:asciiTheme="minorHAnsi" w:hAnsiTheme="minorHAnsi" w:cstheme="minorHAnsi"/>
        </w:rPr>
        <w:t>de</w:t>
      </w:r>
      <w:r w:rsidRPr="00FD0D85">
        <w:rPr>
          <w:rFonts w:asciiTheme="minorHAnsi" w:hAnsiTheme="minorHAnsi" w:cstheme="minorHAnsi"/>
          <w:spacing w:val="-14"/>
        </w:rPr>
        <w:t xml:space="preserve"> </w:t>
      </w:r>
      <w:r w:rsidRPr="00FD0D85">
        <w:rPr>
          <w:rFonts w:asciiTheme="minorHAnsi" w:hAnsiTheme="minorHAnsi" w:cstheme="minorHAnsi"/>
        </w:rPr>
        <w:t>apresentador</w:t>
      </w:r>
      <w:r w:rsidRPr="00FD0D85">
        <w:rPr>
          <w:rFonts w:asciiTheme="minorHAnsi" w:hAnsiTheme="minorHAnsi" w:cstheme="minorHAnsi"/>
          <w:spacing w:val="-13"/>
        </w:rPr>
        <w:t xml:space="preserve"> </w:t>
      </w:r>
      <w:r w:rsidRPr="00FD0D85">
        <w:rPr>
          <w:rFonts w:asciiTheme="minorHAnsi" w:hAnsiTheme="minorHAnsi" w:cstheme="minorHAnsi"/>
        </w:rPr>
        <w:t>(a)</w:t>
      </w:r>
      <w:r w:rsidRPr="00FD0D85">
        <w:rPr>
          <w:rFonts w:asciiTheme="minorHAnsi" w:hAnsiTheme="minorHAnsi" w:cstheme="minorHAnsi"/>
          <w:spacing w:val="-14"/>
        </w:rPr>
        <w:t xml:space="preserve"> </w:t>
      </w:r>
      <w:r w:rsidRPr="00FD0D85">
        <w:rPr>
          <w:rFonts w:asciiTheme="minorHAnsi" w:hAnsiTheme="minorHAnsi" w:cstheme="minorHAnsi"/>
        </w:rPr>
        <w:t>para</w:t>
      </w:r>
      <w:r w:rsidRPr="00FD0D85">
        <w:rPr>
          <w:rFonts w:asciiTheme="minorHAnsi" w:hAnsiTheme="minorHAnsi" w:cstheme="minorHAnsi"/>
          <w:spacing w:val="-13"/>
        </w:rPr>
        <w:t xml:space="preserve"> </w:t>
      </w:r>
      <w:r w:rsidRPr="00FD0D85">
        <w:rPr>
          <w:rFonts w:asciiTheme="minorHAnsi" w:hAnsiTheme="minorHAnsi" w:cstheme="minorHAnsi"/>
        </w:rPr>
        <w:t>o</w:t>
      </w:r>
      <w:r w:rsidRPr="00FD0D85">
        <w:rPr>
          <w:rFonts w:asciiTheme="minorHAnsi" w:hAnsiTheme="minorHAnsi" w:cstheme="minorHAnsi"/>
          <w:spacing w:val="-13"/>
        </w:rPr>
        <w:t xml:space="preserve"> </w:t>
      </w:r>
      <w:r w:rsidRPr="00FD0D85">
        <w:rPr>
          <w:rFonts w:asciiTheme="minorHAnsi" w:hAnsiTheme="minorHAnsi" w:cstheme="minorHAnsi"/>
        </w:rPr>
        <w:t>item</w:t>
      </w:r>
      <w:r w:rsidRPr="00FD0D85">
        <w:rPr>
          <w:rFonts w:asciiTheme="minorHAnsi" w:hAnsiTheme="minorHAnsi" w:cstheme="minorHAnsi"/>
          <w:spacing w:val="-14"/>
        </w:rPr>
        <w:t xml:space="preserve"> </w:t>
      </w:r>
      <w:r w:rsidRPr="00FD0D85">
        <w:rPr>
          <w:rFonts w:asciiTheme="minorHAnsi" w:hAnsiTheme="minorHAnsi" w:cstheme="minorHAnsi"/>
        </w:rPr>
        <w:t>2.1.1,</w:t>
      </w:r>
      <w:r w:rsidRPr="00FD0D85">
        <w:rPr>
          <w:rFonts w:asciiTheme="minorHAnsi" w:hAnsiTheme="minorHAnsi" w:cstheme="minorHAnsi"/>
          <w:spacing w:val="-13"/>
        </w:rPr>
        <w:t xml:space="preserve"> </w:t>
      </w:r>
      <w:r w:rsidRPr="00FD0D85">
        <w:rPr>
          <w:rFonts w:asciiTheme="minorHAnsi" w:hAnsiTheme="minorHAnsi" w:cstheme="minorHAnsi"/>
        </w:rPr>
        <w:t>uma</w:t>
      </w:r>
      <w:r w:rsidRPr="00FD0D85">
        <w:rPr>
          <w:rFonts w:asciiTheme="minorHAnsi" w:hAnsiTheme="minorHAnsi" w:cstheme="minorHAnsi"/>
          <w:spacing w:val="-14"/>
        </w:rPr>
        <w:t xml:space="preserve"> </w:t>
      </w:r>
      <w:r w:rsidRPr="00FD0D85">
        <w:rPr>
          <w:rFonts w:asciiTheme="minorHAnsi" w:hAnsiTheme="minorHAnsi" w:cstheme="minorHAnsi"/>
        </w:rPr>
        <w:t>diária</w:t>
      </w:r>
      <w:r w:rsidRPr="00FD0D85">
        <w:rPr>
          <w:rFonts w:asciiTheme="minorHAnsi" w:hAnsiTheme="minorHAnsi" w:cstheme="minorHAnsi"/>
          <w:spacing w:val="-13"/>
        </w:rPr>
        <w:t xml:space="preserve"> </w:t>
      </w:r>
      <w:r w:rsidRPr="00FD0D85">
        <w:rPr>
          <w:rFonts w:asciiTheme="minorHAnsi" w:hAnsiTheme="minorHAnsi" w:cstheme="minorHAnsi"/>
        </w:rPr>
        <w:t>para</w:t>
      </w:r>
      <w:r w:rsidRPr="00FD0D85">
        <w:rPr>
          <w:rFonts w:asciiTheme="minorHAnsi" w:hAnsiTheme="minorHAnsi" w:cstheme="minorHAnsi"/>
          <w:spacing w:val="-13"/>
        </w:rPr>
        <w:t xml:space="preserve"> </w:t>
      </w:r>
      <w:r w:rsidRPr="00FD0D85">
        <w:rPr>
          <w:rFonts w:asciiTheme="minorHAnsi" w:hAnsiTheme="minorHAnsi" w:cstheme="minorHAnsi"/>
        </w:rPr>
        <w:t>os</w:t>
      </w:r>
      <w:r w:rsidRPr="00FD0D85">
        <w:rPr>
          <w:rFonts w:asciiTheme="minorHAnsi" w:hAnsiTheme="minorHAnsi" w:cstheme="minorHAnsi"/>
          <w:spacing w:val="-14"/>
        </w:rPr>
        <w:t xml:space="preserve"> </w:t>
      </w:r>
      <w:r w:rsidRPr="00FD0D85">
        <w:rPr>
          <w:rFonts w:asciiTheme="minorHAnsi" w:hAnsiTheme="minorHAnsi" w:cstheme="minorHAnsi"/>
        </w:rPr>
        <w:t>itens</w:t>
      </w:r>
      <w:r w:rsidRPr="00FD0D85">
        <w:rPr>
          <w:rFonts w:asciiTheme="minorHAnsi" w:hAnsiTheme="minorHAnsi" w:cstheme="minorHAnsi"/>
          <w:spacing w:val="-13"/>
        </w:rPr>
        <w:t xml:space="preserve"> </w:t>
      </w:r>
      <w:r w:rsidRPr="00FD0D85">
        <w:rPr>
          <w:rFonts w:asciiTheme="minorHAnsi" w:hAnsiTheme="minorHAnsi" w:cstheme="minorHAnsi"/>
        </w:rPr>
        <w:t>2.1.2</w:t>
      </w:r>
      <w:r w:rsidRPr="00FD0D85">
        <w:rPr>
          <w:rFonts w:asciiTheme="minorHAnsi" w:hAnsiTheme="minorHAnsi" w:cstheme="minorHAnsi"/>
          <w:spacing w:val="-59"/>
        </w:rPr>
        <w:t xml:space="preserve"> </w:t>
      </w:r>
      <w:r w:rsidRPr="00FD0D85">
        <w:rPr>
          <w:rFonts w:asciiTheme="minorHAnsi" w:hAnsiTheme="minorHAnsi" w:cstheme="minorHAnsi"/>
        </w:rPr>
        <w:t>e 2.1.3 para gravação das aulas em locações no Campus do solicitante ou no estúdio</w:t>
      </w:r>
      <w:r w:rsidRPr="00FD0D85">
        <w:rPr>
          <w:rFonts w:asciiTheme="minorHAnsi" w:hAnsiTheme="minorHAnsi" w:cstheme="minorHAnsi"/>
          <w:spacing w:val="-59"/>
        </w:rPr>
        <w:t xml:space="preserve"> </w:t>
      </w:r>
      <w:r w:rsidRPr="00FD0D85">
        <w:rPr>
          <w:rFonts w:asciiTheme="minorHAnsi" w:hAnsiTheme="minorHAnsi" w:cstheme="minorHAnsi"/>
        </w:rPr>
        <w:t>da CONTRATADA (com estrutura similar ou superior). O (a) apresentador (a) deverá</w:t>
      </w:r>
      <w:r w:rsidRPr="00FD0D85">
        <w:rPr>
          <w:rFonts w:asciiTheme="minorHAnsi" w:hAnsiTheme="minorHAnsi" w:cstheme="minorHAnsi"/>
          <w:spacing w:val="1"/>
        </w:rPr>
        <w:t xml:space="preserve"> </w:t>
      </w:r>
      <w:r w:rsidRPr="00FD0D85">
        <w:rPr>
          <w:rFonts w:asciiTheme="minorHAnsi" w:hAnsiTheme="minorHAnsi" w:cstheme="minorHAnsi"/>
        </w:rPr>
        <w:t>ser submetido à aprovação da coordenação da UDESC ou do fiscal do contrato, por</w:t>
      </w:r>
      <w:r w:rsidRPr="00FD0D85">
        <w:rPr>
          <w:rFonts w:asciiTheme="minorHAnsi" w:hAnsiTheme="minorHAnsi" w:cstheme="minorHAnsi"/>
          <w:spacing w:val="1"/>
        </w:rPr>
        <w:t xml:space="preserve"> </w:t>
      </w:r>
      <w:r w:rsidRPr="00FD0D85">
        <w:rPr>
          <w:rFonts w:asciiTheme="minorHAnsi" w:hAnsiTheme="minorHAnsi" w:cstheme="minorHAnsi"/>
        </w:rPr>
        <w:t>meio</w:t>
      </w:r>
      <w:r w:rsidRPr="00FD0D85">
        <w:rPr>
          <w:rFonts w:asciiTheme="minorHAnsi" w:hAnsiTheme="minorHAnsi" w:cstheme="minorHAnsi"/>
          <w:spacing w:val="-1"/>
        </w:rPr>
        <w:t xml:space="preserve"> </w:t>
      </w:r>
      <w:r w:rsidRPr="00FD0D85">
        <w:rPr>
          <w:rFonts w:asciiTheme="minorHAnsi" w:hAnsiTheme="minorHAnsi" w:cstheme="minorHAnsi"/>
        </w:rPr>
        <w:t>de um</w:t>
      </w:r>
      <w:r w:rsidRPr="00FD0D85">
        <w:rPr>
          <w:rFonts w:asciiTheme="minorHAnsi" w:hAnsiTheme="minorHAnsi" w:cstheme="minorHAnsi"/>
          <w:spacing w:val="-2"/>
        </w:rPr>
        <w:t xml:space="preserve"> </w:t>
      </w:r>
      <w:r w:rsidRPr="00FD0D85">
        <w:rPr>
          <w:rFonts w:asciiTheme="minorHAnsi" w:hAnsiTheme="minorHAnsi" w:cstheme="minorHAnsi"/>
        </w:rPr>
        <w:t>teste, podendo</w:t>
      </w:r>
      <w:r w:rsidRPr="00FD0D85">
        <w:rPr>
          <w:rFonts w:asciiTheme="minorHAnsi" w:hAnsiTheme="minorHAnsi" w:cstheme="minorHAnsi"/>
          <w:spacing w:val="-2"/>
        </w:rPr>
        <w:t xml:space="preserve"> </w:t>
      </w:r>
      <w:r w:rsidRPr="00FD0D85">
        <w:rPr>
          <w:rFonts w:asciiTheme="minorHAnsi" w:hAnsiTheme="minorHAnsi" w:cstheme="minorHAnsi"/>
        </w:rPr>
        <w:t>ser substituído, caso</w:t>
      </w:r>
      <w:r w:rsidRPr="00FD0D85">
        <w:rPr>
          <w:rFonts w:asciiTheme="minorHAnsi" w:hAnsiTheme="minorHAnsi" w:cstheme="minorHAnsi"/>
          <w:spacing w:val="-1"/>
        </w:rPr>
        <w:t xml:space="preserve"> </w:t>
      </w:r>
      <w:r w:rsidRPr="00FD0D85">
        <w:rPr>
          <w:rFonts w:asciiTheme="minorHAnsi" w:hAnsiTheme="minorHAnsi" w:cstheme="minorHAnsi"/>
        </w:rPr>
        <w:t>não seja</w:t>
      </w:r>
      <w:r w:rsidRPr="00FD0D85">
        <w:rPr>
          <w:rFonts w:asciiTheme="minorHAnsi" w:hAnsiTheme="minorHAnsi" w:cstheme="minorHAnsi"/>
          <w:spacing w:val="-2"/>
        </w:rPr>
        <w:t xml:space="preserve"> </w:t>
      </w:r>
      <w:r w:rsidRPr="00FD0D85">
        <w:rPr>
          <w:rFonts w:asciiTheme="minorHAnsi" w:hAnsiTheme="minorHAnsi" w:cstheme="minorHAnsi"/>
        </w:rPr>
        <w:t>aprovado.</w:t>
      </w:r>
    </w:p>
    <w:p w14:paraId="20B9C36B" w14:textId="77777777" w:rsidR="00FD0D85" w:rsidRPr="00FD0D85" w:rsidRDefault="00FD0D85" w:rsidP="00FD0D85">
      <w:pPr>
        <w:pStyle w:val="PargrafodaLista"/>
        <w:widowControl w:val="0"/>
        <w:numPr>
          <w:ilvl w:val="2"/>
          <w:numId w:val="35"/>
        </w:numPr>
        <w:tabs>
          <w:tab w:val="left" w:pos="2082"/>
        </w:tabs>
        <w:autoSpaceDE w:val="0"/>
        <w:autoSpaceDN w:val="0"/>
        <w:spacing w:after="0" w:line="240" w:lineRule="auto"/>
        <w:ind w:left="667" w:right="116" w:firstLine="284"/>
        <w:contextualSpacing w:val="0"/>
        <w:jc w:val="both"/>
        <w:rPr>
          <w:rFonts w:asciiTheme="minorHAnsi" w:hAnsiTheme="minorHAnsi" w:cstheme="minorHAnsi"/>
        </w:rPr>
      </w:pPr>
      <w:r w:rsidRPr="00FD0D85">
        <w:rPr>
          <w:rFonts w:asciiTheme="minorHAnsi" w:hAnsiTheme="minorHAnsi" w:cstheme="minorHAnsi"/>
        </w:rPr>
        <w:t>Solicitamos a variação de gênero e etnia para o (a) apresentador (a),</w:t>
      </w:r>
      <w:r w:rsidRPr="00FD0D85">
        <w:rPr>
          <w:rFonts w:asciiTheme="minorHAnsi" w:hAnsiTheme="minorHAnsi" w:cstheme="minorHAnsi"/>
          <w:spacing w:val="1"/>
        </w:rPr>
        <w:t xml:space="preserve"> </w:t>
      </w:r>
      <w:r w:rsidRPr="00FD0D85">
        <w:rPr>
          <w:rFonts w:asciiTheme="minorHAnsi" w:hAnsiTheme="minorHAnsi" w:cstheme="minorHAnsi"/>
        </w:rPr>
        <w:t>sendo desejável não utilizar o (a) mesmo (a) profissional para toda a produção do</w:t>
      </w:r>
      <w:r w:rsidRPr="00FD0D85">
        <w:rPr>
          <w:rFonts w:asciiTheme="minorHAnsi" w:hAnsiTheme="minorHAnsi" w:cstheme="minorHAnsi"/>
          <w:spacing w:val="1"/>
        </w:rPr>
        <w:t xml:space="preserve"> </w:t>
      </w:r>
      <w:r w:rsidRPr="00FD0D85">
        <w:rPr>
          <w:rFonts w:asciiTheme="minorHAnsi" w:hAnsiTheme="minorHAnsi" w:cstheme="minorHAnsi"/>
        </w:rPr>
        <w:t>edital.</w:t>
      </w:r>
    </w:p>
    <w:p w14:paraId="67A1ED1E" w14:textId="77777777" w:rsidR="00FD0D85" w:rsidRDefault="00FD0D85" w:rsidP="00FD0D85">
      <w:pPr>
        <w:pStyle w:val="PargrafodaLista"/>
        <w:widowControl w:val="0"/>
        <w:numPr>
          <w:ilvl w:val="1"/>
          <w:numId w:val="35"/>
        </w:numPr>
        <w:tabs>
          <w:tab w:val="left" w:pos="1373"/>
          <w:tab w:val="left" w:pos="1374"/>
        </w:tabs>
        <w:autoSpaceDE w:val="0"/>
        <w:autoSpaceDN w:val="0"/>
        <w:spacing w:after="0" w:line="240" w:lineRule="auto"/>
        <w:ind w:left="1373" w:hanging="1132"/>
        <w:contextualSpacing w:val="0"/>
        <w:jc w:val="both"/>
        <w:rPr>
          <w:rFonts w:asciiTheme="minorHAnsi" w:hAnsiTheme="minorHAnsi" w:cstheme="minorHAnsi"/>
        </w:rPr>
      </w:pPr>
      <w:r w:rsidRPr="00FD0D85">
        <w:rPr>
          <w:rFonts w:asciiTheme="minorHAnsi" w:hAnsiTheme="minorHAnsi" w:cstheme="minorHAnsi"/>
        </w:rPr>
        <w:t>Meia</w:t>
      </w:r>
      <w:r w:rsidRPr="00FD0D85">
        <w:rPr>
          <w:rFonts w:asciiTheme="minorHAnsi" w:hAnsiTheme="minorHAnsi" w:cstheme="minorHAnsi"/>
          <w:spacing w:val="-5"/>
        </w:rPr>
        <w:t xml:space="preserve"> </w:t>
      </w:r>
      <w:r w:rsidRPr="00FD0D85">
        <w:rPr>
          <w:rFonts w:asciiTheme="minorHAnsi" w:hAnsiTheme="minorHAnsi" w:cstheme="minorHAnsi"/>
        </w:rPr>
        <w:t>diária</w:t>
      </w:r>
      <w:r w:rsidRPr="00FD0D85">
        <w:rPr>
          <w:rFonts w:asciiTheme="minorHAnsi" w:hAnsiTheme="minorHAnsi" w:cstheme="minorHAnsi"/>
          <w:spacing w:val="-4"/>
        </w:rPr>
        <w:t xml:space="preserve"> </w:t>
      </w:r>
      <w:r w:rsidRPr="00FD0D85">
        <w:rPr>
          <w:rFonts w:asciiTheme="minorHAnsi" w:hAnsiTheme="minorHAnsi" w:cstheme="minorHAnsi"/>
        </w:rPr>
        <w:t>de</w:t>
      </w:r>
      <w:r w:rsidRPr="00FD0D85">
        <w:rPr>
          <w:rFonts w:asciiTheme="minorHAnsi" w:hAnsiTheme="minorHAnsi" w:cstheme="minorHAnsi"/>
          <w:spacing w:val="-4"/>
        </w:rPr>
        <w:t xml:space="preserve"> </w:t>
      </w:r>
      <w:r w:rsidRPr="00FD0D85">
        <w:rPr>
          <w:rFonts w:asciiTheme="minorHAnsi" w:hAnsiTheme="minorHAnsi" w:cstheme="minorHAnsi"/>
        </w:rPr>
        <w:t>Teleprompter</w:t>
      </w:r>
      <w:r w:rsidRPr="00FD0D85">
        <w:rPr>
          <w:rFonts w:asciiTheme="minorHAnsi" w:hAnsiTheme="minorHAnsi" w:cstheme="minorHAnsi"/>
          <w:spacing w:val="-4"/>
        </w:rPr>
        <w:t xml:space="preserve"> </w:t>
      </w:r>
      <w:r w:rsidRPr="00FD0D85">
        <w:rPr>
          <w:rFonts w:asciiTheme="minorHAnsi" w:hAnsiTheme="minorHAnsi" w:cstheme="minorHAnsi"/>
        </w:rPr>
        <w:t>para</w:t>
      </w:r>
      <w:r w:rsidRPr="00FD0D85">
        <w:rPr>
          <w:rFonts w:asciiTheme="minorHAnsi" w:hAnsiTheme="minorHAnsi" w:cstheme="minorHAnsi"/>
          <w:spacing w:val="-4"/>
        </w:rPr>
        <w:t xml:space="preserve"> </w:t>
      </w:r>
      <w:r w:rsidRPr="00FD0D85">
        <w:rPr>
          <w:rFonts w:asciiTheme="minorHAnsi" w:hAnsiTheme="minorHAnsi" w:cstheme="minorHAnsi"/>
        </w:rPr>
        <w:t>o</w:t>
      </w:r>
      <w:r w:rsidRPr="00FD0D85">
        <w:rPr>
          <w:rFonts w:asciiTheme="minorHAnsi" w:hAnsiTheme="minorHAnsi" w:cstheme="minorHAnsi"/>
          <w:spacing w:val="-3"/>
        </w:rPr>
        <w:t xml:space="preserve"> </w:t>
      </w:r>
      <w:r w:rsidRPr="00FD0D85">
        <w:rPr>
          <w:rFonts w:asciiTheme="minorHAnsi" w:hAnsiTheme="minorHAnsi" w:cstheme="minorHAnsi"/>
        </w:rPr>
        <w:t>item</w:t>
      </w:r>
      <w:r w:rsidRPr="00FD0D85">
        <w:rPr>
          <w:rFonts w:asciiTheme="minorHAnsi" w:hAnsiTheme="minorHAnsi" w:cstheme="minorHAnsi"/>
          <w:spacing w:val="-5"/>
        </w:rPr>
        <w:t xml:space="preserve"> </w:t>
      </w:r>
      <w:r w:rsidRPr="00FD0D85">
        <w:rPr>
          <w:rFonts w:asciiTheme="minorHAnsi" w:hAnsiTheme="minorHAnsi" w:cstheme="minorHAnsi"/>
        </w:rPr>
        <w:t>2.1.1,</w:t>
      </w:r>
      <w:r w:rsidRPr="00FD0D85">
        <w:rPr>
          <w:rFonts w:asciiTheme="minorHAnsi" w:hAnsiTheme="minorHAnsi" w:cstheme="minorHAnsi"/>
          <w:spacing w:val="-5"/>
        </w:rPr>
        <w:t xml:space="preserve"> </w:t>
      </w:r>
      <w:r w:rsidRPr="00FD0D85">
        <w:rPr>
          <w:rFonts w:asciiTheme="minorHAnsi" w:hAnsiTheme="minorHAnsi" w:cstheme="minorHAnsi"/>
        </w:rPr>
        <w:t>uma</w:t>
      </w:r>
      <w:r w:rsidRPr="00FD0D85">
        <w:rPr>
          <w:rFonts w:asciiTheme="minorHAnsi" w:hAnsiTheme="minorHAnsi" w:cstheme="minorHAnsi"/>
          <w:spacing w:val="-4"/>
        </w:rPr>
        <w:t xml:space="preserve"> </w:t>
      </w:r>
      <w:r w:rsidRPr="00FD0D85">
        <w:rPr>
          <w:rFonts w:asciiTheme="minorHAnsi" w:hAnsiTheme="minorHAnsi" w:cstheme="minorHAnsi"/>
        </w:rPr>
        <w:t>diária</w:t>
      </w:r>
      <w:r w:rsidRPr="00FD0D85">
        <w:rPr>
          <w:rFonts w:asciiTheme="minorHAnsi" w:hAnsiTheme="minorHAnsi" w:cstheme="minorHAnsi"/>
          <w:spacing w:val="-4"/>
        </w:rPr>
        <w:t xml:space="preserve"> </w:t>
      </w:r>
      <w:r w:rsidRPr="00FD0D85">
        <w:rPr>
          <w:rFonts w:asciiTheme="minorHAnsi" w:hAnsiTheme="minorHAnsi" w:cstheme="minorHAnsi"/>
        </w:rPr>
        <w:t>para</w:t>
      </w:r>
      <w:r w:rsidRPr="00FD0D85">
        <w:rPr>
          <w:rFonts w:asciiTheme="minorHAnsi" w:hAnsiTheme="minorHAnsi" w:cstheme="minorHAnsi"/>
          <w:spacing w:val="-4"/>
        </w:rPr>
        <w:t xml:space="preserve"> </w:t>
      </w:r>
      <w:r w:rsidRPr="00FD0D85">
        <w:rPr>
          <w:rFonts w:asciiTheme="minorHAnsi" w:hAnsiTheme="minorHAnsi" w:cstheme="minorHAnsi"/>
        </w:rPr>
        <w:t>os</w:t>
      </w:r>
      <w:r w:rsidRPr="00FD0D85">
        <w:rPr>
          <w:rFonts w:asciiTheme="minorHAnsi" w:hAnsiTheme="minorHAnsi" w:cstheme="minorHAnsi"/>
          <w:spacing w:val="-3"/>
        </w:rPr>
        <w:t xml:space="preserve"> </w:t>
      </w:r>
      <w:r w:rsidRPr="00FD0D85">
        <w:rPr>
          <w:rFonts w:asciiTheme="minorHAnsi" w:hAnsiTheme="minorHAnsi" w:cstheme="minorHAnsi"/>
        </w:rPr>
        <w:t>itens</w:t>
      </w:r>
      <w:r w:rsidRPr="00FD0D85">
        <w:rPr>
          <w:rFonts w:asciiTheme="minorHAnsi" w:hAnsiTheme="minorHAnsi" w:cstheme="minorHAnsi"/>
          <w:spacing w:val="-4"/>
        </w:rPr>
        <w:t xml:space="preserve"> </w:t>
      </w:r>
      <w:r w:rsidRPr="00FD0D85">
        <w:rPr>
          <w:rFonts w:asciiTheme="minorHAnsi" w:hAnsiTheme="minorHAnsi" w:cstheme="minorHAnsi"/>
        </w:rPr>
        <w:t>2.1.2</w:t>
      </w:r>
      <w:r w:rsidRPr="00FD0D85">
        <w:rPr>
          <w:rFonts w:asciiTheme="minorHAnsi" w:hAnsiTheme="minorHAnsi" w:cstheme="minorHAnsi"/>
          <w:spacing w:val="-5"/>
        </w:rPr>
        <w:t xml:space="preserve"> </w:t>
      </w:r>
      <w:r w:rsidRPr="00FD0D85">
        <w:rPr>
          <w:rFonts w:asciiTheme="minorHAnsi" w:hAnsiTheme="minorHAnsi" w:cstheme="minorHAnsi"/>
        </w:rPr>
        <w:t>e</w:t>
      </w:r>
      <w:r>
        <w:rPr>
          <w:rFonts w:asciiTheme="minorHAnsi" w:hAnsiTheme="minorHAnsi" w:cstheme="minorHAnsi"/>
        </w:rPr>
        <w:t xml:space="preserve"> 2.1.3 </w:t>
      </w:r>
      <w:r w:rsidRPr="00FD0D85">
        <w:rPr>
          <w:rFonts w:asciiTheme="minorHAnsi" w:hAnsiTheme="minorHAnsi" w:cstheme="minorHAnsi"/>
        </w:rPr>
        <w:t>com operador, para passagem dos textos das videoaulas ao apresentador. O</w:t>
      </w:r>
      <w:r w:rsidRPr="00FD0D85">
        <w:rPr>
          <w:rFonts w:asciiTheme="minorHAnsi" w:hAnsiTheme="minorHAnsi" w:cstheme="minorHAnsi"/>
          <w:spacing w:val="1"/>
        </w:rPr>
        <w:t xml:space="preserve"> </w:t>
      </w:r>
      <w:r w:rsidRPr="00FD0D85">
        <w:rPr>
          <w:rFonts w:asciiTheme="minorHAnsi" w:hAnsiTheme="minorHAnsi" w:cstheme="minorHAnsi"/>
          <w:spacing w:val="-1"/>
        </w:rPr>
        <w:t>equipamento</w:t>
      </w:r>
      <w:r w:rsidRPr="00FD0D85">
        <w:rPr>
          <w:rFonts w:asciiTheme="minorHAnsi" w:hAnsiTheme="minorHAnsi" w:cstheme="minorHAnsi"/>
          <w:spacing w:val="-15"/>
        </w:rPr>
        <w:t xml:space="preserve"> </w:t>
      </w:r>
      <w:r w:rsidRPr="00FD0D85">
        <w:rPr>
          <w:rFonts w:asciiTheme="minorHAnsi" w:hAnsiTheme="minorHAnsi" w:cstheme="minorHAnsi"/>
          <w:spacing w:val="-1"/>
        </w:rPr>
        <w:t>deverá</w:t>
      </w:r>
      <w:r w:rsidRPr="00FD0D85">
        <w:rPr>
          <w:rFonts w:asciiTheme="minorHAnsi" w:hAnsiTheme="minorHAnsi" w:cstheme="minorHAnsi"/>
          <w:spacing w:val="-14"/>
        </w:rPr>
        <w:t xml:space="preserve"> </w:t>
      </w:r>
      <w:r w:rsidRPr="00FD0D85">
        <w:rPr>
          <w:rFonts w:asciiTheme="minorHAnsi" w:hAnsiTheme="minorHAnsi" w:cstheme="minorHAnsi"/>
          <w:spacing w:val="-1"/>
        </w:rPr>
        <w:t>ser</w:t>
      </w:r>
      <w:r w:rsidRPr="00FD0D85">
        <w:rPr>
          <w:rFonts w:asciiTheme="minorHAnsi" w:hAnsiTheme="minorHAnsi" w:cstheme="minorHAnsi"/>
          <w:spacing w:val="-14"/>
        </w:rPr>
        <w:t xml:space="preserve"> </w:t>
      </w:r>
      <w:r w:rsidRPr="00FD0D85">
        <w:rPr>
          <w:rFonts w:asciiTheme="minorHAnsi" w:hAnsiTheme="minorHAnsi" w:cstheme="minorHAnsi"/>
          <w:spacing w:val="-1"/>
        </w:rPr>
        <w:t>entregue</w:t>
      </w:r>
      <w:r w:rsidRPr="00FD0D85">
        <w:rPr>
          <w:rFonts w:asciiTheme="minorHAnsi" w:hAnsiTheme="minorHAnsi" w:cstheme="minorHAnsi"/>
          <w:spacing w:val="-14"/>
        </w:rPr>
        <w:t xml:space="preserve"> </w:t>
      </w:r>
      <w:r w:rsidRPr="00FD0D85">
        <w:rPr>
          <w:rFonts w:asciiTheme="minorHAnsi" w:hAnsiTheme="minorHAnsi" w:cstheme="minorHAnsi"/>
          <w:spacing w:val="-1"/>
        </w:rPr>
        <w:t>em</w:t>
      </w:r>
      <w:r w:rsidRPr="00FD0D85">
        <w:rPr>
          <w:rFonts w:asciiTheme="minorHAnsi" w:hAnsiTheme="minorHAnsi" w:cstheme="minorHAnsi"/>
          <w:spacing w:val="-14"/>
        </w:rPr>
        <w:t xml:space="preserve"> </w:t>
      </w:r>
      <w:r w:rsidRPr="00FD0D85">
        <w:rPr>
          <w:rFonts w:asciiTheme="minorHAnsi" w:hAnsiTheme="minorHAnsi" w:cstheme="minorHAnsi"/>
          <w:spacing w:val="-1"/>
        </w:rPr>
        <w:t>locações</w:t>
      </w:r>
      <w:r w:rsidRPr="00FD0D85">
        <w:rPr>
          <w:rFonts w:asciiTheme="minorHAnsi" w:hAnsiTheme="minorHAnsi" w:cstheme="minorHAnsi"/>
          <w:spacing w:val="-14"/>
        </w:rPr>
        <w:t xml:space="preserve"> </w:t>
      </w:r>
      <w:r w:rsidRPr="00FD0D85">
        <w:rPr>
          <w:rFonts w:asciiTheme="minorHAnsi" w:hAnsiTheme="minorHAnsi" w:cstheme="minorHAnsi"/>
          <w:spacing w:val="-1"/>
        </w:rPr>
        <w:t>no</w:t>
      </w:r>
      <w:r w:rsidRPr="00FD0D85">
        <w:rPr>
          <w:rFonts w:asciiTheme="minorHAnsi" w:hAnsiTheme="minorHAnsi" w:cstheme="minorHAnsi"/>
          <w:spacing w:val="-15"/>
        </w:rPr>
        <w:t xml:space="preserve"> </w:t>
      </w:r>
      <w:r w:rsidRPr="00FD0D85">
        <w:rPr>
          <w:rFonts w:asciiTheme="minorHAnsi" w:hAnsiTheme="minorHAnsi" w:cstheme="minorHAnsi"/>
        </w:rPr>
        <w:t>Campus</w:t>
      </w:r>
      <w:r w:rsidRPr="00FD0D85">
        <w:rPr>
          <w:rFonts w:asciiTheme="minorHAnsi" w:hAnsiTheme="minorHAnsi" w:cstheme="minorHAnsi"/>
          <w:spacing w:val="-14"/>
        </w:rPr>
        <w:t xml:space="preserve"> </w:t>
      </w:r>
      <w:r w:rsidRPr="00FD0D85">
        <w:rPr>
          <w:rFonts w:asciiTheme="minorHAnsi" w:hAnsiTheme="minorHAnsi" w:cstheme="minorHAnsi"/>
        </w:rPr>
        <w:t>do</w:t>
      </w:r>
      <w:r w:rsidRPr="00FD0D85">
        <w:rPr>
          <w:rFonts w:asciiTheme="minorHAnsi" w:hAnsiTheme="minorHAnsi" w:cstheme="minorHAnsi"/>
          <w:spacing w:val="-14"/>
        </w:rPr>
        <w:t xml:space="preserve"> </w:t>
      </w:r>
      <w:r w:rsidRPr="00FD0D85">
        <w:rPr>
          <w:rFonts w:asciiTheme="minorHAnsi" w:hAnsiTheme="minorHAnsi" w:cstheme="minorHAnsi"/>
        </w:rPr>
        <w:t>solicitante</w:t>
      </w:r>
      <w:r w:rsidRPr="00FD0D85">
        <w:rPr>
          <w:rFonts w:asciiTheme="minorHAnsi" w:hAnsiTheme="minorHAnsi" w:cstheme="minorHAnsi"/>
          <w:spacing w:val="-14"/>
        </w:rPr>
        <w:t xml:space="preserve"> </w:t>
      </w:r>
      <w:r w:rsidRPr="00FD0D85">
        <w:rPr>
          <w:rFonts w:asciiTheme="minorHAnsi" w:hAnsiTheme="minorHAnsi" w:cstheme="minorHAnsi"/>
        </w:rPr>
        <w:t>ou</w:t>
      </w:r>
      <w:r w:rsidRPr="00FD0D85">
        <w:rPr>
          <w:rFonts w:asciiTheme="minorHAnsi" w:hAnsiTheme="minorHAnsi" w:cstheme="minorHAnsi"/>
          <w:spacing w:val="-14"/>
        </w:rPr>
        <w:t xml:space="preserve"> </w:t>
      </w:r>
      <w:r w:rsidRPr="00FD0D85">
        <w:rPr>
          <w:rFonts w:asciiTheme="minorHAnsi" w:hAnsiTheme="minorHAnsi" w:cstheme="minorHAnsi"/>
        </w:rPr>
        <w:t>no</w:t>
      </w:r>
      <w:r w:rsidRPr="00FD0D85">
        <w:rPr>
          <w:rFonts w:asciiTheme="minorHAnsi" w:hAnsiTheme="minorHAnsi" w:cstheme="minorHAnsi"/>
          <w:spacing w:val="-14"/>
        </w:rPr>
        <w:t xml:space="preserve"> </w:t>
      </w:r>
      <w:r w:rsidRPr="00FD0D85">
        <w:rPr>
          <w:rFonts w:asciiTheme="minorHAnsi" w:hAnsiTheme="minorHAnsi" w:cstheme="minorHAnsi"/>
        </w:rPr>
        <w:t>estúdio</w:t>
      </w:r>
      <w:r w:rsidRPr="00FD0D85">
        <w:rPr>
          <w:rFonts w:asciiTheme="minorHAnsi" w:hAnsiTheme="minorHAnsi" w:cstheme="minorHAnsi"/>
          <w:spacing w:val="-59"/>
        </w:rPr>
        <w:t xml:space="preserve"> </w:t>
      </w:r>
      <w:r w:rsidRPr="00FD0D85">
        <w:rPr>
          <w:rFonts w:asciiTheme="minorHAnsi" w:hAnsiTheme="minorHAnsi" w:cstheme="minorHAnsi"/>
        </w:rPr>
        <w:t>da</w:t>
      </w:r>
      <w:r w:rsidRPr="00FD0D85">
        <w:rPr>
          <w:rFonts w:asciiTheme="minorHAnsi" w:hAnsiTheme="minorHAnsi" w:cstheme="minorHAnsi"/>
          <w:spacing w:val="-2"/>
        </w:rPr>
        <w:t xml:space="preserve"> </w:t>
      </w:r>
      <w:r w:rsidRPr="00FD0D85">
        <w:rPr>
          <w:rFonts w:asciiTheme="minorHAnsi" w:hAnsiTheme="minorHAnsi" w:cstheme="minorHAnsi"/>
        </w:rPr>
        <w:t>CONTRATADA</w:t>
      </w:r>
      <w:r w:rsidRPr="00FD0D85">
        <w:rPr>
          <w:rFonts w:asciiTheme="minorHAnsi" w:hAnsiTheme="minorHAnsi" w:cstheme="minorHAnsi"/>
          <w:spacing w:val="-1"/>
        </w:rPr>
        <w:t xml:space="preserve"> </w:t>
      </w:r>
      <w:r w:rsidRPr="00FD0D85">
        <w:rPr>
          <w:rFonts w:asciiTheme="minorHAnsi" w:hAnsiTheme="minorHAnsi" w:cstheme="minorHAnsi"/>
        </w:rPr>
        <w:t>(com</w:t>
      </w:r>
      <w:r w:rsidRPr="00FD0D85">
        <w:rPr>
          <w:rFonts w:asciiTheme="minorHAnsi" w:hAnsiTheme="minorHAnsi" w:cstheme="minorHAnsi"/>
          <w:spacing w:val="-1"/>
        </w:rPr>
        <w:t xml:space="preserve"> </w:t>
      </w:r>
      <w:r w:rsidRPr="00FD0D85">
        <w:rPr>
          <w:rFonts w:asciiTheme="minorHAnsi" w:hAnsiTheme="minorHAnsi" w:cstheme="minorHAnsi"/>
        </w:rPr>
        <w:t>estrutura</w:t>
      </w:r>
      <w:r w:rsidRPr="00FD0D85">
        <w:rPr>
          <w:rFonts w:asciiTheme="minorHAnsi" w:hAnsiTheme="minorHAnsi" w:cstheme="minorHAnsi"/>
          <w:spacing w:val="-1"/>
        </w:rPr>
        <w:t xml:space="preserve"> </w:t>
      </w:r>
      <w:r w:rsidRPr="00FD0D85">
        <w:rPr>
          <w:rFonts w:asciiTheme="minorHAnsi" w:hAnsiTheme="minorHAnsi" w:cstheme="minorHAnsi"/>
        </w:rPr>
        <w:t>similar</w:t>
      </w:r>
      <w:r w:rsidRPr="00FD0D85">
        <w:rPr>
          <w:rFonts w:asciiTheme="minorHAnsi" w:hAnsiTheme="minorHAnsi" w:cstheme="minorHAnsi"/>
          <w:spacing w:val="-1"/>
        </w:rPr>
        <w:t xml:space="preserve"> </w:t>
      </w:r>
      <w:r w:rsidRPr="00FD0D85">
        <w:rPr>
          <w:rFonts w:asciiTheme="minorHAnsi" w:hAnsiTheme="minorHAnsi" w:cstheme="minorHAnsi"/>
        </w:rPr>
        <w:t>ou</w:t>
      </w:r>
      <w:r w:rsidRPr="00FD0D85">
        <w:rPr>
          <w:rFonts w:asciiTheme="minorHAnsi" w:hAnsiTheme="minorHAnsi" w:cstheme="minorHAnsi"/>
          <w:spacing w:val="-2"/>
        </w:rPr>
        <w:t xml:space="preserve"> </w:t>
      </w:r>
      <w:r w:rsidRPr="00FD0D85">
        <w:rPr>
          <w:rFonts w:asciiTheme="minorHAnsi" w:hAnsiTheme="minorHAnsi" w:cstheme="minorHAnsi"/>
        </w:rPr>
        <w:t>superior).</w:t>
      </w:r>
    </w:p>
    <w:p w14:paraId="217E5FA6" w14:textId="77777777" w:rsidR="00FD0D85" w:rsidRDefault="00FD0D85" w:rsidP="00FD0D85">
      <w:pPr>
        <w:pStyle w:val="PargrafodaLista"/>
        <w:widowControl w:val="0"/>
        <w:numPr>
          <w:ilvl w:val="1"/>
          <w:numId w:val="35"/>
        </w:numPr>
        <w:tabs>
          <w:tab w:val="left" w:pos="1373"/>
          <w:tab w:val="left" w:pos="1374"/>
        </w:tabs>
        <w:autoSpaceDE w:val="0"/>
        <w:autoSpaceDN w:val="0"/>
        <w:spacing w:after="0" w:line="240" w:lineRule="auto"/>
        <w:ind w:left="674" w:right="115"/>
        <w:contextualSpacing w:val="0"/>
        <w:jc w:val="both"/>
      </w:pPr>
      <w:r w:rsidRPr="00FD0D85">
        <w:rPr>
          <w:rFonts w:asciiTheme="minorHAnsi" w:hAnsiTheme="minorHAnsi" w:cstheme="minorHAnsi"/>
        </w:rPr>
        <w:t>Duas horas de captação externa de vídeo na região metropolitana do Campus</w:t>
      </w:r>
      <w:r w:rsidRPr="00FD0D85">
        <w:rPr>
          <w:rFonts w:asciiTheme="minorHAnsi" w:hAnsiTheme="minorHAnsi" w:cstheme="minorHAnsi"/>
          <w:spacing w:val="-59"/>
        </w:rPr>
        <w:t xml:space="preserve"> </w:t>
      </w:r>
      <w:r w:rsidRPr="00FD0D85">
        <w:rPr>
          <w:rFonts w:asciiTheme="minorHAnsi" w:hAnsiTheme="minorHAnsi" w:cstheme="minorHAnsi"/>
        </w:rPr>
        <w:t>solicitante (raio de 50Km) para o item 2.1.1; 4 (quatro) horas de captação externa de</w:t>
      </w:r>
      <w:r w:rsidRPr="00FD0D85">
        <w:rPr>
          <w:rFonts w:asciiTheme="minorHAnsi" w:hAnsiTheme="minorHAnsi" w:cstheme="minorHAnsi"/>
          <w:spacing w:val="1"/>
        </w:rPr>
        <w:t xml:space="preserve"> </w:t>
      </w:r>
      <w:r w:rsidRPr="00FD0D85">
        <w:rPr>
          <w:rFonts w:asciiTheme="minorHAnsi" w:hAnsiTheme="minorHAnsi" w:cstheme="minorHAnsi"/>
        </w:rPr>
        <w:t>vídeo na região metropolitana do Campus solicitante para os itens 2.1.2 e 2.1.3. A</w:t>
      </w:r>
      <w:r w:rsidRPr="00FD0D85">
        <w:rPr>
          <w:rFonts w:asciiTheme="minorHAnsi" w:hAnsiTheme="minorHAnsi" w:cstheme="minorHAnsi"/>
          <w:spacing w:val="1"/>
        </w:rPr>
        <w:t xml:space="preserve"> </w:t>
      </w:r>
      <w:r w:rsidRPr="00FD0D85">
        <w:rPr>
          <w:rFonts w:asciiTheme="minorHAnsi" w:hAnsiTheme="minorHAnsi" w:cstheme="minorHAnsi"/>
        </w:rPr>
        <w:t>contratada deverá providenciar o transporte e os equipamentos para captação de</w:t>
      </w:r>
      <w:r w:rsidRPr="00FD0D85">
        <w:rPr>
          <w:rFonts w:asciiTheme="minorHAnsi" w:hAnsiTheme="minorHAnsi" w:cstheme="minorHAnsi"/>
          <w:spacing w:val="1"/>
        </w:rPr>
        <w:t xml:space="preserve"> </w:t>
      </w:r>
      <w:r w:rsidRPr="00FD0D85">
        <w:rPr>
          <w:rFonts w:asciiTheme="minorHAnsi" w:hAnsiTheme="minorHAnsi" w:cstheme="minorHAnsi"/>
        </w:rPr>
        <w:t>imagem</w:t>
      </w:r>
      <w:r w:rsidRPr="00FD0D85">
        <w:rPr>
          <w:rFonts w:asciiTheme="minorHAnsi" w:hAnsiTheme="minorHAnsi" w:cstheme="minorHAnsi"/>
          <w:spacing w:val="1"/>
        </w:rPr>
        <w:t xml:space="preserve"> </w:t>
      </w:r>
      <w:r w:rsidRPr="00FD0D85">
        <w:rPr>
          <w:rFonts w:asciiTheme="minorHAnsi" w:hAnsiTheme="minorHAnsi" w:cstheme="minorHAnsi"/>
        </w:rPr>
        <w:t>e</w:t>
      </w:r>
      <w:r w:rsidRPr="00FD0D85">
        <w:rPr>
          <w:rFonts w:asciiTheme="minorHAnsi" w:hAnsiTheme="minorHAnsi" w:cstheme="minorHAnsi"/>
          <w:spacing w:val="1"/>
        </w:rPr>
        <w:t xml:space="preserve"> </w:t>
      </w:r>
      <w:r w:rsidRPr="00FD0D85">
        <w:rPr>
          <w:rFonts w:asciiTheme="minorHAnsi" w:hAnsiTheme="minorHAnsi" w:cstheme="minorHAnsi"/>
        </w:rPr>
        <w:t>som</w:t>
      </w:r>
      <w:r w:rsidRPr="00FD0D85">
        <w:rPr>
          <w:rFonts w:asciiTheme="minorHAnsi" w:hAnsiTheme="minorHAnsi" w:cstheme="minorHAnsi"/>
          <w:spacing w:val="1"/>
        </w:rPr>
        <w:t xml:space="preserve"> </w:t>
      </w:r>
      <w:r w:rsidRPr="00FD0D85">
        <w:rPr>
          <w:rFonts w:asciiTheme="minorHAnsi" w:hAnsiTheme="minorHAnsi" w:cstheme="minorHAnsi"/>
        </w:rPr>
        <w:t>com</w:t>
      </w:r>
      <w:r w:rsidRPr="00FD0D85">
        <w:rPr>
          <w:rFonts w:asciiTheme="minorHAnsi" w:hAnsiTheme="minorHAnsi" w:cstheme="minorHAnsi"/>
          <w:spacing w:val="1"/>
        </w:rPr>
        <w:t xml:space="preserve"> </w:t>
      </w:r>
      <w:r w:rsidRPr="00FD0D85">
        <w:rPr>
          <w:rFonts w:asciiTheme="minorHAnsi" w:hAnsiTheme="minorHAnsi" w:cstheme="minorHAnsi"/>
        </w:rPr>
        <w:t>qualidade</w:t>
      </w:r>
      <w:r w:rsidRPr="00FD0D85">
        <w:rPr>
          <w:rFonts w:asciiTheme="minorHAnsi" w:hAnsiTheme="minorHAnsi" w:cstheme="minorHAnsi"/>
          <w:spacing w:val="1"/>
        </w:rPr>
        <w:t xml:space="preserve"> </w:t>
      </w:r>
      <w:r w:rsidRPr="00FD0D85">
        <w:rPr>
          <w:rFonts w:asciiTheme="minorHAnsi" w:hAnsiTheme="minorHAnsi" w:cstheme="minorHAnsi"/>
        </w:rPr>
        <w:t>profissional,</w:t>
      </w:r>
      <w:r w:rsidRPr="00FD0D85">
        <w:rPr>
          <w:rFonts w:asciiTheme="minorHAnsi" w:hAnsiTheme="minorHAnsi" w:cstheme="minorHAnsi"/>
          <w:spacing w:val="1"/>
        </w:rPr>
        <w:t xml:space="preserve"> </w:t>
      </w:r>
      <w:r w:rsidRPr="00FD0D85">
        <w:rPr>
          <w:rFonts w:asciiTheme="minorHAnsi" w:hAnsiTheme="minorHAnsi" w:cstheme="minorHAnsi"/>
        </w:rPr>
        <w:t>compatíveis</w:t>
      </w:r>
      <w:r w:rsidRPr="00FD0D85">
        <w:rPr>
          <w:rFonts w:asciiTheme="minorHAnsi" w:hAnsiTheme="minorHAnsi" w:cstheme="minorHAnsi"/>
          <w:spacing w:val="1"/>
        </w:rPr>
        <w:t xml:space="preserve"> </w:t>
      </w:r>
      <w:r w:rsidRPr="00FD0D85">
        <w:rPr>
          <w:rFonts w:asciiTheme="minorHAnsi" w:hAnsiTheme="minorHAnsi" w:cstheme="minorHAnsi"/>
        </w:rPr>
        <w:t>com</w:t>
      </w:r>
      <w:r w:rsidRPr="00FD0D85">
        <w:rPr>
          <w:rFonts w:asciiTheme="minorHAnsi" w:hAnsiTheme="minorHAnsi" w:cstheme="minorHAnsi"/>
          <w:spacing w:val="1"/>
        </w:rPr>
        <w:t xml:space="preserve"> </w:t>
      </w:r>
      <w:r w:rsidRPr="00FD0D85">
        <w:rPr>
          <w:rFonts w:asciiTheme="minorHAnsi" w:hAnsiTheme="minorHAnsi" w:cstheme="minorHAnsi"/>
        </w:rPr>
        <w:t>a</w:t>
      </w:r>
      <w:r w:rsidRPr="00FD0D85">
        <w:rPr>
          <w:rFonts w:asciiTheme="minorHAnsi" w:hAnsiTheme="minorHAnsi" w:cstheme="minorHAnsi"/>
          <w:spacing w:val="1"/>
        </w:rPr>
        <w:t xml:space="preserve"> </w:t>
      </w:r>
      <w:r w:rsidRPr="00FD0D85">
        <w:rPr>
          <w:rFonts w:asciiTheme="minorHAnsi" w:hAnsiTheme="minorHAnsi" w:cstheme="minorHAnsi"/>
        </w:rPr>
        <w:t>qualidade</w:t>
      </w:r>
      <w:r w:rsidRPr="00FD0D85">
        <w:rPr>
          <w:rFonts w:asciiTheme="minorHAnsi" w:hAnsiTheme="minorHAnsi" w:cstheme="minorHAnsi"/>
          <w:spacing w:val="1"/>
        </w:rPr>
        <w:t xml:space="preserve"> </w:t>
      </w:r>
      <w:r w:rsidRPr="00FD0D85">
        <w:rPr>
          <w:rFonts w:asciiTheme="minorHAnsi" w:hAnsiTheme="minorHAnsi" w:cstheme="minorHAnsi"/>
        </w:rPr>
        <w:t>das</w:t>
      </w:r>
      <w:r w:rsidRPr="00FD0D85">
        <w:rPr>
          <w:rFonts w:asciiTheme="minorHAnsi" w:hAnsiTheme="minorHAnsi" w:cstheme="minorHAnsi"/>
          <w:spacing w:val="1"/>
        </w:rPr>
        <w:t xml:space="preserve"> </w:t>
      </w:r>
      <w:r w:rsidRPr="00FD0D85">
        <w:rPr>
          <w:rFonts w:asciiTheme="minorHAnsi" w:hAnsiTheme="minorHAnsi" w:cstheme="minorHAnsi"/>
        </w:rPr>
        <w:t>gravações em estúdio, no mínimo Full HD (1080p). As captações poderão ser, em no</w:t>
      </w:r>
      <w:r w:rsidRPr="00FD0D85">
        <w:rPr>
          <w:rFonts w:asciiTheme="minorHAnsi" w:hAnsiTheme="minorHAnsi" w:cstheme="minorHAnsi"/>
          <w:spacing w:val="-59"/>
        </w:rPr>
        <w:t xml:space="preserve"> </w:t>
      </w:r>
      <w:r w:rsidRPr="00FD0D85">
        <w:rPr>
          <w:rFonts w:asciiTheme="minorHAnsi" w:hAnsiTheme="minorHAnsi" w:cstheme="minorHAnsi"/>
        </w:rPr>
        <w:t>máximo,</w:t>
      </w:r>
      <w:r w:rsidRPr="00FD0D85">
        <w:rPr>
          <w:rFonts w:asciiTheme="minorHAnsi" w:hAnsiTheme="minorHAnsi" w:cstheme="minorHAnsi"/>
          <w:spacing w:val="2"/>
        </w:rPr>
        <w:t xml:space="preserve"> </w:t>
      </w:r>
      <w:r w:rsidRPr="00FD0D85">
        <w:rPr>
          <w:rFonts w:asciiTheme="minorHAnsi" w:hAnsiTheme="minorHAnsi" w:cstheme="minorHAnsi"/>
        </w:rPr>
        <w:t>dois</w:t>
      </w:r>
      <w:r w:rsidRPr="00FD0D85">
        <w:rPr>
          <w:rFonts w:asciiTheme="minorHAnsi" w:hAnsiTheme="minorHAnsi" w:cstheme="minorHAnsi"/>
          <w:spacing w:val="3"/>
        </w:rPr>
        <w:t xml:space="preserve"> </w:t>
      </w:r>
      <w:r w:rsidRPr="00FD0D85">
        <w:rPr>
          <w:rFonts w:asciiTheme="minorHAnsi" w:hAnsiTheme="minorHAnsi" w:cstheme="minorHAnsi"/>
        </w:rPr>
        <w:t>locais</w:t>
      </w:r>
      <w:r w:rsidRPr="00FD0D85">
        <w:rPr>
          <w:rFonts w:asciiTheme="minorHAnsi" w:hAnsiTheme="minorHAnsi" w:cstheme="minorHAnsi"/>
          <w:spacing w:val="3"/>
        </w:rPr>
        <w:t xml:space="preserve"> </w:t>
      </w:r>
      <w:r w:rsidRPr="00FD0D85">
        <w:rPr>
          <w:rFonts w:asciiTheme="minorHAnsi" w:hAnsiTheme="minorHAnsi" w:cstheme="minorHAnsi"/>
        </w:rPr>
        <w:t>diferentes</w:t>
      </w:r>
      <w:r w:rsidRPr="00FD0D85">
        <w:rPr>
          <w:rFonts w:asciiTheme="minorHAnsi" w:hAnsiTheme="minorHAnsi" w:cstheme="minorHAnsi"/>
          <w:spacing w:val="3"/>
        </w:rPr>
        <w:t xml:space="preserve"> </w:t>
      </w:r>
      <w:r w:rsidRPr="00FD0D85">
        <w:rPr>
          <w:rFonts w:asciiTheme="minorHAnsi" w:hAnsiTheme="minorHAnsi" w:cstheme="minorHAnsi"/>
        </w:rPr>
        <w:t>para</w:t>
      </w:r>
      <w:r w:rsidRPr="00FD0D85">
        <w:rPr>
          <w:rFonts w:asciiTheme="minorHAnsi" w:hAnsiTheme="minorHAnsi" w:cstheme="minorHAnsi"/>
          <w:spacing w:val="3"/>
        </w:rPr>
        <w:t xml:space="preserve"> </w:t>
      </w:r>
      <w:r w:rsidRPr="00FD0D85">
        <w:rPr>
          <w:rFonts w:asciiTheme="minorHAnsi" w:hAnsiTheme="minorHAnsi" w:cstheme="minorHAnsi"/>
        </w:rPr>
        <w:t>o</w:t>
      </w:r>
      <w:r w:rsidRPr="00FD0D85">
        <w:rPr>
          <w:rFonts w:asciiTheme="minorHAnsi" w:hAnsiTheme="minorHAnsi" w:cstheme="minorHAnsi"/>
          <w:spacing w:val="3"/>
        </w:rPr>
        <w:t xml:space="preserve"> </w:t>
      </w:r>
      <w:r w:rsidRPr="00FD0D85">
        <w:rPr>
          <w:rFonts w:asciiTheme="minorHAnsi" w:hAnsiTheme="minorHAnsi" w:cstheme="minorHAnsi"/>
        </w:rPr>
        <w:t>item</w:t>
      </w:r>
      <w:r w:rsidRPr="00FD0D85">
        <w:rPr>
          <w:rFonts w:asciiTheme="minorHAnsi" w:hAnsiTheme="minorHAnsi" w:cstheme="minorHAnsi"/>
          <w:spacing w:val="2"/>
        </w:rPr>
        <w:t xml:space="preserve"> </w:t>
      </w:r>
      <w:r w:rsidRPr="00FD0D85">
        <w:rPr>
          <w:rFonts w:asciiTheme="minorHAnsi" w:hAnsiTheme="minorHAnsi" w:cstheme="minorHAnsi"/>
        </w:rPr>
        <w:t>2.1.1,</w:t>
      </w:r>
      <w:r w:rsidRPr="00FD0D85">
        <w:rPr>
          <w:rFonts w:asciiTheme="minorHAnsi" w:hAnsiTheme="minorHAnsi" w:cstheme="minorHAnsi"/>
          <w:spacing w:val="3"/>
        </w:rPr>
        <w:t xml:space="preserve"> </w:t>
      </w:r>
      <w:r w:rsidRPr="00FD0D85">
        <w:rPr>
          <w:rFonts w:asciiTheme="minorHAnsi" w:hAnsiTheme="minorHAnsi" w:cstheme="minorHAnsi"/>
        </w:rPr>
        <w:t>e</w:t>
      </w:r>
      <w:r w:rsidRPr="00FD0D85">
        <w:rPr>
          <w:rFonts w:asciiTheme="minorHAnsi" w:hAnsiTheme="minorHAnsi" w:cstheme="minorHAnsi"/>
          <w:spacing w:val="3"/>
        </w:rPr>
        <w:t xml:space="preserve"> </w:t>
      </w:r>
      <w:r w:rsidRPr="00FD0D85">
        <w:rPr>
          <w:rFonts w:asciiTheme="minorHAnsi" w:hAnsiTheme="minorHAnsi" w:cstheme="minorHAnsi"/>
        </w:rPr>
        <w:t>quatro</w:t>
      </w:r>
      <w:r w:rsidRPr="00FD0D85">
        <w:rPr>
          <w:rFonts w:asciiTheme="minorHAnsi" w:hAnsiTheme="minorHAnsi" w:cstheme="minorHAnsi"/>
          <w:spacing w:val="3"/>
        </w:rPr>
        <w:t xml:space="preserve"> </w:t>
      </w:r>
      <w:r w:rsidRPr="00FD0D85">
        <w:rPr>
          <w:rFonts w:asciiTheme="minorHAnsi" w:hAnsiTheme="minorHAnsi" w:cstheme="minorHAnsi"/>
        </w:rPr>
        <w:t>locais</w:t>
      </w:r>
      <w:r w:rsidRPr="00FD0D85">
        <w:rPr>
          <w:rFonts w:asciiTheme="minorHAnsi" w:hAnsiTheme="minorHAnsi" w:cstheme="minorHAnsi"/>
          <w:spacing w:val="3"/>
        </w:rPr>
        <w:t xml:space="preserve"> </w:t>
      </w:r>
      <w:r w:rsidRPr="00FD0D85">
        <w:rPr>
          <w:rFonts w:asciiTheme="minorHAnsi" w:hAnsiTheme="minorHAnsi" w:cstheme="minorHAnsi"/>
        </w:rPr>
        <w:t>para</w:t>
      </w:r>
      <w:r w:rsidRPr="00FD0D85">
        <w:rPr>
          <w:rFonts w:asciiTheme="minorHAnsi" w:hAnsiTheme="minorHAnsi" w:cstheme="minorHAnsi"/>
          <w:spacing w:val="3"/>
        </w:rPr>
        <w:t xml:space="preserve"> </w:t>
      </w:r>
      <w:r w:rsidRPr="00FD0D85">
        <w:rPr>
          <w:rFonts w:asciiTheme="minorHAnsi" w:hAnsiTheme="minorHAnsi" w:cstheme="minorHAnsi"/>
        </w:rPr>
        <w:t>os</w:t>
      </w:r>
      <w:r w:rsidRPr="00FD0D85">
        <w:rPr>
          <w:rFonts w:asciiTheme="minorHAnsi" w:hAnsiTheme="minorHAnsi" w:cstheme="minorHAnsi"/>
          <w:spacing w:val="3"/>
        </w:rPr>
        <w:t xml:space="preserve"> </w:t>
      </w:r>
      <w:r w:rsidRPr="00FD0D85">
        <w:rPr>
          <w:rFonts w:asciiTheme="minorHAnsi" w:hAnsiTheme="minorHAnsi" w:cstheme="minorHAnsi"/>
        </w:rPr>
        <w:t>itens</w:t>
      </w:r>
      <w:r w:rsidRPr="00FD0D85">
        <w:rPr>
          <w:rFonts w:asciiTheme="minorHAnsi" w:hAnsiTheme="minorHAnsi" w:cstheme="minorHAnsi"/>
          <w:spacing w:val="2"/>
        </w:rPr>
        <w:t xml:space="preserve"> </w:t>
      </w:r>
      <w:r w:rsidRPr="00FD0D85">
        <w:rPr>
          <w:rFonts w:asciiTheme="minorHAnsi" w:hAnsiTheme="minorHAnsi" w:cstheme="minorHAnsi"/>
        </w:rPr>
        <w:t>2.1.2</w:t>
      </w:r>
      <w:r>
        <w:rPr>
          <w:rFonts w:asciiTheme="minorHAnsi" w:hAnsiTheme="minorHAnsi" w:cstheme="minorHAnsi"/>
        </w:rPr>
        <w:t xml:space="preserve"> e 2.3.1. </w:t>
      </w:r>
      <w:r>
        <w:t>Tais captações serão simples, de entrevistas ou imagens para complementar a</w:t>
      </w:r>
      <w:r>
        <w:rPr>
          <w:spacing w:val="-59"/>
        </w:rPr>
        <w:t xml:space="preserve"> </w:t>
      </w:r>
      <w:r>
        <w:t>fala das aulas gravadas em estúdio. Indica-se que sejam realizadas por, no mínimo</w:t>
      </w:r>
      <w:r>
        <w:rPr>
          <w:spacing w:val="1"/>
        </w:rPr>
        <w:t xml:space="preserve"> </w:t>
      </w:r>
      <w:r>
        <w:t>duas pessoas: produtor (a) e cinegrafista. A marcação das gravações ficará a cargo</w:t>
      </w:r>
      <w:r>
        <w:rPr>
          <w:spacing w:val="1"/>
        </w:rPr>
        <w:t xml:space="preserve"> </w:t>
      </w:r>
      <w:r>
        <w:t>dos</w:t>
      </w:r>
      <w:r>
        <w:rPr>
          <w:spacing w:val="1"/>
        </w:rPr>
        <w:t xml:space="preserve"> </w:t>
      </w:r>
      <w:r>
        <w:t>fiscais</w:t>
      </w:r>
      <w:r>
        <w:rPr>
          <w:spacing w:val="1"/>
        </w:rPr>
        <w:t xml:space="preserve"> </w:t>
      </w:r>
      <w:r>
        <w:t>de</w:t>
      </w:r>
      <w:r>
        <w:rPr>
          <w:spacing w:val="1"/>
        </w:rPr>
        <w:t xml:space="preserve"> </w:t>
      </w:r>
      <w:r>
        <w:t>contrato</w:t>
      </w:r>
      <w:r>
        <w:rPr>
          <w:spacing w:val="1"/>
        </w:rPr>
        <w:t xml:space="preserve"> </w:t>
      </w:r>
      <w:r>
        <w:t>UDESC,</w:t>
      </w:r>
      <w:r>
        <w:rPr>
          <w:spacing w:val="1"/>
        </w:rPr>
        <w:t xml:space="preserve"> </w:t>
      </w:r>
      <w:r>
        <w:t>que</w:t>
      </w:r>
      <w:r>
        <w:rPr>
          <w:spacing w:val="1"/>
        </w:rPr>
        <w:t xml:space="preserve"> </w:t>
      </w:r>
      <w:r>
        <w:t>repassará</w:t>
      </w:r>
      <w:r>
        <w:rPr>
          <w:spacing w:val="1"/>
        </w:rPr>
        <w:t xml:space="preserve"> </w:t>
      </w:r>
      <w:r>
        <w:t>as</w:t>
      </w:r>
      <w:r>
        <w:rPr>
          <w:spacing w:val="1"/>
        </w:rPr>
        <w:t xml:space="preserve"> </w:t>
      </w:r>
      <w:r>
        <w:t>informações</w:t>
      </w:r>
      <w:r>
        <w:rPr>
          <w:spacing w:val="1"/>
        </w:rPr>
        <w:t xml:space="preserve"> </w:t>
      </w:r>
      <w:r>
        <w:t>e</w:t>
      </w:r>
      <w:r>
        <w:rPr>
          <w:spacing w:val="1"/>
        </w:rPr>
        <w:t xml:space="preserve"> </w:t>
      </w:r>
      <w:r>
        <w:t>contatos</w:t>
      </w:r>
      <w:r>
        <w:rPr>
          <w:spacing w:val="1"/>
        </w:rPr>
        <w:t xml:space="preserve"> </w:t>
      </w:r>
      <w:r>
        <w:t>à</w:t>
      </w:r>
      <w:r>
        <w:rPr>
          <w:spacing w:val="1"/>
        </w:rPr>
        <w:t xml:space="preserve"> </w:t>
      </w:r>
      <w:r>
        <w:t>CONTRATADA.</w:t>
      </w:r>
      <w:r w:rsidRPr="00FD0D85">
        <w:t xml:space="preserve"> </w:t>
      </w:r>
    </w:p>
    <w:p w14:paraId="156FA1D5" w14:textId="286E1091" w:rsidR="00FD0D85" w:rsidRDefault="00FD0D85" w:rsidP="00FD0D85">
      <w:pPr>
        <w:pStyle w:val="PargrafodaLista"/>
        <w:widowControl w:val="0"/>
        <w:numPr>
          <w:ilvl w:val="1"/>
          <w:numId w:val="35"/>
        </w:numPr>
        <w:tabs>
          <w:tab w:val="left" w:pos="1373"/>
          <w:tab w:val="left" w:pos="1374"/>
        </w:tabs>
        <w:autoSpaceDE w:val="0"/>
        <w:autoSpaceDN w:val="0"/>
        <w:spacing w:after="0" w:line="240" w:lineRule="auto"/>
        <w:ind w:left="674" w:right="115"/>
        <w:contextualSpacing w:val="0"/>
        <w:jc w:val="both"/>
      </w:pPr>
      <w:r>
        <w:t>Edição de videoaulas, de acordo com a opção escolhida (itens 2.1.1, 2.1.2 ou</w:t>
      </w:r>
      <w:r>
        <w:rPr>
          <w:spacing w:val="1"/>
        </w:rPr>
        <w:t xml:space="preserve"> </w:t>
      </w:r>
      <w:r>
        <w:t>2.1.3), incluindo criação de vinheta padrão de abertura e encerramento para todas e,</w:t>
      </w:r>
      <w:r>
        <w:rPr>
          <w:spacing w:val="1"/>
        </w:rPr>
        <w:t xml:space="preserve"> </w:t>
      </w:r>
      <w:r>
        <w:t>ao</w:t>
      </w:r>
      <w:r>
        <w:rPr>
          <w:spacing w:val="-15"/>
        </w:rPr>
        <w:t xml:space="preserve"> </w:t>
      </w:r>
      <w:r>
        <w:t>menos,</w:t>
      </w:r>
      <w:r>
        <w:rPr>
          <w:spacing w:val="-15"/>
        </w:rPr>
        <w:t xml:space="preserve"> </w:t>
      </w:r>
      <w:r>
        <w:t>1</w:t>
      </w:r>
      <w:r>
        <w:rPr>
          <w:spacing w:val="-14"/>
        </w:rPr>
        <w:t xml:space="preserve"> </w:t>
      </w:r>
      <w:r>
        <w:t>min</w:t>
      </w:r>
      <w:r>
        <w:rPr>
          <w:spacing w:val="-15"/>
        </w:rPr>
        <w:t xml:space="preserve"> </w:t>
      </w:r>
      <w:r>
        <w:t>de</w:t>
      </w:r>
      <w:r>
        <w:rPr>
          <w:spacing w:val="-14"/>
        </w:rPr>
        <w:t xml:space="preserve"> </w:t>
      </w:r>
      <w:r>
        <w:t>animação</w:t>
      </w:r>
      <w:r>
        <w:rPr>
          <w:spacing w:val="-15"/>
        </w:rPr>
        <w:t xml:space="preserve"> </w:t>
      </w:r>
      <w:r>
        <w:t>2D</w:t>
      </w:r>
      <w:r>
        <w:rPr>
          <w:spacing w:val="-14"/>
        </w:rPr>
        <w:t xml:space="preserve"> </w:t>
      </w:r>
      <w:r>
        <w:t>por</w:t>
      </w:r>
      <w:r>
        <w:rPr>
          <w:spacing w:val="-15"/>
        </w:rPr>
        <w:t xml:space="preserve"> </w:t>
      </w:r>
      <w:r>
        <w:t>vídeo.</w:t>
      </w:r>
      <w:r>
        <w:rPr>
          <w:spacing w:val="-14"/>
        </w:rPr>
        <w:t xml:space="preserve"> </w:t>
      </w:r>
      <w:r>
        <w:t>O</w:t>
      </w:r>
      <w:r>
        <w:rPr>
          <w:spacing w:val="-15"/>
        </w:rPr>
        <w:t xml:space="preserve"> </w:t>
      </w:r>
      <w:r>
        <w:t>equipamento</w:t>
      </w:r>
      <w:r>
        <w:rPr>
          <w:spacing w:val="-14"/>
        </w:rPr>
        <w:t xml:space="preserve"> </w:t>
      </w:r>
      <w:r>
        <w:t>de</w:t>
      </w:r>
      <w:r>
        <w:rPr>
          <w:spacing w:val="-15"/>
        </w:rPr>
        <w:t xml:space="preserve"> </w:t>
      </w:r>
      <w:r>
        <w:t>edição</w:t>
      </w:r>
      <w:r>
        <w:rPr>
          <w:spacing w:val="-14"/>
        </w:rPr>
        <w:t xml:space="preserve"> </w:t>
      </w:r>
      <w:r>
        <w:t>utilizado</w:t>
      </w:r>
      <w:r>
        <w:rPr>
          <w:spacing w:val="-15"/>
        </w:rPr>
        <w:t xml:space="preserve"> </w:t>
      </w:r>
      <w:r>
        <w:t>deverá</w:t>
      </w:r>
      <w:r>
        <w:rPr>
          <w:spacing w:val="-58"/>
        </w:rPr>
        <w:t xml:space="preserve"> </w:t>
      </w:r>
      <w:r>
        <w:t>ser</w:t>
      </w:r>
      <w:r>
        <w:rPr>
          <w:spacing w:val="-8"/>
        </w:rPr>
        <w:t xml:space="preserve"> </w:t>
      </w:r>
      <w:r>
        <w:t>profissional</w:t>
      </w:r>
      <w:r>
        <w:rPr>
          <w:spacing w:val="-7"/>
        </w:rPr>
        <w:t xml:space="preserve"> </w:t>
      </w:r>
      <w:r>
        <w:t>e</w:t>
      </w:r>
      <w:r>
        <w:rPr>
          <w:spacing w:val="-7"/>
        </w:rPr>
        <w:t xml:space="preserve"> </w:t>
      </w:r>
      <w:r>
        <w:t>compatível</w:t>
      </w:r>
      <w:r>
        <w:rPr>
          <w:spacing w:val="-7"/>
        </w:rPr>
        <w:t xml:space="preserve"> </w:t>
      </w:r>
      <w:r>
        <w:t>com</w:t>
      </w:r>
      <w:r>
        <w:rPr>
          <w:spacing w:val="-7"/>
        </w:rPr>
        <w:t xml:space="preserve"> </w:t>
      </w:r>
      <w:r>
        <w:t>a</w:t>
      </w:r>
      <w:r>
        <w:rPr>
          <w:spacing w:val="-7"/>
        </w:rPr>
        <w:t xml:space="preserve"> </w:t>
      </w:r>
      <w:r>
        <w:t>qualidade</w:t>
      </w:r>
      <w:r>
        <w:rPr>
          <w:spacing w:val="-7"/>
        </w:rPr>
        <w:t xml:space="preserve"> </w:t>
      </w:r>
      <w:r>
        <w:t>do</w:t>
      </w:r>
      <w:r>
        <w:rPr>
          <w:spacing w:val="-8"/>
        </w:rPr>
        <w:t xml:space="preserve"> </w:t>
      </w:r>
      <w:r>
        <w:t>material</w:t>
      </w:r>
      <w:r>
        <w:rPr>
          <w:spacing w:val="-7"/>
        </w:rPr>
        <w:t xml:space="preserve"> </w:t>
      </w:r>
      <w:r>
        <w:t>captado.</w:t>
      </w:r>
      <w:r>
        <w:rPr>
          <w:spacing w:val="-7"/>
        </w:rPr>
        <w:t xml:space="preserve"> </w:t>
      </w:r>
      <w:r>
        <w:t>O</w:t>
      </w:r>
      <w:r>
        <w:rPr>
          <w:spacing w:val="-7"/>
        </w:rPr>
        <w:t xml:space="preserve"> </w:t>
      </w:r>
      <w:r>
        <w:t>armazenamento</w:t>
      </w:r>
      <w:r>
        <w:rPr>
          <w:spacing w:val="-59"/>
        </w:rPr>
        <w:t xml:space="preserve"> </w:t>
      </w:r>
      <w:r>
        <w:t>das imagens, bem como seu backup, ficará sob responsabilidade da produtora que,</w:t>
      </w:r>
      <w:r>
        <w:rPr>
          <w:spacing w:val="1"/>
        </w:rPr>
        <w:t xml:space="preserve"> </w:t>
      </w:r>
      <w:r>
        <w:t>no final do trabalho, deverá entregar todo o material finalizado a UDESC em duas</w:t>
      </w:r>
      <w:r>
        <w:rPr>
          <w:spacing w:val="1"/>
        </w:rPr>
        <w:t xml:space="preserve"> </w:t>
      </w:r>
      <w:r>
        <w:t>mídias</w:t>
      </w:r>
      <w:r>
        <w:rPr>
          <w:spacing w:val="-10"/>
        </w:rPr>
        <w:t xml:space="preserve"> </w:t>
      </w:r>
      <w:r>
        <w:t>de</w:t>
      </w:r>
      <w:r>
        <w:rPr>
          <w:spacing w:val="-9"/>
        </w:rPr>
        <w:t xml:space="preserve"> </w:t>
      </w:r>
      <w:r>
        <w:t>armazenamento</w:t>
      </w:r>
      <w:r>
        <w:rPr>
          <w:spacing w:val="-10"/>
        </w:rPr>
        <w:t xml:space="preserve"> </w:t>
      </w:r>
      <w:r>
        <w:t>do</w:t>
      </w:r>
      <w:r>
        <w:rPr>
          <w:spacing w:val="-10"/>
        </w:rPr>
        <w:t xml:space="preserve"> </w:t>
      </w:r>
      <w:r>
        <w:t>tipo</w:t>
      </w:r>
      <w:r>
        <w:rPr>
          <w:spacing w:val="-9"/>
        </w:rPr>
        <w:t xml:space="preserve"> </w:t>
      </w:r>
      <w:r>
        <w:t>disco</w:t>
      </w:r>
      <w:r>
        <w:rPr>
          <w:spacing w:val="-10"/>
        </w:rPr>
        <w:t xml:space="preserve"> </w:t>
      </w:r>
      <w:r>
        <w:t>rígido</w:t>
      </w:r>
      <w:r>
        <w:rPr>
          <w:spacing w:val="-9"/>
        </w:rPr>
        <w:t xml:space="preserve"> </w:t>
      </w:r>
      <w:r>
        <w:t>(HD</w:t>
      </w:r>
      <w:r>
        <w:rPr>
          <w:spacing w:val="-10"/>
        </w:rPr>
        <w:t xml:space="preserve"> </w:t>
      </w:r>
      <w:r>
        <w:t>-</w:t>
      </w:r>
      <w:r>
        <w:rPr>
          <w:spacing w:val="-9"/>
        </w:rPr>
        <w:t xml:space="preserve"> </w:t>
      </w:r>
      <w:r>
        <w:t>hard</w:t>
      </w:r>
      <w:r>
        <w:rPr>
          <w:spacing w:val="-10"/>
        </w:rPr>
        <w:t xml:space="preserve"> </w:t>
      </w:r>
      <w:r>
        <w:t>disk)</w:t>
      </w:r>
      <w:r>
        <w:rPr>
          <w:spacing w:val="-9"/>
        </w:rPr>
        <w:t xml:space="preserve"> </w:t>
      </w:r>
      <w:r>
        <w:t>ou</w:t>
      </w:r>
      <w:r>
        <w:rPr>
          <w:spacing w:val="-10"/>
        </w:rPr>
        <w:t xml:space="preserve"> </w:t>
      </w:r>
      <w:r>
        <w:t>Memória</w:t>
      </w:r>
      <w:r>
        <w:rPr>
          <w:spacing w:val="-9"/>
        </w:rPr>
        <w:t xml:space="preserve"> </w:t>
      </w:r>
      <w:r>
        <w:t>USB</w:t>
      </w:r>
      <w:r>
        <w:rPr>
          <w:spacing w:val="-10"/>
        </w:rPr>
        <w:t xml:space="preserve"> </w:t>
      </w:r>
      <w:r>
        <w:t>Flash</w:t>
      </w:r>
      <w:r>
        <w:rPr>
          <w:spacing w:val="-58"/>
        </w:rPr>
        <w:t xml:space="preserve"> </w:t>
      </w:r>
      <w:r>
        <w:t>Drive</w:t>
      </w:r>
      <w:r>
        <w:rPr>
          <w:spacing w:val="-2"/>
        </w:rPr>
        <w:t xml:space="preserve"> </w:t>
      </w:r>
      <w:r>
        <w:t>(pen</w:t>
      </w:r>
      <w:r>
        <w:rPr>
          <w:spacing w:val="-1"/>
        </w:rPr>
        <w:t xml:space="preserve"> </w:t>
      </w:r>
      <w:r>
        <w:t>drive).</w:t>
      </w:r>
    </w:p>
    <w:p w14:paraId="7B2DBD21" w14:textId="72EDC13B" w:rsidR="00FD0D85" w:rsidRDefault="00FD0D85" w:rsidP="00FD0D85">
      <w:pPr>
        <w:pStyle w:val="PargrafodaLista"/>
        <w:widowControl w:val="0"/>
        <w:numPr>
          <w:ilvl w:val="2"/>
          <w:numId w:val="35"/>
        </w:numPr>
        <w:tabs>
          <w:tab w:val="left" w:pos="2082"/>
        </w:tabs>
        <w:autoSpaceDE w:val="0"/>
        <w:autoSpaceDN w:val="0"/>
        <w:spacing w:after="0" w:line="240" w:lineRule="auto"/>
        <w:ind w:right="116" w:hanging="504"/>
        <w:contextualSpacing w:val="0"/>
        <w:jc w:val="both"/>
      </w:pPr>
      <w:r>
        <w:t xml:space="preserve">A </w:t>
      </w:r>
      <w:proofErr w:type="spellStart"/>
      <w:r>
        <w:t>Udesc</w:t>
      </w:r>
      <w:proofErr w:type="spellEnd"/>
      <w:r>
        <w:t xml:space="preserve"> poderá solicitar a CONTRATADA cópia do material bruto cujo</w:t>
      </w:r>
      <w:r>
        <w:rPr>
          <w:spacing w:val="-59"/>
        </w:rPr>
        <w:t xml:space="preserve"> </w:t>
      </w:r>
      <w:r>
        <w:t>armazenamento</w:t>
      </w:r>
      <w:r>
        <w:rPr>
          <w:spacing w:val="-2"/>
        </w:rPr>
        <w:t xml:space="preserve"> </w:t>
      </w:r>
      <w:r>
        <w:t>ficará</w:t>
      </w:r>
      <w:r>
        <w:rPr>
          <w:spacing w:val="-1"/>
        </w:rPr>
        <w:t xml:space="preserve"> </w:t>
      </w:r>
      <w:r>
        <w:t>sob a</w:t>
      </w:r>
      <w:r>
        <w:rPr>
          <w:spacing w:val="-2"/>
        </w:rPr>
        <w:t xml:space="preserve"> </w:t>
      </w:r>
      <w:r>
        <w:t>responsabilidade</w:t>
      </w:r>
      <w:r>
        <w:rPr>
          <w:spacing w:val="-2"/>
        </w:rPr>
        <w:t xml:space="preserve"> </w:t>
      </w:r>
      <w:r>
        <w:t>da</w:t>
      </w:r>
      <w:r>
        <w:rPr>
          <w:spacing w:val="-1"/>
        </w:rPr>
        <w:t xml:space="preserve"> </w:t>
      </w:r>
      <w:r>
        <w:t>contratante.</w:t>
      </w:r>
    </w:p>
    <w:p w14:paraId="24BD9FFD" w14:textId="77777777" w:rsidR="00FD0D85" w:rsidRPr="004E31B9" w:rsidRDefault="00FD0D85" w:rsidP="00FD0D85">
      <w:pPr>
        <w:pStyle w:val="Corpodetexto"/>
        <w:spacing w:before="11"/>
        <w:rPr>
          <w:rFonts w:asciiTheme="minorHAnsi" w:hAnsiTheme="minorHAnsi" w:cstheme="minorHAnsi"/>
          <w:sz w:val="22"/>
          <w:szCs w:val="22"/>
        </w:rPr>
      </w:pPr>
    </w:p>
    <w:p w14:paraId="19AF7046" w14:textId="77777777" w:rsidR="00FD0D85" w:rsidRPr="004E31B9" w:rsidRDefault="00FD0D85" w:rsidP="00FD0D85">
      <w:pPr>
        <w:pStyle w:val="Ttulo1"/>
        <w:keepNext w:val="0"/>
        <w:widowControl w:val="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460"/>
        </w:tabs>
        <w:suppressAutoHyphens w:val="0"/>
        <w:autoSpaceDE w:val="0"/>
        <w:autoSpaceDN w:val="0"/>
        <w:jc w:val="left"/>
        <w:rPr>
          <w:rFonts w:asciiTheme="minorHAnsi" w:hAnsiTheme="minorHAnsi" w:cstheme="minorHAnsi"/>
          <w:sz w:val="22"/>
          <w:szCs w:val="22"/>
        </w:rPr>
      </w:pPr>
      <w:r w:rsidRPr="004E31B9">
        <w:rPr>
          <w:rFonts w:asciiTheme="minorHAnsi" w:hAnsiTheme="minorHAnsi" w:cstheme="minorHAnsi"/>
          <w:sz w:val="22"/>
          <w:szCs w:val="22"/>
        </w:rPr>
        <w:t>LOCAL,</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PRAZOS</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E</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CONDIÇÕES</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DE</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PRESTAÇÃO:</w:t>
      </w:r>
    </w:p>
    <w:p w14:paraId="7A72EC37" w14:textId="77777777" w:rsidR="00FD0D85" w:rsidRDefault="00FD0D85" w:rsidP="00FD0D85">
      <w:pPr>
        <w:pStyle w:val="PargrafodaLista"/>
        <w:widowControl w:val="0"/>
        <w:numPr>
          <w:ilvl w:val="1"/>
          <w:numId w:val="35"/>
        </w:numPr>
        <w:tabs>
          <w:tab w:val="left" w:pos="674"/>
        </w:tabs>
        <w:autoSpaceDE w:val="0"/>
        <w:autoSpaceDN w:val="0"/>
        <w:spacing w:after="0" w:line="240" w:lineRule="auto"/>
        <w:ind w:left="674" w:right="116"/>
        <w:contextualSpacing w:val="0"/>
        <w:jc w:val="both"/>
      </w:pPr>
      <w:r>
        <w:rPr>
          <w:rFonts w:ascii="Arial" w:hAnsi="Arial"/>
          <w:b/>
        </w:rPr>
        <w:t>Locais</w:t>
      </w:r>
      <w:r>
        <w:rPr>
          <w:rFonts w:ascii="Arial" w:hAnsi="Arial"/>
          <w:b/>
          <w:spacing w:val="-13"/>
        </w:rPr>
        <w:t xml:space="preserve"> </w:t>
      </w:r>
      <w:r>
        <w:t>–</w:t>
      </w:r>
      <w:r>
        <w:rPr>
          <w:spacing w:val="-13"/>
        </w:rPr>
        <w:t xml:space="preserve"> </w:t>
      </w:r>
      <w:proofErr w:type="gramStart"/>
      <w:r>
        <w:t>A</w:t>
      </w:r>
      <w:r>
        <w:rPr>
          <w:spacing w:val="-11"/>
        </w:rPr>
        <w:t xml:space="preserve"> </w:t>
      </w:r>
      <w:r>
        <w:t>prestação</w:t>
      </w:r>
      <w:r>
        <w:rPr>
          <w:spacing w:val="-13"/>
        </w:rPr>
        <w:t xml:space="preserve"> </w:t>
      </w:r>
      <w:r>
        <w:t>dos</w:t>
      </w:r>
      <w:r>
        <w:rPr>
          <w:spacing w:val="-12"/>
        </w:rPr>
        <w:t xml:space="preserve"> </w:t>
      </w:r>
      <w:r>
        <w:t>serviços</w:t>
      </w:r>
      <w:r>
        <w:rPr>
          <w:spacing w:val="-12"/>
        </w:rPr>
        <w:t xml:space="preserve"> </w:t>
      </w:r>
      <w:r>
        <w:t>serão</w:t>
      </w:r>
      <w:proofErr w:type="gramEnd"/>
      <w:r>
        <w:rPr>
          <w:spacing w:val="-11"/>
        </w:rPr>
        <w:t xml:space="preserve"> </w:t>
      </w:r>
      <w:r>
        <w:t>entregues</w:t>
      </w:r>
      <w:r>
        <w:rPr>
          <w:spacing w:val="-13"/>
        </w:rPr>
        <w:t xml:space="preserve"> </w:t>
      </w:r>
      <w:r>
        <w:t>e</w:t>
      </w:r>
      <w:r>
        <w:rPr>
          <w:spacing w:val="-13"/>
        </w:rPr>
        <w:t xml:space="preserve"> </w:t>
      </w:r>
      <w:r>
        <w:t>executados</w:t>
      </w:r>
      <w:r>
        <w:rPr>
          <w:spacing w:val="-11"/>
        </w:rPr>
        <w:t xml:space="preserve"> </w:t>
      </w:r>
      <w:r>
        <w:t>pelo</w:t>
      </w:r>
      <w:r>
        <w:rPr>
          <w:spacing w:val="-13"/>
        </w:rPr>
        <w:t xml:space="preserve"> </w:t>
      </w:r>
      <w:r>
        <w:t>Contratado</w:t>
      </w:r>
      <w:r>
        <w:rPr>
          <w:spacing w:val="-12"/>
        </w:rPr>
        <w:t xml:space="preserve"> </w:t>
      </w:r>
      <w:r>
        <w:t>nos</w:t>
      </w:r>
      <w:r>
        <w:rPr>
          <w:spacing w:val="-59"/>
        </w:rPr>
        <w:t xml:space="preserve"> </w:t>
      </w:r>
      <w:r>
        <w:t>locais</w:t>
      </w:r>
      <w:r>
        <w:rPr>
          <w:spacing w:val="-2"/>
        </w:rPr>
        <w:t xml:space="preserve"> </w:t>
      </w:r>
      <w:r>
        <w:t>especificados</w:t>
      </w:r>
      <w:r>
        <w:rPr>
          <w:spacing w:val="-1"/>
        </w:rPr>
        <w:t xml:space="preserve"> </w:t>
      </w:r>
      <w:r>
        <w:t>abaixo.</w:t>
      </w:r>
    </w:p>
    <w:p w14:paraId="25DD026D" w14:textId="77777777" w:rsidR="00FD0D85" w:rsidRDefault="00FD0D85" w:rsidP="00FD0D85">
      <w:pPr>
        <w:pStyle w:val="Corpodetexto"/>
      </w:pPr>
    </w:p>
    <w:p w14:paraId="2AB2E099" w14:textId="77777777" w:rsidR="00FD0D85" w:rsidRPr="004E31B9" w:rsidRDefault="00FD0D85" w:rsidP="00FD0D85">
      <w:pPr>
        <w:pStyle w:val="Ttulo1"/>
        <w:keepNext w:val="0"/>
        <w:widowControl w:val="0"/>
        <w:numPr>
          <w:ilvl w:val="2"/>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142"/>
          <w:tab w:val="left" w:pos="2143"/>
        </w:tabs>
        <w:suppressAutoHyphens w:val="0"/>
        <w:autoSpaceDE w:val="0"/>
        <w:autoSpaceDN w:val="0"/>
        <w:ind w:left="2142"/>
        <w:rPr>
          <w:rFonts w:asciiTheme="minorHAnsi" w:hAnsiTheme="minorHAnsi" w:cstheme="minorHAnsi"/>
          <w:sz w:val="22"/>
          <w:szCs w:val="22"/>
        </w:rPr>
      </w:pPr>
      <w:r w:rsidRPr="004E31B9">
        <w:rPr>
          <w:rFonts w:asciiTheme="minorHAnsi" w:hAnsiTheme="minorHAnsi" w:cstheme="minorHAnsi"/>
          <w:sz w:val="22"/>
          <w:szCs w:val="22"/>
        </w:rPr>
        <w:t>CAMPUS</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I</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GRANDE</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FLORIANÓPOLIS</w:t>
      </w:r>
    </w:p>
    <w:p w14:paraId="2B5F0E9F" w14:textId="77777777" w:rsidR="00FD0D85" w:rsidRPr="004E31B9" w:rsidRDefault="00FD0D85" w:rsidP="00FD0D85">
      <w:pPr>
        <w:pStyle w:val="PargrafodaLista"/>
        <w:widowControl w:val="0"/>
        <w:numPr>
          <w:ilvl w:val="3"/>
          <w:numId w:val="35"/>
        </w:numPr>
        <w:tabs>
          <w:tab w:val="left" w:pos="2081"/>
          <w:tab w:val="left" w:pos="2082"/>
        </w:tabs>
        <w:autoSpaceDE w:val="0"/>
        <w:autoSpaceDN w:val="0"/>
        <w:spacing w:after="0" w:line="240" w:lineRule="auto"/>
        <w:ind w:left="2081" w:hanging="1044"/>
        <w:contextualSpacing w:val="0"/>
        <w:rPr>
          <w:rFonts w:asciiTheme="minorHAnsi" w:hAnsiTheme="minorHAnsi" w:cstheme="minorHAnsi"/>
          <w:b/>
        </w:rPr>
      </w:pPr>
      <w:r w:rsidRPr="004E31B9">
        <w:rPr>
          <w:rFonts w:asciiTheme="minorHAnsi" w:hAnsiTheme="minorHAnsi" w:cstheme="minorHAnsi"/>
          <w:b/>
        </w:rPr>
        <w:t>Centro</w:t>
      </w:r>
      <w:r w:rsidRPr="004E31B9">
        <w:rPr>
          <w:rFonts w:asciiTheme="minorHAnsi" w:hAnsiTheme="minorHAnsi" w:cstheme="minorHAnsi"/>
          <w:b/>
          <w:spacing w:val="-4"/>
        </w:rPr>
        <w:t xml:space="preserve"> </w:t>
      </w:r>
      <w:r w:rsidRPr="004E31B9">
        <w:rPr>
          <w:rFonts w:asciiTheme="minorHAnsi" w:hAnsiTheme="minorHAnsi" w:cstheme="minorHAnsi"/>
          <w:b/>
        </w:rPr>
        <w:t>de</w:t>
      </w:r>
      <w:r w:rsidRPr="004E31B9">
        <w:rPr>
          <w:rFonts w:asciiTheme="minorHAnsi" w:hAnsiTheme="minorHAnsi" w:cstheme="minorHAnsi"/>
          <w:b/>
          <w:spacing w:val="-2"/>
        </w:rPr>
        <w:t xml:space="preserve"> </w:t>
      </w:r>
      <w:r w:rsidRPr="004E31B9">
        <w:rPr>
          <w:rFonts w:asciiTheme="minorHAnsi" w:hAnsiTheme="minorHAnsi" w:cstheme="minorHAnsi"/>
          <w:b/>
        </w:rPr>
        <w:t>Educação</w:t>
      </w:r>
      <w:r w:rsidRPr="004E31B9">
        <w:rPr>
          <w:rFonts w:asciiTheme="minorHAnsi" w:hAnsiTheme="minorHAnsi" w:cstheme="minorHAnsi"/>
          <w:b/>
          <w:spacing w:val="-2"/>
        </w:rPr>
        <w:t xml:space="preserve"> </w:t>
      </w:r>
      <w:r w:rsidRPr="004E31B9">
        <w:rPr>
          <w:rFonts w:asciiTheme="minorHAnsi" w:hAnsiTheme="minorHAnsi" w:cstheme="minorHAnsi"/>
          <w:b/>
        </w:rPr>
        <w:t>a</w:t>
      </w:r>
      <w:r w:rsidRPr="004E31B9">
        <w:rPr>
          <w:rFonts w:asciiTheme="minorHAnsi" w:hAnsiTheme="minorHAnsi" w:cstheme="minorHAnsi"/>
          <w:b/>
          <w:spacing w:val="-4"/>
        </w:rPr>
        <w:t xml:space="preserve"> </w:t>
      </w:r>
      <w:r w:rsidRPr="004E31B9">
        <w:rPr>
          <w:rFonts w:asciiTheme="minorHAnsi" w:hAnsiTheme="minorHAnsi" w:cstheme="minorHAnsi"/>
          <w:b/>
        </w:rPr>
        <w:t>Distância</w:t>
      </w:r>
      <w:r w:rsidRPr="004E31B9">
        <w:rPr>
          <w:rFonts w:asciiTheme="minorHAnsi" w:hAnsiTheme="minorHAnsi" w:cstheme="minorHAnsi"/>
          <w:b/>
          <w:spacing w:val="-3"/>
        </w:rPr>
        <w:t xml:space="preserve"> </w:t>
      </w:r>
      <w:r w:rsidRPr="004E31B9">
        <w:rPr>
          <w:rFonts w:asciiTheme="minorHAnsi" w:hAnsiTheme="minorHAnsi" w:cstheme="minorHAnsi"/>
          <w:b/>
        </w:rPr>
        <w:t>(CEAD)</w:t>
      </w:r>
    </w:p>
    <w:p w14:paraId="78C0B6B6" w14:textId="77777777" w:rsidR="00FD0D85" w:rsidRPr="004E31B9" w:rsidRDefault="00FD0D85" w:rsidP="00FD0D85">
      <w:pPr>
        <w:pStyle w:val="Corpodetexto"/>
        <w:ind w:left="1686"/>
        <w:rPr>
          <w:rFonts w:asciiTheme="minorHAnsi" w:hAnsiTheme="minorHAnsi" w:cstheme="minorHAnsi"/>
          <w:sz w:val="22"/>
          <w:szCs w:val="22"/>
        </w:rPr>
      </w:pPr>
      <w:r w:rsidRPr="004E31B9">
        <w:rPr>
          <w:rFonts w:asciiTheme="minorHAnsi" w:hAnsiTheme="minorHAnsi" w:cstheme="minorHAnsi"/>
          <w:sz w:val="22"/>
          <w:szCs w:val="22"/>
        </w:rPr>
        <w:t>Av.</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Madre</w:t>
      </w:r>
      <w:r w:rsidRPr="004E31B9">
        <w:rPr>
          <w:rFonts w:asciiTheme="minorHAnsi" w:hAnsiTheme="minorHAnsi" w:cstheme="minorHAnsi"/>
          <w:spacing w:val="-4"/>
          <w:sz w:val="22"/>
          <w:szCs w:val="22"/>
        </w:rPr>
        <w:t xml:space="preserve"> </w:t>
      </w:r>
      <w:proofErr w:type="spellStart"/>
      <w:r w:rsidRPr="004E31B9">
        <w:rPr>
          <w:rFonts w:asciiTheme="minorHAnsi" w:hAnsiTheme="minorHAnsi" w:cstheme="minorHAnsi"/>
          <w:sz w:val="22"/>
          <w:szCs w:val="22"/>
        </w:rPr>
        <w:t>Benvenuta</w:t>
      </w:r>
      <w:proofErr w:type="spellEnd"/>
      <w:r w:rsidRPr="004E31B9">
        <w:rPr>
          <w:rFonts w:asciiTheme="minorHAnsi" w:hAnsiTheme="minorHAnsi" w:cstheme="minorHAnsi"/>
          <w:sz w:val="22"/>
          <w:szCs w:val="22"/>
        </w:rPr>
        <w:t>,</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2007,</w:t>
      </w:r>
      <w:r w:rsidRPr="004E31B9">
        <w:rPr>
          <w:rFonts w:asciiTheme="minorHAnsi" w:hAnsiTheme="minorHAnsi" w:cstheme="minorHAnsi"/>
          <w:spacing w:val="-5"/>
          <w:sz w:val="22"/>
          <w:szCs w:val="22"/>
        </w:rPr>
        <w:t xml:space="preserve"> </w:t>
      </w:r>
      <w:proofErr w:type="spellStart"/>
      <w:r w:rsidRPr="004E31B9">
        <w:rPr>
          <w:rFonts w:asciiTheme="minorHAnsi" w:hAnsiTheme="minorHAnsi" w:cstheme="minorHAnsi"/>
          <w:sz w:val="22"/>
          <w:szCs w:val="22"/>
        </w:rPr>
        <w:t>Itacorubi</w:t>
      </w:r>
      <w:proofErr w:type="spellEnd"/>
      <w:r w:rsidRPr="004E31B9">
        <w:rPr>
          <w:rFonts w:asciiTheme="minorHAnsi" w:hAnsiTheme="minorHAnsi" w:cstheme="minorHAnsi"/>
          <w:sz w:val="22"/>
          <w:szCs w:val="22"/>
        </w:rPr>
        <w:t>,</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Florianópolis/SC,</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CEP</w:t>
      </w:r>
      <w:r w:rsidRPr="004E31B9">
        <w:rPr>
          <w:rFonts w:asciiTheme="minorHAnsi" w:hAnsiTheme="minorHAnsi" w:cstheme="minorHAnsi"/>
          <w:spacing w:val="-5"/>
          <w:sz w:val="22"/>
          <w:szCs w:val="22"/>
        </w:rPr>
        <w:t xml:space="preserve"> </w:t>
      </w:r>
      <w:r w:rsidRPr="004E31B9">
        <w:rPr>
          <w:rFonts w:asciiTheme="minorHAnsi" w:hAnsiTheme="minorHAnsi" w:cstheme="minorHAnsi"/>
          <w:sz w:val="22"/>
          <w:szCs w:val="22"/>
        </w:rPr>
        <w:t>88035-001</w:t>
      </w:r>
    </w:p>
    <w:p w14:paraId="142E52DD" w14:textId="77777777" w:rsidR="00FD0D85" w:rsidRPr="004E31B9" w:rsidRDefault="00FD0D85" w:rsidP="00FD0D85">
      <w:pPr>
        <w:pStyle w:val="Ttulo1"/>
        <w:ind w:left="1686"/>
        <w:rPr>
          <w:rFonts w:asciiTheme="minorHAnsi" w:hAnsiTheme="minorHAnsi" w:cstheme="minorHAnsi"/>
          <w:sz w:val="22"/>
          <w:szCs w:val="22"/>
        </w:rPr>
      </w:pPr>
      <w:r w:rsidRPr="004E31B9">
        <w:rPr>
          <w:rFonts w:asciiTheme="minorHAnsi" w:hAnsiTheme="minorHAnsi" w:cstheme="minorHAnsi"/>
          <w:sz w:val="22"/>
          <w:szCs w:val="22"/>
        </w:rPr>
        <w:t>Horário</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de</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funcionamento:</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13h</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às</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19h</w:t>
      </w:r>
    </w:p>
    <w:p w14:paraId="036F3A7A" w14:textId="08281609" w:rsidR="00FD0D85" w:rsidRPr="004E31B9" w:rsidRDefault="00FD0D85" w:rsidP="00FD0D85">
      <w:pPr>
        <w:pStyle w:val="Corpodetexto"/>
        <w:ind w:left="1686"/>
        <w:rPr>
          <w:rFonts w:asciiTheme="minorHAnsi" w:hAnsiTheme="minorHAnsi" w:cstheme="minorHAnsi"/>
          <w:sz w:val="22"/>
          <w:szCs w:val="22"/>
        </w:rPr>
      </w:pPr>
      <w:r w:rsidRPr="004E31B9">
        <w:rPr>
          <w:rFonts w:asciiTheme="minorHAnsi" w:hAnsiTheme="minorHAnsi" w:cstheme="minorHAnsi"/>
          <w:sz w:val="22"/>
          <w:szCs w:val="22"/>
        </w:rPr>
        <w:t>Telefone:</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(48)</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3664-8400</w:t>
      </w:r>
    </w:p>
    <w:p w14:paraId="5D2315BD" w14:textId="77777777" w:rsidR="00FD0D85" w:rsidRPr="004E31B9" w:rsidRDefault="00FD0D85" w:rsidP="00FD0D85">
      <w:pPr>
        <w:pStyle w:val="Ttulo1"/>
        <w:keepNext w:val="0"/>
        <w:widowControl w:val="0"/>
        <w:numPr>
          <w:ilvl w:val="3"/>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081"/>
          <w:tab w:val="left" w:pos="2082"/>
        </w:tabs>
        <w:suppressAutoHyphens w:val="0"/>
        <w:autoSpaceDE w:val="0"/>
        <w:autoSpaceDN w:val="0"/>
        <w:ind w:left="2081" w:hanging="1044"/>
        <w:rPr>
          <w:rFonts w:asciiTheme="minorHAnsi" w:hAnsiTheme="minorHAnsi" w:cstheme="minorHAnsi"/>
          <w:sz w:val="22"/>
          <w:szCs w:val="22"/>
        </w:rPr>
      </w:pPr>
      <w:r w:rsidRPr="004E31B9">
        <w:rPr>
          <w:rFonts w:asciiTheme="minorHAnsi" w:hAnsiTheme="minorHAnsi" w:cstheme="minorHAnsi"/>
          <w:sz w:val="22"/>
          <w:szCs w:val="22"/>
        </w:rPr>
        <w:t>Centro</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de</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Ciências</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Humanas</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e</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da</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Educação</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(FAED)</w:t>
      </w:r>
    </w:p>
    <w:p w14:paraId="2605CF13" w14:textId="77777777" w:rsidR="00FD0D85" w:rsidRPr="004E31B9" w:rsidRDefault="00FD0D85" w:rsidP="00FD0D85">
      <w:pPr>
        <w:pStyle w:val="Corpodetexto"/>
        <w:ind w:left="1686"/>
        <w:rPr>
          <w:rFonts w:asciiTheme="minorHAnsi" w:hAnsiTheme="minorHAnsi" w:cstheme="minorHAnsi"/>
          <w:sz w:val="22"/>
          <w:szCs w:val="22"/>
        </w:rPr>
      </w:pPr>
      <w:r w:rsidRPr="004E31B9">
        <w:rPr>
          <w:rFonts w:asciiTheme="minorHAnsi" w:hAnsiTheme="minorHAnsi" w:cstheme="minorHAnsi"/>
          <w:sz w:val="22"/>
          <w:szCs w:val="22"/>
        </w:rPr>
        <w:t>Av.</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Madre</w:t>
      </w:r>
      <w:r w:rsidRPr="004E31B9">
        <w:rPr>
          <w:rFonts w:asciiTheme="minorHAnsi" w:hAnsiTheme="minorHAnsi" w:cstheme="minorHAnsi"/>
          <w:spacing w:val="-4"/>
          <w:sz w:val="22"/>
          <w:szCs w:val="22"/>
        </w:rPr>
        <w:t xml:space="preserve"> </w:t>
      </w:r>
      <w:proofErr w:type="spellStart"/>
      <w:r w:rsidRPr="004E31B9">
        <w:rPr>
          <w:rFonts w:asciiTheme="minorHAnsi" w:hAnsiTheme="minorHAnsi" w:cstheme="minorHAnsi"/>
          <w:sz w:val="22"/>
          <w:szCs w:val="22"/>
        </w:rPr>
        <w:t>Benvenuta</w:t>
      </w:r>
      <w:proofErr w:type="spellEnd"/>
      <w:r w:rsidRPr="004E31B9">
        <w:rPr>
          <w:rFonts w:asciiTheme="minorHAnsi" w:hAnsiTheme="minorHAnsi" w:cstheme="minorHAnsi"/>
          <w:sz w:val="22"/>
          <w:szCs w:val="22"/>
        </w:rPr>
        <w:t>,</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2007,</w:t>
      </w:r>
      <w:r w:rsidRPr="004E31B9">
        <w:rPr>
          <w:rFonts w:asciiTheme="minorHAnsi" w:hAnsiTheme="minorHAnsi" w:cstheme="minorHAnsi"/>
          <w:spacing w:val="-5"/>
          <w:sz w:val="22"/>
          <w:szCs w:val="22"/>
        </w:rPr>
        <w:t xml:space="preserve"> </w:t>
      </w:r>
      <w:proofErr w:type="spellStart"/>
      <w:r w:rsidRPr="004E31B9">
        <w:rPr>
          <w:rFonts w:asciiTheme="minorHAnsi" w:hAnsiTheme="minorHAnsi" w:cstheme="minorHAnsi"/>
          <w:sz w:val="22"/>
          <w:szCs w:val="22"/>
        </w:rPr>
        <w:t>Itacorubi</w:t>
      </w:r>
      <w:proofErr w:type="spellEnd"/>
      <w:r w:rsidRPr="004E31B9">
        <w:rPr>
          <w:rFonts w:asciiTheme="minorHAnsi" w:hAnsiTheme="minorHAnsi" w:cstheme="minorHAnsi"/>
          <w:sz w:val="22"/>
          <w:szCs w:val="22"/>
        </w:rPr>
        <w:t>,</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Florianópolis/SC,</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CEP</w:t>
      </w:r>
      <w:r w:rsidRPr="004E31B9">
        <w:rPr>
          <w:rFonts w:asciiTheme="minorHAnsi" w:hAnsiTheme="minorHAnsi" w:cstheme="minorHAnsi"/>
          <w:spacing w:val="-5"/>
          <w:sz w:val="22"/>
          <w:szCs w:val="22"/>
        </w:rPr>
        <w:t xml:space="preserve"> </w:t>
      </w:r>
      <w:r w:rsidRPr="004E31B9">
        <w:rPr>
          <w:rFonts w:asciiTheme="minorHAnsi" w:hAnsiTheme="minorHAnsi" w:cstheme="minorHAnsi"/>
          <w:sz w:val="22"/>
          <w:szCs w:val="22"/>
        </w:rPr>
        <w:t>88035-001</w:t>
      </w:r>
    </w:p>
    <w:p w14:paraId="47E5D675" w14:textId="77777777" w:rsidR="00FD0D85" w:rsidRPr="004E31B9" w:rsidRDefault="00FD0D85" w:rsidP="00FD0D85">
      <w:pPr>
        <w:pStyle w:val="Ttulo1"/>
        <w:ind w:left="1686"/>
        <w:rPr>
          <w:rFonts w:asciiTheme="minorHAnsi" w:hAnsiTheme="minorHAnsi" w:cstheme="minorHAnsi"/>
          <w:sz w:val="22"/>
          <w:szCs w:val="22"/>
        </w:rPr>
      </w:pPr>
      <w:r w:rsidRPr="004E31B9">
        <w:rPr>
          <w:rFonts w:asciiTheme="minorHAnsi" w:hAnsiTheme="minorHAnsi" w:cstheme="minorHAnsi"/>
          <w:sz w:val="22"/>
          <w:szCs w:val="22"/>
        </w:rPr>
        <w:t>Horário</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de</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funcionamento:</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7h</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às</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19h</w:t>
      </w:r>
    </w:p>
    <w:p w14:paraId="4298D35C" w14:textId="04E209A0" w:rsidR="00FD0D85" w:rsidRPr="004E31B9" w:rsidRDefault="00FD0D85" w:rsidP="00FD0D85">
      <w:pPr>
        <w:pStyle w:val="Corpodetexto"/>
        <w:ind w:left="1686"/>
        <w:rPr>
          <w:rFonts w:asciiTheme="minorHAnsi" w:hAnsiTheme="minorHAnsi" w:cstheme="minorHAnsi"/>
          <w:sz w:val="22"/>
          <w:szCs w:val="22"/>
        </w:rPr>
      </w:pPr>
      <w:r w:rsidRPr="004E31B9">
        <w:rPr>
          <w:rFonts w:asciiTheme="minorHAnsi" w:hAnsiTheme="minorHAnsi" w:cstheme="minorHAnsi"/>
          <w:sz w:val="22"/>
          <w:szCs w:val="22"/>
        </w:rPr>
        <w:t>Telefone:</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(48)</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3664-8500</w:t>
      </w:r>
    </w:p>
    <w:p w14:paraId="7BF13EF2" w14:textId="77777777" w:rsidR="00FD0D85" w:rsidRPr="004E31B9" w:rsidRDefault="00FD0D85" w:rsidP="00FD0D85">
      <w:pPr>
        <w:pStyle w:val="Ttulo1"/>
        <w:keepNext w:val="0"/>
        <w:widowControl w:val="0"/>
        <w:numPr>
          <w:ilvl w:val="3"/>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081"/>
          <w:tab w:val="left" w:pos="2082"/>
        </w:tabs>
        <w:suppressAutoHyphens w:val="0"/>
        <w:autoSpaceDE w:val="0"/>
        <w:autoSpaceDN w:val="0"/>
        <w:ind w:left="2081" w:hanging="1044"/>
        <w:rPr>
          <w:rFonts w:asciiTheme="minorHAnsi" w:hAnsiTheme="minorHAnsi" w:cstheme="minorHAnsi"/>
          <w:sz w:val="22"/>
          <w:szCs w:val="22"/>
        </w:rPr>
      </w:pPr>
      <w:r w:rsidRPr="004E31B9">
        <w:rPr>
          <w:rFonts w:asciiTheme="minorHAnsi" w:hAnsiTheme="minorHAnsi" w:cstheme="minorHAnsi"/>
          <w:sz w:val="22"/>
          <w:szCs w:val="22"/>
        </w:rPr>
        <w:t>Centro</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de</w:t>
      </w:r>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Artes</w:t>
      </w:r>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(CEART)</w:t>
      </w:r>
    </w:p>
    <w:p w14:paraId="7108B18A" w14:textId="77777777" w:rsidR="00FD0D85" w:rsidRPr="004E31B9" w:rsidRDefault="00FD0D85" w:rsidP="00FD0D85">
      <w:pPr>
        <w:pStyle w:val="Corpodetexto"/>
        <w:ind w:left="1686"/>
        <w:rPr>
          <w:rFonts w:asciiTheme="minorHAnsi" w:hAnsiTheme="minorHAnsi" w:cstheme="minorHAnsi"/>
          <w:sz w:val="22"/>
          <w:szCs w:val="22"/>
        </w:rPr>
      </w:pPr>
      <w:r w:rsidRPr="004E31B9">
        <w:rPr>
          <w:rFonts w:asciiTheme="minorHAnsi" w:hAnsiTheme="minorHAnsi" w:cstheme="minorHAnsi"/>
          <w:sz w:val="22"/>
          <w:szCs w:val="22"/>
        </w:rPr>
        <w:lastRenderedPageBreak/>
        <w:t>Av.</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Madre</w:t>
      </w:r>
      <w:r w:rsidRPr="004E31B9">
        <w:rPr>
          <w:rFonts w:asciiTheme="minorHAnsi" w:hAnsiTheme="minorHAnsi" w:cstheme="minorHAnsi"/>
          <w:spacing w:val="-4"/>
          <w:sz w:val="22"/>
          <w:szCs w:val="22"/>
        </w:rPr>
        <w:t xml:space="preserve"> </w:t>
      </w:r>
      <w:proofErr w:type="spellStart"/>
      <w:r w:rsidRPr="004E31B9">
        <w:rPr>
          <w:rFonts w:asciiTheme="minorHAnsi" w:hAnsiTheme="minorHAnsi" w:cstheme="minorHAnsi"/>
          <w:sz w:val="22"/>
          <w:szCs w:val="22"/>
        </w:rPr>
        <w:t>Benvenuta</w:t>
      </w:r>
      <w:proofErr w:type="spellEnd"/>
      <w:r w:rsidRPr="004E31B9">
        <w:rPr>
          <w:rFonts w:asciiTheme="minorHAnsi" w:hAnsiTheme="minorHAnsi" w:cstheme="minorHAnsi"/>
          <w:sz w:val="22"/>
          <w:szCs w:val="22"/>
        </w:rPr>
        <w:t>,</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2007,</w:t>
      </w:r>
      <w:r w:rsidRPr="004E31B9">
        <w:rPr>
          <w:rFonts w:asciiTheme="minorHAnsi" w:hAnsiTheme="minorHAnsi" w:cstheme="minorHAnsi"/>
          <w:spacing w:val="-5"/>
          <w:sz w:val="22"/>
          <w:szCs w:val="22"/>
        </w:rPr>
        <w:t xml:space="preserve"> </w:t>
      </w:r>
      <w:proofErr w:type="spellStart"/>
      <w:r w:rsidRPr="004E31B9">
        <w:rPr>
          <w:rFonts w:asciiTheme="minorHAnsi" w:hAnsiTheme="minorHAnsi" w:cstheme="minorHAnsi"/>
          <w:sz w:val="22"/>
          <w:szCs w:val="22"/>
        </w:rPr>
        <w:t>Itacorubi</w:t>
      </w:r>
      <w:proofErr w:type="spellEnd"/>
      <w:r w:rsidRPr="004E31B9">
        <w:rPr>
          <w:rFonts w:asciiTheme="minorHAnsi" w:hAnsiTheme="minorHAnsi" w:cstheme="minorHAnsi"/>
          <w:sz w:val="22"/>
          <w:szCs w:val="22"/>
        </w:rPr>
        <w:t>,</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Florianópolis/SC,</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CEP</w:t>
      </w:r>
      <w:r w:rsidRPr="004E31B9">
        <w:rPr>
          <w:rFonts w:asciiTheme="minorHAnsi" w:hAnsiTheme="minorHAnsi" w:cstheme="minorHAnsi"/>
          <w:spacing w:val="-5"/>
          <w:sz w:val="22"/>
          <w:szCs w:val="22"/>
        </w:rPr>
        <w:t xml:space="preserve"> </w:t>
      </w:r>
      <w:r w:rsidRPr="004E31B9">
        <w:rPr>
          <w:rFonts w:asciiTheme="minorHAnsi" w:hAnsiTheme="minorHAnsi" w:cstheme="minorHAnsi"/>
          <w:sz w:val="22"/>
          <w:szCs w:val="22"/>
        </w:rPr>
        <w:t>88035-001</w:t>
      </w:r>
    </w:p>
    <w:p w14:paraId="758FDD10" w14:textId="77777777" w:rsidR="00FD0D85" w:rsidRPr="004E31B9" w:rsidRDefault="00FD0D85" w:rsidP="00FD0D85">
      <w:pPr>
        <w:pStyle w:val="Ttulo1"/>
        <w:ind w:left="1686"/>
        <w:rPr>
          <w:rFonts w:asciiTheme="minorHAnsi" w:hAnsiTheme="minorHAnsi" w:cstheme="minorHAnsi"/>
          <w:sz w:val="22"/>
          <w:szCs w:val="22"/>
        </w:rPr>
      </w:pPr>
      <w:r w:rsidRPr="004E31B9">
        <w:rPr>
          <w:rFonts w:asciiTheme="minorHAnsi" w:hAnsiTheme="minorHAnsi" w:cstheme="minorHAnsi"/>
          <w:sz w:val="22"/>
          <w:szCs w:val="22"/>
        </w:rPr>
        <w:t>Horário</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de</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funcionamento:</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7h</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às</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19h</w:t>
      </w:r>
    </w:p>
    <w:p w14:paraId="1C7D2584" w14:textId="6E97F4FF" w:rsidR="00FD0D85" w:rsidRPr="004E31B9" w:rsidRDefault="00FD0D85" w:rsidP="00FD0D85">
      <w:pPr>
        <w:pStyle w:val="Corpodetexto"/>
        <w:ind w:left="1686"/>
        <w:rPr>
          <w:rFonts w:asciiTheme="minorHAnsi" w:hAnsiTheme="minorHAnsi" w:cstheme="minorHAnsi"/>
          <w:sz w:val="22"/>
          <w:szCs w:val="22"/>
        </w:rPr>
      </w:pPr>
      <w:r w:rsidRPr="004E31B9">
        <w:rPr>
          <w:rFonts w:asciiTheme="minorHAnsi" w:hAnsiTheme="minorHAnsi" w:cstheme="minorHAnsi"/>
          <w:sz w:val="22"/>
          <w:szCs w:val="22"/>
        </w:rPr>
        <w:t>Telefone:</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(48)</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3664-8300</w:t>
      </w:r>
    </w:p>
    <w:p w14:paraId="08150C21" w14:textId="77777777" w:rsidR="00FD0D85" w:rsidRPr="004E31B9" w:rsidRDefault="00FD0D85" w:rsidP="00FD0D85">
      <w:pPr>
        <w:pStyle w:val="Ttulo1"/>
        <w:keepNext w:val="0"/>
        <w:widowControl w:val="0"/>
        <w:numPr>
          <w:ilvl w:val="3"/>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081"/>
          <w:tab w:val="left" w:pos="2082"/>
        </w:tabs>
        <w:suppressAutoHyphens w:val="0"/>
        <w:autoSpaceDE w:val="0"/>
        <w:autoSpaceDN w:val="0"/>
        <w:ind w:left="2081" w:hanging="1044"/>
        <w:rPr>
          <w:rFonts w:asciiTheme="minorHAnsi" w:hAnsiTheme="minorHAnsi" w:cstheme="minorHAnsi"/>
          <w:sz w:val="22"/>
          <w:szCs w:val="22"/>
        </w:rPr>
      </w:pPr>
      <w:r w:rsidRPr="004E31B9">
        <w:rPr>
          <w:rFonts w:asciiTheme="minorHAnsi" w:hAnsiTheme="minorHAnsi" w:cstheme="minorHAnsi"/>
          <w:sz w:val="22"/>
          <w:szCs w:val="22"/>
        </w:rPr>
        <w:t>Centro</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de</w:t>
      </w:r>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Ciência</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da</w:t>
      </w:r>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Saúde</w:t>
      </w:r>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e</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do</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Esporte</w:t>
      </w:r>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(CEFID)</w:t>
      </w:r>
    </w:p>
    <w:p w14:paraId="2A7EF2EE" w14:textId="77777777" w:rsidR="00FD0D85" w:rsidRPr="004E31B9" w:rsidRDefault="00FD0D85" w:rsidP="00FD0D85">
      <w:pPr>
        <w:pStyle w:val="Corpodetexto"/>
        <w:ind w:left="1686"/>
        <w:rPr>
          <w:rFonts w:asciiTheme="minorHAnsi" w:hAnsiTheme="minorHAnsi" w:cstheme="minorHAnsi"/>
          <w:sz w:val="22"/>
          <w:szCs w:val="22"/>
        </w:rPr>
      </w:pPr>
      <w:r w:rsidRPr="004E31B9">
        <w:rPr>
          <w:rFonts w:asciiTheme="minorHAnsi" w:hAnsiTheme="minorHAnsi" w:cstheme="minorHAnsi"/>
          <w:sz w:val="22"/>
          <w:szCs w:val="22"/>
        </w:rPr>
        <w:t>Rua</w:t>
      </w:r>
      <w:r w:rsidRPr="004E31B9">
        <w:rPr>
          <w:rFonts w:asciiTheme="minorHAnsi" w:hAnsiTheme="minorHAnsi" w:cstheme="minorHAnsi"/>
          <w:spacing w:val="-5"/>
          <w:sz w:val="22"/>
          <w:szCs w:val="22"/>
        </w:rPr>
        <w:t xml:space="preserve"> </w:t>
      </w:r>
      <w:r w:rsidRPr="004E31B9">
        <w:rPr>
          <w:rFonts w:asciiTheme="minorHAnsi" w:hAnsiTheme="minorHAnsi" w:cstheme="minorHAnsi"/>
          <w:sz w:val="22"/>
          <w:szCs w:val="22"/>
        </w:rPr>
        <w:t>Pascoal</w:t>
      </w:r>
      <w:r w:rsidRPr="004E31B9">
        <w:rPr>
          <w:rFonts w:asciiTheme="minorHAnsi" w:hAnsiTheme="minorHAnsi" w:cstheme="minorHAnsi"/>
          <w:spacing w:val="-5"/>
          <w:sz w:val="22"/>
          <w:szCs w:val="22"/>
        </w:rPr>
        <w:t xml:space="preserve"> </w:t>
      </w:r>
      <w:r w:rsidRPr="004E31B9">
        <w:rPr>
          <w:rFonts w:asciiTheme="minorHAnsi" w:hAnsiTheme="minorHAnsi" w:cstheme="minorHAnsi"/>
          <w:sz w:val="22"/>
          <w:szCs w:val="22"/>
        </w:rPr>
        <w:t>Simone,</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358,</w:t>
      </w:r>
      <w:r w:rsidRPr="004E31B9">
        <w:rPr>
          <w:rFonts w:asciiTheme="minorHAnsi" w:hAnsiTheme="minorHAnsi" w:cstheme="minorHAnsi"/>
          <w:spacing w:val="-5"/>
          <w:sz w:val="22"/>
          <w:szCs w:val="22"/>
        </w:rPr>
        <w:t xml:space="preserve"> </w:t>
      </w:r>
      <w:r w:rsidRPr="004E31B9">
        <w:rPr>
          <w:rFonts w:asciiTheme="minorHAnsi" w:hAnsiTheme="minorHAnsi" w:cstheme="minorHAnsi"/>
          <w:sz w:val="22"/>
          <w:szCs w:val="22"/>
        </w:rPr>
        <w:t>Coqueiros,</w:t>
      </w:r>
      <w:r w:rsidRPr="004E31B9">
        <w:rPr>
          <w:rFonts w:asciiTheme="minorHAnsi" w:hAnsiTheme="minorHAnsi" w:cstheme="minorHAnsi"/>
          <w:spacing w:val="-5"/>
          <w:sz w:val="22"/>
          <w:szCs w:val="22"/>
        </w:rPr>
        <w:t xml:space="preserve"> </w:t>
      </w:r>
      <w:r w:rsidRPr="004E31B9">
        <w:rPr>
          <w:rFonts w:asciiTheme="minorHAnsi" w:hAnsiTheme="minorHAnsi" w:cstheme="minorHAnsi"/>
          <w:sz w:val="22"/>
          <w:szCs w:val="22"/>
        </w:rPr>
        <w:t>Florianópolis/SC,</w:t>
      </w:r>
      <w:r w:rsidRPr="004E31B9">
        <w:rPr>
          <w:rFonts w:asciiTheme="minorHAnsi" w:hAnsiTheme="minorHAnsi" w:cstheme="minorHAnsi"/>
          <w:spacing w:val="-5"/>
          <w:sz w:val="22"/>
          <w:szCs w:val="22"/>
        </w:rPr>
        <w:t xml:space="preserve"> </w:t>
      </w:r>
      <w:r w:rsidRPr="004E31B9">
        <w:rPr>
          <w:rFonts w:asciiTheme="minorHAnsi" w:hAnsiTheme="minorHAnsi" w:cstheme="minorHAnsi"/>
          <w:sz w:val="22"/>
          <w:szCs w:val="22"/>
        </w:rPr>
        <w:t>CEP</w:t>
      </w:r>
      <w:r w:rsidRPr="004E31B9">
        <w:rPr>
          <w:rFonts w:asciiTheme="minorHAnsi" w:hAnsiTheme="minorHAnsi" w:cstheme="minorHAnsi"/>
          <w:spacing w:val="-5"/>
          <w:sz w:val="22"/>
          <w:szCs w:val="22"/>
        </w:rPr>
        <w:t xml:space="preserve"> </w:t>
      </w:r>
      <w:r w:rsidRPr="004E31B9">
        <w:rPr>
          <w:rFonts w:asciiTheme="minorHAnsi" w:hAnsiTheme="minorHAnsi" w:cstheme="minorHAnsi"/>
          <w:sz w:val="22"/>
          <w:szCs w:val="22"/>
        </w:rPr>
        <w:t>88080-350</w:t>
      </w:r>
    </w:p>
    <w:p w14:paraId="633A5CFD" w14:textId="77777777" w:rsidR="00FD0D85" w:rsidRPr="004E31B9" w:rsidRDefault="00FD0D85" w:rsidP="00FD0D85">
      <w:pPr>
        <w:pStyle w:val="Ttulo1"/>
        <w:ind w:left="1686"/>
        <w:rPr>
          <w:rFonts w:asciiTheme="minorHAnsi" w:hAnsiTheme="minorHAnsi" w:cstheme="minorHAnsi"/>
          <w:sz w:val="22"/>
          <w:szCs w:val="22"/>
        </w:rPr>
      </w:pPr>
      <w:r w:rsidRPr="004E31B9">
        <w:rPr>
          <w:rFonts w:asciiTheme="minorHAnsi" w:hAnsiTheme="minorHAnsi" w:cstheme="minorHAnsi"/>
          <w:sz w:val="22"/>
          <w:szCs w:val="22"/>
        </w:rPr>
        <w:t>Horário</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de</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funcionamento:</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7h</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às</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19h</w:t>
      </w:r>
    </w:p>
    <w:p w14:paraId="510E4F85" w14:textId="77777777" w:rsidR="00FD0D85" w:rsidRPr="004E31B9" w:rsidRDefault="00FD0D85" w:rsidP="00FD0D85">
      <w:pPr>
        <w:pStyle w:val="Corpodetexto"/>
        <w:ind w:left="1686"/>
        <w:rPr>
          <w:rFonts w:asciiTheme="minorHAnsi" w:hAnsiTheme="minorHAnsi" w:cstheme="minorHAnsi"/>
          <w:sz w:val="22"/>
          <w:szCs w:val="22"/>
        </w:rPr>
      </w:pPr>
      <w:r w:rsidRPr="004E31B9">
        <w:rPr>
          <w:rFonts w:asciiTheme="minorHAnsi" w:hAnsiTheme="minorHAnsi" w:cstheme="minorHAnsi"/>
          <w:sz w:val="22"/>
          <w:szCs w:val="22"/>
        </w:rPr>
        <w:t>Telefone:</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(48)</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3664-8600</w:t>
      </w:r>
    </w:p>
    <w:p w14:paraId="78182C43" w14:textId="77777777" w:rsidR="00FD0D85" w:rsidRPr="004E31B9" w:rsidRDefault="00FD0D85" w:rsidP="00FD0D85">
      <w:pPr>
        <w:pStyle w:val="Corpodetexto"/>
        <w:rPr>
          <w:rFonts w:asciiTheme="minorHAnsi" w:hAnsiTheme="minorHAnsi" w:cstheme="minorHAnsi"/>
          <w:sz w:val="22"/>
          <w:szCs w:val="22"/>
        </w:rPr>
      </w:pPr>
    </w:p>
    <w:p w14:paraId="52670053" w14:textId="77777777" w:rsidR="00FD0D85" w:rsidRPr="004E31B9" w:rsidRDefault="00FD0D85" w:rsidP="00FD0D85">
      <w:pPr>
        <w:pStyle w:val="Ttulo1"/>
        <w:keepNext w:val="0"/>
        <w:widowControl w:val="0"/>
        <w:numPr>
          <w:ilvl w:val="2"/>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081"/>
          <w:tab w:val="left" w:pos="2082"/>
        </w:tabs>
        <w:suppressAutoHyphens w:val="0"/>
        <w:autoSpaceDE w:val="0"/>
        <w:autoSpaceDN w:val="0"/>
        <w:spacing w:before="207"/>
        <w:ind w:left="2081" w:hanging="1131"/>
        <w:rPr>
          <w:rFonts w:asciiTheme="minorHAnsi" w:hAnsiTheme="minorHAnsi" w:cstheme="minorHAnsi"/>
          <w:sz w:val="22"/>
          <w:szCs w:val="22"/>
        </w:rPr>
      </w:pPr>
      <w:r w:rsidRPr="004E31B9">
        <w:rPr>
          <w:rFonts w:asciiTheme="minorHAnsi" w:hAnsiTheme="minorHAnsi" w:cstheme="minorHAnsi"/>
          <w:sz w:val="22"/>
          <w:szCs w:val="22"/>
        </w:rPr>
        <w:t>CAMPUS</w:t>
      </w:r>
      <w:r w:rsidRPr="004E31B9">
        <w:rPr>
          <w:rFonts w:asciiTheme="minorHAnsi" w:hAnsiTheme="minorHAnsi" w:cstheme="minorHAnsi"/>
          <w:spacing w:val="-5"/>
          <w:sz w:val="22"/>
          <w:szCs w:val="22"/>
        </w:rPr>
        <w:t xml:space="preserve"> </w:t>
      </w:r>
      <w:r w:rsidRPr="004E31B9">
        <w:rPr>
          <w:rFonts w:asciiTheme="minorHAnsi" w:hAnsiTheme="minorHAnsi" w:cstheme="minorHAnsi"/>
          <w:sz w:val="22"/>
          <w:szCs w:val="22"/>
        </w:rPr>
        <w:t>II</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UDESC</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JOINVILLE</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e</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UDESC</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PLANALTO</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NORTE</w:t>
      </w:r>
    </w:p>
    <w:p w14:paraId="54843EE7" w14:textId="77777777" w:rsidR="00FD0D85" w:rsidRPr="00FD0D85" w:rsidRDefault="00FD0D85" w:rsidP="00FD0D85">
      <w:pPr>
        <w:pStyle w:val="PargrafodaLista"/>
        <w:widowControl w:val="0"/>
        <w:numPr>
          <w:ilvl w:val="3"/>
          <w:numId w:val="35"/>
        </w:numPr>
        <w:tabs>
          <w:tab w:val="left" w:pos="2081"/>
          <w:tab w:val="left" w:pos="2082"/>
        </w:tabs>
        <w:autoSpaceDE w:val="0"/>
        <w:autoSpaceDN w:val="0"/>
        <w:spacing w:after="0" w:line="240" w:lineRule="auto"/>
        <w:ind w:left="2081" w:hanging="1044"/>
        <w:contextualSpacing w:val="0"/>
        <w:rPr>
          <w:rFonts w:asciiTheme="minorHAnsi" w:hAnsiTheme="minorHAnsi" w:cstheme="minorHAnsi"/>
          <w:b/>
        </w:rPr>
      </w:pPr>
      <w:r w:rsidRPr="00FD0D85">
        <w:rPr>
          <w:rFonts w:asciiTheme="minorHAnsi" w:hAnsiTheme="minorHAnsi" w:cstheme="minorHAnsi"/>
          <w:b/>
        </w:rPr>
        <w:t>Centro</w:t>
      </w:r>
      <w:r w:rsidRPr="00FD0D85">
        <w:rPr>
          <w:rFonts w:asciiTheme="minorHAnsi" w:hAnsiTheme="minorHAnsi" w:cstheme="minorHAnsi"/>
          <w:b/>
          <w:spacing w:val="-4"/>
        </w:rPr>
        <w:t xml:space="preserve"> </w:t>
      </w:r>
      <w:r w:rsidRPr="00FD0D85">
        <w:rPr>
          <w:rFonts w:asciiTheme="minorHAnsi" w:hAnsiTheme="minorHAnsi" w:cstheme="minorHAnsi"/>
          <w:b/>
        </w:rPr>
        <w:t>de</w:t>
      </w:r>
      <w:r w:rsidRPr="00FD0D85">
        <w:rPr>
          <w:rFonts w:asciiTheme="minorHAnsi" w:hAnsiTheme="minorHAnsi" w:cstheme="minorHAnsi"/>
          <w:b/>
          <w:spacing w:val="-2"/>
        </w:rPr>
        <w:t xml:space="preserve"> </w:t>
      </w:r>
      <w:r w:rsidRPr="00FD0D85">
        <w:rPr>
          <w:rFonts w:asciiTheme="minorHAnsi" w:hAnsiTheme="minorHAnsi" w:cstheme="minorHAnsi"/>
          <w:b/>
        </w:rPr>
        <w:t>Ciências</w:t>
      </w:r>
      <w:r w:rsidRPr="00FD0D85">
        <w:rPr>
          <w:rFonts w:asciiTheme="minorHAnsi" w:hAnsiTheme="minorHAnsi" w:cstheme="minorHAnsi"/>
          <w:b/>
          <w:spacing w:val="-4"/>
        </w:rPr>
        <w:t xml:space="preserve"> </w:t>
      </w:r>
      <w:r w:rsidRPr="00FD0D85">
        <w:rPr>
          <w:rFonts w:asciiTheme="minorHAnsi" w:hAnsiTheme="minorHAnsi" w:cstheme="minorHAnsi"/>
          <w:b/>
        </w:rPr>
        <w:t>Tecnológicas</w:t>
      </w:r>
      <w:r w:rsidRPr="00FD0D85">
        <w:rPr>
          <w:rFonts w:asciiTheme="minorHAnsi" w:hAnsiTheme="minorHAnsi" w:cstheme="minorHAnsi"/>
          <w:b/>
          <w:spacing w:val="-3"/>
        </w:rPr>
        <w:t xml:space="preserve"> </w:t>
      </w:r>
      <w:r w:rsidRPr="00FD0D85">
        <w:rPr>
          <w:rFonts w:asciiTheme="minorHAnsi" w:hAnsiTheme="minorHAnsi" w:cstheme="minorHAnsi"/>
          <w:b/>
        </w:rPr>
        <w:t>(CCT)</w:t>
      </w:r>
    </w:p>
    <w:p w14:paraId="706DFA15" w14:textId="77777777" w:rsidR="00FD0D85" w:rsidRPr="00FD0D85" w:rsidRDefault="00FD0D85" w:rsidP="00FD0D85">
      <w:pPr>
        <w:pStyle w:val="Corpodetexto"/>
        <w:ind w:left="1686"/>
        <w:rPr>
          <w:rFonts w:asciiTheme="minorHAnsi" w:hAnsiTheme="minorHAnsi" w:cstheme="minorHAnsi"/>
          <w:sz w:val="22"/>
          <w:szCs w:val="22"/>
        </w:rPr>
      </w:pPr>
      <w:r w:rsidRPr="00FD0D85">
        <w:rPr>
          <w:rFonts w:asciiTheme="minorHAnsi" w:hAnsiTheme="minorHAnsi" w:cstheme="minorHAnsi"/>
          <w:sz w:val="22"/>
          <w:szCs w:val="22"/>
        </w:rPr>
        <w:t>Rua</w:t>
      </w:r>
      <w:r w:rsidRPr="00FD0D85">
        <w:rPr>
          <w:rFonts w:asciiTheme="minorHAnsi" w:hAnsiTheme="minorHAnsi" w:cstheme="minorHAnsi"/>
          <w:spacing w:val="-12"/>
          <w:sz w:val="22"/>
          <w:szCs w:val="22"/>
        </w:rPr>
        <w:t xml:space="preserve"> </w:t>
      </w:r>
      <w:r w:rsidRPr="00FD0D85">
        <w:rPr>
          <w:rFonts w:asciiTheme="minorHAnsi" w:hAnsiTheme="minorHAnsi" w:cstheme="minorHAnsi"/>
          <w:sz w:val="22"/>
          <w:szCs w:val="22"/>
        </w:rPr>
        <w:t>Paulo</w:t>
      </w:r>
      <w:r w:rsidRPr="00FD0D85">
        <w:rPr>
          <w:rFonts w:asciiTheme="minorHAnsi" w:hAnsiTheme="minorHAnsi" w:cstheme="minorHAnsi"/>
          <w:spacing w:val="-12"/>
          <w:sz w:val="22"/>
          <w:szCs w:val="22"/>
        </w:rPr>
        <w:t xml:space="preserve"> </w:t>
      </w:r>
      <w:proofErr w:type="spellStart"/>
      <w:r w:rsidRPr="00FD0D85">
        <w:rPr>
          <w:rFonts w:asciiTheme="minorHAnsi" w:hAnsiTheme="minorHAnsi" w:cstheme="minorHAnsi"/>
          <w:sz w:val="22"/>
          <w:szCs w:val="22"/>
        </w:rPr>
        <w:t>Malschitzki</w:t>
      </w:r>
      <w:proofErr w:type="spellEnd"/>
      <w:r w:rsidRPr="00FD0D85">
        <w:rPr>
          <w:rFonts w:asciiTheme="minorHAnsi" w:hAnsiTheme="minorHAnsi" w:cstheme="minorHAnsi"/>
          <w:sz w:val="22"/>
          <w:szCs w:val="22"/>
        </w:rPr>
        <w:t>,</w:t>
      </w:r>
      <w:r w:rsidRPr="00FD0D85">
        <w:rPr>
          <w:rFonts w:asciiTheme="minorHAnsi" w:hAnsiTheme="minorHAnsi" w:cstheme="minorHAnsi"/>
          <w:spacing w:val="-12"/>
          <w:sz w:val="22"/>
          <w:szCs w:val="22"/>
        </w:rPr>
        <w:t xml:space="preserve"> </w:t>
      </w:r>
      <w:r w:rsidRPr="00FD0D85">
        <w:rPr>
          <w:rFonts w:asciiTheme="minorHAnsi" w:hAnsiTheme="minorHAnsi" w:cstheme="minorHAnsi"/>
          <w:sz w:val="22"/>
          <w:szCs w:val="22"/>
        </w:rPr>
        <w:t>200,</w:t>
      </w:r>
      <w:r w:rsidRPr="00FD0D85">
        <w:rPr>
          <w:rFonts w:asciiTheme="minorHAnsi" w:hAnsiTheme="minorHAnsi" w:cstheme="minorHAnsi"/>
          <w:spacing w:val="-12"/>
          <w:sz w:val="22"/>
          <w:szCs w:val="22"/>
        </w:rPr>
        <w:t xml:space="preserve"> </w:t>
      </w:r>
      <w:r w:rsidRPr="00FD0D85">
        <w:rPr>
          <w:rFonts w:asciiTheme="minorHAnsi" w:hAnsiTheme="minorHAnsi" w:cstheme="minorHAnsi"/>
          <w:sz w:val="22"/>
          <w:szCs w:val="22"/>
        </w:rPr>
        <w:t>Zona</w:t>
      </w:r>
      <w:r w:rsidRPr="00FD0D85">
        <w:rPr>
          <w:rFonts w:asciiTheme="minorHAnsi" w:hAnsiTheme="minorHAnsi" w:cstheme="minorHAnsi"/>
          <w:spacing w:val="-12"/>
          <w:sz w:val="22"/>
          <w:szCs w:val="22"/>
        </w:rPr>
        <w:t xml:space="preserve"> </w:t>
      </w:r>
      <w:r w:rsidRPr="00FD0D85">
        <w:rPr>
          <w:rFonts w:asciiTheme="minorHAnsi" w:hAnsiTheme="minorHAnsi" w:cstheme="minorHAnsi"/>
          <w:sz w:val="22"/>
          <w:szCs w:val="22"/>
        </w:rPr>
        <w:t>Industrial</w:t>
      </w:r>
      <w:r w:rsidRPr="00FD0D85">
        <w:rPr>
          <w:rFonts w:asciiTheme="minorHAnsi" w:hAnsiTheme="minorHAnsi" w:cstheme="minorHAnsi"/>
          <w:spacing w:val="-13"/>
          <w:sz w:val="22"/>
          <w:szCs w:val="22"/>
        </w:rPr>
        <w:t xml:space="preserve"> </w:t>
      </w:r>
      <w:r w:rsidRPr="00FD0D85">
        <w:rPr>
          <w:rFonts w:asciiTheme="minorHAnsi" w:hAnsiTheme="minorHAnsi" w:cstheme="minorHAnsi"/>
          <w:sz w:val="22"/>
          <w:szCs w:val="22"/>
        </w:rPr>
        <w:t>Norte,</w:t>
      </w:r>
      <w:r w:rsidRPr="00FD0D85">
        <w:rPr>
          <w:rFonts w:asciiTheme="minorHAnsi" w:hAnsiTheme="minorHAnsi" w:cstheme="minorHAnsi"/>
          <w:spacing w:val="-12"/>
          <w:sz w:val="22"/>
          <w:szCs w:val="22"/>
        </w:rPr>
        <w:t xml:space="preserve"> </w:t>
      </w:r>
      <w:r w:rsidRPr="00FD0D85">
        <w:rPr>
          <w:rFonts w:asciiTheme="minorHAnsi" w:hAnsiTheme="minorHAnsi" w:cstheme="minorHAnsi"/>
          <w:sz w:val="22"/>
          <w:szCs w:val="22"/>
        </w:rPr>
        <w:t>Joinville/SC,</w:t>
      </w:r>
      <w:r w:rsidRPr="00FD0D85">
        <w:rPr>
          <w:rFonts w:asciiTheme="minorHAnsi" w:hAnsiTheme="minorHAnsi" w:cstheme="minorHAnsi"/>
          <w:spacing w:val="-13"/>
          <w:sz w:val="22"/>
          <w:szCs w:val="22"/>
        </w:rPr>
        <w:t xml:space="preserve"> </w:t>
      </w:r>
      <w:r w:rsidRPr="00FD0D85">
        <w:rPr>
          <w:rFonts w:asciiTheme="minorHAnsi" w:hAnsiTheme="minorHAnsi" w:cstheme="minorHAnsi"/>
          <w:sz w:val="22"/>
          <w:szCs w:val="22"/>
        </w:rPr>
        <w:t>CEP</w:t>
      </w:r>
      <w:r w:rsidRPr="00FD0D85">
        <w:rPr>
          <w:rFonts w:asciiTheme="minorHAnsi" w:hAnsiTheme="minorHAnsi" w:cstheme="minorHAnsi"/>
          <w:spacing w:val="-13"/>
          <w:sz w:val="22"/>
          <w:szCs w:val="22"/>
        </w:rPr>
        <w:t xml:space="preserve"> </w:t>
      </w:r>
      <w:r w:rsidRPr="00FD0D85">
        <w:rPr>
          <w:rFonts w:asciiTheme="minorHAnsi" w:hAnsiTheme="minorHAnsi" w:cstheme="minorHAnsi"/>
          <w:sz w:val="22"/>
          <w:szCs w:val="22"/>
        </w:rPr>
        <w:t>89219-</w:t>
      </w:r>
      <w:r w:rsidRPr="00FD0D85">
        <w:rPr>
          <w:rFonts w:asciiTheme="minorHAnsi" w:hAnsiTheme="minorHAnsi" w:cstheme="minorHAnsi"/>
          <w:spacing w:val="-58"/>
          <w:sz w:val="22"/>
          <w:szCs w:val="22"/>
        </w:rPr>
        <w:t xml:space="preserve"> </w:t>
      </w:r>
      <w:r w:rsidRPr="00FD0D85">
        <w:rPr>
          <w:rFonts w:asciiTheme="minorHAnsi" w:hAnsiTheme="minorHAnsi" w:cstheme="minorHAnsi"/>
          <w:sz w:val="22"/>
          <w:szCs w:val="22"/>
        </w:rPr>
        <w:t>710</w:t>
      </w:r>
    </w:p>
    <w:p w14:paraId="461FF37C" w14:textId="77777777" w:rsidR="00FD0D85" w:rsidRPr="004E31B9" w:rsidRDefault="00FD0D85" w:rsidP="00FD0D85">
      <w:pPr>
        <w:pStyle w:val="Ttulo1"/>
        <w:ind w:left="1686"/>
        <w:rPr>
          <w:rFonts w:asciiTheme="minorHAnsi" w:hAnsiTheme="minorHAnsi" w:cstheme="minorHAnsi"/>
          <w:sz w:val="22"/>
          <w:szCs w:val="22"/>
        </w:rPr>
      </w:pPr>
      <w:r w:rsidRPr="004E31B9">
        <w:rPr>
          <w:rFonts w:asciiTheme="minorHAnsi" w:hAnsiTheme="minorHAnsi" w:cstheme="minorHAnsi"/>
          <w:sz w:val="22"/>
          <w:szCs w:val="22"/>
        </w:rPr>
        <w:t>Horário</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de</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funcionamento:</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7h</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às</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19h</w:t>
      </w:r>
    </w:p>
    <w:p w14:paraId="13E04654" w14:textId="569ECB7A" w:rsidR="00FD0D85" w:rsidRPr="004E31B9" w:rsidRDefault="00FD0D85" w:rsidP="00FD0D85">
      <w:pPr>
        <w:pStyle w:val="Corpodetexto"/>
        <w:ind w:left="1686"/>
        <w:rPr>
          <w:rFonts w:asciiTheme="minorHAnsi" w:hAnsiTheme="minorHAnsi" w:cstheme="minorHAnsi"/>
          <w:sz w:val="22"/>
          <w:szCs w:val="22"/>
        </w:rPr>
      </w:pPr>
      <w:r w:rsidRPr="004E31B9">
        <w:rPr>
          <w:rFonts w:asciiTheme="minorHAnsi" w:hAnsiTheme="minorHAnsi" w:cstheme="minorHAnsi"/>
          <w:sz w:val="22"/>
          <w:szCs w:val="22"/>
        </w:rPr>
        <w:t>Telefone:</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(47)</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3481-7900</w:t>
      </w:r>
    </w:p>
    <w:p w14:paraId="1DF6B8E5" w14:textId="77777777" w:rsidR="00FD0D85" w:rsidRPr="004E31B9" w:rsidRDefault="00FD0D85" w:rsidP="00FD0D85">
      <w:pPr>
        <w:pStyle w:val="Ttulo1"/>
        <w:keepNext w:val="0"/>
        <w:widowControl w:val="0"/>
        <w:numPr>
          <w:ilvl w:val="3"/>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081"/>
          <w:tab w:val="left" w:pos="2082"/>
        </w:tabs>
        <w:suppressAutoHyphens w:val="0"/>
        <w:autoSpaceDE w:val="0"/>
        <w:autoSpaceDN w:val="0"/>
        <w:ind w:left="2081" w:hanging="1044"/>
        <w:rPr>
          <w:rFonts w:asciiTheme="minorHAnsi" w:hAnsiTheme="minorHAnsi" w:cstheme="minorHAnsi"/>
          <w:sz w:val="22"/>
          <w:szCs w:val="22"/>
        </w:rPr>
      </w:pPr>
      <w:r w:rsidRPr="004E31B9">
        <w:rPr>
          <w:rFonts w:asciiTheme="minorHAnsi" w:hAnsiTheme="minorHAnsi" w:cstheme="minorHAnsi"/>
          <w:sz w:val="22"/>
          <w:szCs w:val="22"/>
        </w:rPr>
        <w:t>Centro</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de</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Educação</w:t>
      </w:r>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do</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Planalto</w:t>
      </w:r>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Norte</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(CEPLAN)</w:t>
      </w:r>
    </w:p>
    <w:p w14:paraId="6F2C7B6C" w14:textId="77777777" w:rsidR="00FD0D85" w:rsidRPr="004E31B9" w:rsidRDefault="00FD0D85" w:rsidP="00FD0D85">
      <w:pPr>
        <w:pStyle w:val="Ttulo1"/>
        <w:spacing w:before="83"/>
        <w:ind w:left="1686"/>
        <w:rPr>
          <w:rFonts w:asciiTheme="minorHAnsi" w:hAnsiTheme="minorHAnsi" w:cstheme="minorHAnsi"/>
          <w:sz w:val="22"/>
          <w:szCs w:val="22"/>
        </w:rPr>
      </w:pPr>
      <w:r w:rsidRPr="004E31B9">
        <w:rPr>
          <w:rFonts w:asciiTheme="minorHAnsi" w:hAnsiTheme="minorHAnsi" w:cstheme="minorHAnsi"/>
          <w:sz w:val="22"/>
          <w:szCs w:val="22"/>
        </w:rPr>
        <w:t>Rua</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Luiz</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Fernando</w:t>
      </w:r>
      <w:r w:rsidRPr="004E31B9">
        <w:rPr>
          <w:rFonts w:asciiTheme="minorHAnsi" w:hAnsiTheme="minorHAnsi" w:cstheme="minorHAnsi"/>
          <w:spacing w:val="-4"/>
          <w:sz w:val="22"/>
          <w:szCs w:val="22"/>
        </w:rPr>
        <w:t xml:space="preserve"> </w:t>
      </w:r>
      <w:proofErr w:type="spellStart"/>
      <w:r w:rsidRPr="004E31B9">
        <w:rPr>
          <w:rFonts w:asciiTheme="minorHAnsi" w:hAnsiTheme="minorHAnsi" w:cstheme="minorHAnsi"/>
          <w:sz w:val="22"/>
          <w:szCs w:val="22"/>
        </w:rPr>
        <w:t>Hastreiter</w:t>
      </w:r>
      <w:proofErr w:type="spellEnd"/>
      <w:r w:rsidRPr="004E31B9">
        <w:rPr>
          <w:rFonts w:asciiTheme="minorHAnsi" w:hAnsiTheme="minorHAnsi" w:cstheme="minorHAnsi"/>
          <w:sz w:val="22"/>
          <w:szCs w:val="22"/>
        </w:rPr>
        <w:t>,</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180,</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Centenário,</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São</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Bento</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do</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Sul/SC,</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CEP</w:t>
      </w:r>
      <w:r w:rsidRPr="004E31B9">
        <w:rPr>
          <w:rFonts w:asciiTheme="minorHAnsi" w:hAnsiTheme="minorHAnsi" w:cstheme="minorHAnsi"/>
          <w:spacing w:val="-58"/>
          <w:sz w:val="22"/>
          <w:szCs w:val="22"/>
        </w:rPr>
        <w:t xml:space="preserve"> </w:t>
      </w:r>
      <w:r w:rsidRPr="004E31B9">
        <w:rPr>
          <w:rFonts w:asciiTheme="minorHAnsi" w:hAnsiTheme="minorHAnsi" w:cstheme="minorHAnsi"/>
          <w:sz w:val="22"/>
          <w:szCs w:val="22"/>
        </w:rPr>
        <w:t xml:space="preserve">89283-081 </w:t>
      </w:r>
    </w:p>
    <w:p w14:paraId="5F895441" w14:textId="359D50AB" w:rsidR="00FD0D85" w:rsidRPr="004E31B9" w:rsidRDefault="00FD0D85" w:rsidP="00FD0D85">
      <w:pPr>
        <w:pStyle w:val="Ttulo1"/>
        <w:spacing w:before="83"/>
        <w:ind w:left="1686"/>
        <w:rPr>
          <w:rFonts w:asciiTheme="minorHAnsi" w:hAnsiTheme="minorHAnsi" w:cstheme="minorHAnsi"/>
          <w:sz w:val="22"/>
          <w:szCs w:val="22"/>
        </w:rPr>
      </w:pPr>
      <w:r w:rsidRPr="004E31B9">
        <w:rPr>
          <w:rFonts w:asciiTheme="minorHAnsi" w:hAnsiTheme="minorHAnsi" w:cstheme="minorHAnsi"/>
          <w:sz w:val="22"/>
          <w:szCs w:val="22"/>
        </w:rPr>
        <w:t>Horário</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de</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funcionamento:</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7h</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às</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19h</w:t>
      </w:r>
    </w:p>
    <w:p w14:paraId="4BC943D3" w14:textId="1887CD22" w:rsidR="00FD0D85" w:rsidRPr="004E31B9" w:rsidRDefault="00FD0D85" w:rsidP="00FD0D85">
      <w:pPr>
        <w:pStyle w:val="Corpodetexto"/>
        <w:ind w:left="1686"/>
        <w:rPr>
          <w:rFonts w:asciiTheme="minorHAnsi" w:hAnsiTheme="minorHAnsi" w:cstheme="minorHAnsi"/>
          <w:sz w:val="22"/>
          <w:szCs w:val="22"/>
        </w:rPr>
      </w:pPr>
      <w:r w:rsidRPr="004E31B9">
        <w:rPr>
          <w:rFonts w:asciiTheme="minorHAnsi" w:hAnsiTheme="minorHAnsi" w:cstheme="minorHAnsi"/>
          <w:sz w:val="22"/>
          <w:szCs w:val="22"/>
        </w:rPr>
        <w:t>Telefone:</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(47)</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3647-0074</w:t>
      </w:r>
    </w:p>
    <w:p w14:paraId="033BC3BB" w14:textId="77777777" w:rsidR="00FD0D85" w:rsidRPr="004E31B9" w:rsidRDefault="00FD0D85" w:rsidP="00FD0D85">
      <w:pPr>
        <w:pStyle w:val="Corpodetexto"/>
        <w:spacing w:before="11"/>
        <w:rPr>
          <w:rFonts w:asciiTheme="minorHAnsi" w:hAnsiTheme="minorHAnsi" w:cstheme="minorHAnsi"/>
          <w:sz w:val="22"/>
          <w:szCs w:val="22"/>
        </w:rPr>
      </w:pPr>
    </w:p>
    <w:p w14:paraId="26D09AC0" w14:textId="77777777" w:rsidR="00FD0D85" w:rsidRPr="004E31B9" w:rsidRDefault="00FD0D85" w:rsidP="00FD0D85">
      <w:pPr>
        <w:pStyle w:val="Ttulo1"/>
        <w:keepNext w:val="0"/>
        <w:widowControl w:val="0"/>
        <w:numPr>
          <w:ilvl w:val="2"/>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142"/>
          <w:tab w:val="left" w:pos="2143"/>
        </w:tabs>
        <w:suppressAutoHyphens w:val="0"/>
        <w:autoSpaceDE w:val="0"/>
        <w:autoSpaceDN w:val="0"/>
        <w:ind w:left="2142"/>
        <w:rPr>
          <w:rFonts w:asciiTheme="minorHAnsi" w:hAnsiTheme="minorHAnsi" w:cstheme="minorHAnsi"/>
          <w:sz w:val="22"/>
          <w:szCs w:val="22"/>
        </w:rPr>
      </w:pPr>
      <w:r w:rsidRPr="004E31B9">
        <w:rPr>
          <w:rFonts w:asciiTheme="minorHAnsi" w:hAnsiTheme="minorHAnsi" w:cstheme="minorHAnsi"/>
          <w:sz w:val="22"/>
          <w:szCs w:val="22"/>
        </w:rPr>
        <w:t>CAMPUS</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IV</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UDESC</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OESTE</w:t>
      </w:r>
    </w:p>
    <w:p w14:paraId="2BCD8BF9" w14:textId="77777777" w:rsidR="00FD0D85" w:rsidRPr="004E31B9" w:rsidRDefault="00FD0D85" w:rsidP="00FD0D85">
      <w:pPr>
        <w:pStyle w:val="PargrafodaLista"/>
        <w:widowControl w:val="0"/>
        <w:numPr>
          <w:ilvl w:val="3"/>
          <w:numId w:val="35"/>
        </w:numPr>
        <w:tabs>
          <w:tab w:val="left" w:pos="2081"/>
          <w:tab w:val="left" w:pos="2082"/>
        </w:tabs>
        <w:autoSpaceDE w:val="0"/>
        <w:autoSpaceDN w:val="0"/>
        <w:spacing w:after="0" w:line="240" w:lineRule="auto"/>
        <w:ind w:left="2081" w:hanging="1044"/>
        <w:contextualSpacing w:val="0"/>
        <w:rPr>
          <w:rFonts w:asciiTheme="minorHAnsi" w:hAnsiTheme="minorHAnsi" w:cstheme="minorHAnsi"/>
          <w:b/>
        </w:rPr>
      </w:pPr>
      <w:r w:rsidRPr="004E31B9">
        <w:rPr>
          <w:rFonts w:asciiTheme="minorHAnsi" w:hAnsiTheme="minorHAnsi" w:cstheme="minorHAnsi"/>
          <w:b/>
        </w:rPr>
        <w:t>Centro</w:t>
      </w:r>
      <w:r w:rsidRPr="004E31B9">
        <w:rPr>
          <w:rFonts w:asciiTheme="minorHAnsi" w:hAnsiTheme="minorHAnsi" w:cstheme="minorHAnsi"/>
          <w:b/>
          <w:spacing w:val="-2"/>
        </w:rPr>
        <w:t xml:space="preserve"> </w:t>
      </w:r>
      <w:r w:rsidRPr="004E31B9">
        <w:rPr>
          <w:rFonts w:asciiTheme="minorHAnsi" w:hAnsiTheme="minorHAnsi" w:cstheme="minorHAnsi"/>
          <w:b/>
        </w:rPr>
        <w:t>de</w:t>
      </w:r>
      <w:r w:rsidRPr="004E31B9">
        <w:rPr>
          <w:rFonts w:asciiTheme="minorHAnsi" w:hAnsiTheme="minorHAnsi" w:cstheme="minorHAnsi"/>
          <w:b/>
          <w:spacing w:val="-1"/>
        </w:rPr>
        <w:t xml:space="preserve"> </w:t>
      </w:r>
      <w:r w:rsidRPr="004E31B9">
        <w:rPr>
          <w:rFonts w:asciiTheme="minorHAnsi" w:hAnsiTheme="minorHAnsi" w:cstheme="minorHAnsi"/>
          <w:b/>
        </w:rPr>
        <w:t>Educação Superior</w:t>
      </w:r>
      <w:r w:rsidRPr="004E31B9">
        <w:rPr>
          <w:rFonts w:asciiTheme="minorHAnsi" w:hAnsiTheme="minorHAnsi" w:cstheme="minorHAnsi"/>
          <w:b/>
          <w:spacing w:val="-1"/>
        </w:rPr>
        <w:t xml:space="preserve"> </w:t>
      </w:r>
      <w:r w:rsidRPr="004E31B9">
        <w:rPr>
          <w:rFonts w:asciiTheme="minorHAnsi" w:hAnsiTheme="minorHAnsi" w:cstheme="minorHAnsi"/>
          <w:b/>
        </w:rPr>
        <w:t>do</w:t>
      </w:r>
      <w:r w:rsidRPr="004E31B9">
        <w:rPr>
          <w:rFonts w:asciiTheme="minorHAnsi" w:hAnsiTheme="minorHAnsi" w:cstheme="minorHAnsi"/>
          <w:b/>
          <w:spacing w:val="-1"/>
        </w:rPr>
        <w:t xml:space="preserve"> </w:t>
      </w:r>
      <w:r w:rsidRPr="004E31B9">
        <w:rPr>
          <w:rFonts w:asciiTheme="minorHAnsi" w:hAnsiTheme="minorHAnsi" w:cstheme="minorHAnsi"/>
          <w:b/>
        </w:rPr>
        <w:t>Oeste</w:t>
      </w:r>
      <w:r w:rsidRPr="004E31B9">
        <w:rPr>
          <w:rFonts w:asciiTheme="minorHAnsi" w:hAnsiTheme="minorHAnsi" w:cstheme="minorHAnsi"/>
          <w:b/>
          <w:spacing w:val="-1"/>
        </w:rPr>
        <w:t xml:space="preserve"> </w:t>
      </w:r>
      <w:r w:rsidRPr="004E31B9">
        <w:rPr>
          <w:rFonts w:asciiTheme="minorHAnsi" w:hAnsiTheme="minorHAnsi" w:cstheme="minorHAnsi"/>
          <w:b/>
        </w:rPr>
        <w:t>(CEO)</w:t>
      </w:r>
    </w:p>
    <w:p w14:paraId="077FA03C" w14:textId="77777777" w:rsidR="00FD0D85" w:rsidRPr="004E31B9" w:rsidRDefault="00FD0D85" w:rsidP="00FD0D85">
      <w:pPr>
        <w:pStyle w:val="Corpodetexto"/>
        <w:ind w:left="1057" w:right="115" w:firstLine="629"/>
        <w:rPr>
          <w:rFonts w:asciiTheme="minorHAnsi" w:hAnsiTheme="minorHAnsi" w:cstheme="minorHAnsi"/>
          <w:sz w:val="22"/>
          <w:szCs w:val="22"/>
        </w:rPr>
      </w:pPr>
      <w:r w:rsidRPr="004E31B9">
        <w:rPr>
          <w:rFonts w:asciiTheme="minorHAnsi" w:hAnsiTheme="minorHAnsi" w:cstheme="minorHAnsi"/>
          <w:sz w:val="22"/>
          <w:szCs w:val="22"/>
        </w:rPr>
        <w:t>Rua</w:t>
      </w:r>
      <w:r w:rsidRPr="004E31B9">
        <w:rPr>
          <w:rFonts w:asciiTheme="minorHAnsi" w:hAnsiTheme="minorHAnsi" w:cstheme="minorHAnsi"/>
          <w:spacing w:val="1"/>
          <w:sz w:val="22"/>
          <w:szCs w:val="22"/>
        </w:rPr>
        <w:t xml:space="preserve"> </w:t>
      </w:r>
      <w:proofErr w:type="spellStart"/>
      <w:r w:rsidRPr="004E31B9">
        <w:rPr>
          <w:rFonts w:asciiTheme="minorHAnsi" w:hAnsiTheme="minorHAnsi" w:cstheme="minorHAnsi"/>
          <w:sz w:val="22"/>
          <w:szCs w:val="22"/>
        </w:rPr>
        <w:t>Berloni</w:t>
      </w:r>
      <w:proofErr w:type="spellEnd"/>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Trombeta</w:t>
      </w:r>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Zanin,</w:t>
      </w:r>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680E,</w:t>
      </w:r>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Santo</w:t>
      </w:r>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Antônio,</w:t>
      </w:r>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Chapecó/SC,</w:t>
      </w:r>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CEP</w:t>
      </w:r>
      <w:r w:rsidRPr="004E31B9">
        <w:rPr>
          <w:rFonts w:asciiTheme="minorHAnsi" w:hAnsiTheme="minorHAnsi" w:cstheme="minorHAnsi"/>
          <w:spacing w:val="-59"/>
          <w:sz w:val="22"/>
          <w:szCs w:val="22"/>
        </w:rPr>
        <w:t xml:space="preserve"> </w:t>
      </w:r>
      <w:r w:rsidRPr="004E31B9">
        <w:rPr>
          <w:rFonts w:asciiTheme="minorHAnsi" w:hAnsiTheme="minorHAnsi" w:cstheme="minorHAnsi"/>
          <w:sz w:val="22"/>
          <w:szCs w:val="22"/>
        </w:rPr>
        <w:t>89815-630</w:t>
      </w:r>
    </w:p>
    <w:p w14:paraId="4632C9EE" w14:textId="77777777" w:rsidR="00FD0D85" w:rsidRPr="004E31B9" w:rsidRDefault="00FD0D85" w:rsidP="00FD0D85">
      <w:pPr>
        <w:pStyle w:val="Ttulo1"/>
        <w:ind w:left="1686"/>
        <w:rPr>
          <w:rFonts w:asciiTheme="minorHAnsi" w:hAnsiTheme="minorHAnsi" w:cstheme="minorHAnsi"/>
          <w:sz w:val="22"/>
          <w:szCs w:val="22"/>
        </w:rPr>
      </w:pPr>
      <w:r w:rsidRPr="004E31B9">
        <w:rPr>
          <w:rFonts w:asciiTheme="minorHAnsi" w:hAnsiTheme="minorHAnsi" w:cstheme="minorHAnsi"/>
          <w:sz w:val="22"/>
          <w:szCs w:val="22"/>
        </w:rPr>
        <w:t>Horário</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de</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funcionamento:</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7h</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às</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19h</w:t>
      </w:r>
    </w:p>
    <w:p w14:paraId="257988C7" w14:textId="77777777" w:rsidR="00FD0D85" w:rsidRPr="004E31B9" w:rsidRDefault="00FD0D85" w:rsidP="00FD0D85">
      <w:pPr>
        <w:pStyle w:val="Corpodetexto"/>
        <w:ind w:left="1686"/>
        <w:rPr>
          <w:rFonts w:asciiTheme="minorHAnsi" w:hAnsiTheme="minorHAnsi" w:cstheme="minorHAnsi"/>
          <w:sz w:val="22"/>
          <w:szCs w:val="22"/>
        </w:rPr>
      </w:pPr>
      <w:r w:rsidRPr="004E31B9">
        <w:rPr>
          <w:rFonts w:asciiTheme="minorHAnsi" w:hAnsiTheme="minorHAnsi" w:cstheme="minorHAnsi"/>
          <w:sz w:val="22"/>
          <w:szCs w:val="22"/>
        </w:rPr>
        <w:t>Telefone:</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(49)</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2049-9524</w:t>
      </w:r>
    </w:p>
    <w:p w14:paraId="4281018D" w14:textId="77777777" w:rsidR="00FD0D85" w:rsidRPr="004E31B9" w:rsidRDefault="00FD0D85" w:rsidP="00FD0D85">
      <w:pPr>
        <w:pStyle w:val="Corpodetexto"/>
        <w:rPr>
          <w:rFonts w:asciiTheme="minorHAnsi" w:hAnsiTheme="minorHAnsi" w:cstheme="minorHAnsi"/>
          <w:sz w:val="22"/>
          <w:szCs w:val="22"/>
        </w:rPr>
      </w:pPr>
    </w:p>
    <w:p w14:paraId="6A254E18" w14:textId="77777777" w:rsidR="00FD0D85" w:rsidRPr="004E31B9" w:rsidRDefault="00FD0D85" w:rsidP="00FD0D85">
      <w:pPr>
        <w:pStyle w:val="Corpodetexto"/>
        <w:rPr>
          <w:rFonts w:asciiTheme="minorHAnsi" w:hAnsiTheme="minorHAnsi" w:cstheme="minorHAnsi"/>
          <w:sz w:val="22"/>
          <w:szCs w:val="22"/>
        </w:rPr>
      </w:pPr>
    </w:p>
    <w:p w14:paraId="3431E0B0" w14:textId="7092056E" w:rsidR="00FD0D85" w:rsidRPr="004E31B9" w:rsidRDefault="004E31B9" w:rsidP="00FD0D85">
      <w:pPr>
        <w:pStyle w:val="Ttulo1"/>
        <w:keepNext w:val="0"/>
        <w:widowControl w:val="0"/>
        <w:numPr>
          <w:ilvl w:val="2"/>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081"/>
          <w:tab w:val="left" w:pos="2082"/>
        </w:tabs>
        <w:suppressAutoHyphens w:val="0"/>
        <w:autoSpaceDE w:val="0"/>
        <w:autoSpaceDN w:val="0"/>
        <w:ind w:right="117" w:hanging="504"/>
        <w:rPr>
          <w:rFonts w:asciiTheme="minorHAnsi" w:hAnsiTheme="minorHAnsi" w:cstheme="minorHAnsi"/>
          <w:sz w:val="22"/>
          <w:szCs w:val="22"/>
        </w:rPr>
      </w:pPr>
      <w:r>
        <w:rPr>
          <w:rFonts w:asciiTheme="minorHAnsi" w:hAnsiTheme="minorHAnsi" w:cstheme="minorHAnsi"/>
          <w:sz w:val="22"/>
          <w:szCs w:val="22"/>
        </w:rPr>
        <w:t xml:space="preserve"> </w:t>
      </w:r>
      <w:r w:rsidR="00FD0D85" w:rsidRPr="004E31B9">
        <w:rPr>
          <w:rFonts w:asciiTheme="minorHAnsi" w:hAnsiTheme="minorHAnsi" w:cstheme="minorHAnsi"/>
          <w:sz w:val="22"/>
          <w:szCs w:val="22"/>
        </w:rPr>
        <w:t>CAMPUS</w:t>
      </w:r>
      <w:r w:rsidR="00FD0D85" w:rsidRPr="004E31B9">
        <w:rPr>
          <w:rFonts w:asciiTheme="minorHAnsi" w:hAnsiTheme="minorHAnsi" w:cstheme="minorHAnsi"/>
          <w:spacing w:val="50"/>
          <w:sz w:val="22"/>
          <w:szCs w:val="22"/>
        </w:rPr>
        <w:t xml:space="preserve"> </w:t>
      </w:r>
      <w:r w:rsidR="00FD0D85" w:rsidRPr="004E31B9">
        <w:rPr>
          <w:rFonts w:asciiTheme="minorHAnsi" w:hAnsiTheme="minorHAnsi" w:cstheme="minorHAnsi"/>
          <w:sz w:val="22"/>
          <w:szCs w:val="22"/>
        </w:rPr>
        <w:t>V</w:t>
      </w:r>
      <w:r w:rsidR="00FD0D85" w:rsidRPr="004E31B9">
        <w:rPr>
          <w:rFonts w:asciiTheme="minorHAnsi" w:hAnsiTheme="minorHAnsi" w:cstheme="minorHAnsi"/>
          <w:spacing w:val="50"/>
          <w:sz w:val="22"/>
          <w:szCs w:val="22"/>
        </w:rPr>
        <w:t xml:space="preserve"> </w:t>
      </w:r>
      <w:r w:rsidR="00FD0D85" w:rsidRPr="004E31B9">
        <w:rPr>
          <w:rFonts w:asciiTheme="minorHAnsi" w:hAnsiTheme="minorHAnsi" w:cstheme="minorHAnsi"/>
          <w:sz w:val="22"/>
          <w:szCs w:val="22"/>
        </w:rPr>
        <w:t>–</w:t>
      </w:r>
      <w:r w:rsidR="00FD0D85" w:rsidRPr="004E31B9">
        <w:rPr>
          <w:rFonts w:asciiTheme="minorHAnsi" w:hAnsiTheme="minorHAnsi" w:cstheme="minorHAnsi"/>
          <w:spacing w:val="50"/>
          <w:sz w:val="22"/>
          <w:szCs w:val="22"/>
        </w:rPr>
        <w:t xml:space="preserve"> </w:t>
      </w:r>
      <w:r w:rsidR="00FD0D85" w:rsidRPr="004E31B9">
        <w:rPr>
          <w:rFonts w:asciiTheme="minorHAnsi" w:hAnsiTheme="minorHAnsi" w:cstheme="minorHAnsi"/>
          <w:sz w:val="22"/>
          <w:szCs w:val="22"/>
        </w:rPr>
        <w:t>UDESC</w:t>
      </w:r>
      <w:r w:rsidR="00FD0D85" w:rsidRPr="004E31B9">
        <w:rPr>
          <w:rFonts w:asciiTheme="minorHAnsi" w:hAnsiTheme="minorHAnsi" w:cstheme="minorHAnsi"/>
          <w:spacing w:val="50"/>
          <w:sz w:val="22"/>
          <w:szCs w:val="22"/>
        </w:rPr>
        <w:t xml:space="preserve"> </w:t>
      </w:r>
      <w:r w:rsidR="00FD0D85" w:rsidRPr="004E31B9">
        <w:rPr>
          <w:rFonts w:asciiTheme="minorHAnsi" w:hAnsiTheme="minorHAnsi" w:cstheme="minorHAnsi"/>
          <w:sz w:val="22"/>
          <w:szCs w:val="22"/>
        </w:rPr>
        <w:t>BALNEÁRIO</w:t>
      </w:r>
      <w:r w:rsidR="00FD0D85" w:rsidRPr="004E31B9">
        <w:rPr>
          <w:rFonts w:asciiTheme="minorHAnsi" w:hAnsiTheme="minorHAnsi" w:cstheme="minorHAnsi"/>
          <w:spacing w:val="50"/>
          <w:sz w:val="22"/>
          <w:szCs w:val="22"/>
        </w:rPr>
        <w:t xml:space="preserve"> </w:t>
      </w:r>
      <w:r w:rsidR="00FD0D85" w:rsidRPr="004E31B9">
        <w:rPr>
          <w:rFonts w:asciiTheme="minorHAnsi" w:hAnsiTheme="minorHAnsi" w:cstheme="minorHAnsi"/>
          <w:sz w:val="22"/>
          <w:szCs w:val="22"/>
        </w:rPr>
        <w:t>CAMBORIÚ</w:t>
      </w:r>
      <w:r w:rsidR="00FD0D85" w:rsidRPr="004E31B9">
        <w:rPr>
          <w:rFonts w:asciiTheme="minorHAnsi" w:hAnsiTheme="minorHAnsi" w:cstheme="minorHAnsi"/>
          <w:spacing w:val="50"/>
          <w:sz w:val="22"/>
          <w:szCs w:val="22"/>
        </w:rPr>
        <w:t xml:space="preserve"> </w:t>
      </w:r>
      <w:r w:rsidR="00FD0D85" w:rsidRPr="004E31B9">
        <w:rPr>
          <w:rFonts w:asciiTheme="minorHAnsi" w:hAnsiTheme="minorHAnsi" w:cstheme="minorHAnsi"/>
          <w:sz w:val="22"/>
          <w:szCs w:val="22"/>
        </w:rPr>
        <w:t>E</w:t>
      </w:r>
      <w:r w:rsidR="00FD0D85" w:rsidRPr="004E31B9">
        <w:rPr>
          <w:rFonts w:asciiTheme="minorHAnsi" w:hAnsiTheme="minorHAnsi" w:cstheme="minorHAnsi"/>
          <w:spacing w:val="50"/>
          <w:sz w:val="22"/>
          <w:szCs w:val="22"/>
        </w:rPr>
        <w:t xml:space="preserve"> </w:t>
      </w:r>
      <w:r w:rsidR="00FD0D85" w:rsidRPr="004E31B9">
        <w:rPr>
          <w:rFonts w:asciiTheme="minorHAnsi" w:hAnsiTheme="minorHAnsi" w:cstheme="minorHAnsi"/>
          <w:sz w:val="22"/>
          <w:szCs w:val="22"/>
        </w:rPr>
        <w:t>UDESC</w:t>
      </w:r>
      <w:r w:rsidR="00FD0D85" w:rsidRPr="004E31B9">
        <w:rPr>
          <w:rFonts w:asciiTheme="minorHAnsi" w:hAnsiTheme="minorHAnsi" w:cstheme="minorHAnsi"/>
          <w:spacing w:val="50"/>
          <w:sz w:val="22"/>
          <w:szCs w:val="22"/>
        </w:rPr>
        <w:t xml:space="preserve"> </w:t>
      </w:r>
      <w:r w:rsidR="00FD0D85" w:rsidRPr="004E31B9">
        <w:rPr>
          <w:rFonts w:asciiTheme="minorHAnsi" w:hAnsiTheme="minorHAnsi" w:cstheme="minorHAnsi"/>
          <w:sz w:val="22"/>
          <w:szCs w:val="22"/>
        </w:rPr>
        <w:t>ALTO</w:t>
      </w:r>
      <w:r w:rsidR="00FD0D85" w:rsidRPr="004E31B9">
        <w:rPr>
          <w:rFonts w:asciiTheme="minorHAnsi" w:hAnsiTheme="minorHAnsi" w:cstheme="minorHAnsi"/>
          <w:spacing w:val="-58"/>
          <w:sz w:val="22"/>
          <w:szCs w:val="22"/>
        </w:rPr>
        <w:t xml:space="preserve"> </w:t>
      </w:r>
      <w:r w:rsidR="00FD0D85" w:rsidRPr="004E31B9">
        <w:rPr>
          <w:rFonts w:asciiTheme="minorHAnsi" w:hAnsiTheme="minorHAnsi" w:cstheme="minorHAnsi"/>
          <w:sz w:val="22"/>
          <w:szCs w:val="22"/>
        </w:rPr>
        <w:t>VALE</w:t>
      </w:r>
    </w:p>
    <w:p w14:paraId="78857DFA" w14:textId="77777777" w:rsidR="00FD0D85" w:rsidRPr="004E31B9" w:rsidRDefault="00FD0D85" w:rsidP="00FD0D85">
      <w:pPr>
        <w:pStyle w:val="PargrafodaLista"/>
        <w:widowControl w:val="0"/>
        <w:numPr>
          <w:ilvl w:val="3"/>
          <w:numId w:val="35"/>
        </w:numPr>
        <w:tabs>
          <w:tab w:val="left" w:pos="2081"/>
          <w:tab w:val="left" w:pos="2082"/>
        </w:tabs>
        <w:autoSpaceDE w:val="0"/>
        <w:autoSpaceDN w:val="0"/>
        <w:spacing w:after="0" w:line="240" w:lineRule="auto"/>
        <w:ind w:left="2081" w:hanging="1044"/>
        <w:contextualSpacing w:val="0"/>
        <w:rPr>
          <w:rFonts w:asciiTheme="minorHAnsi" w:hAnsiTheme="minorHAnsi" w:cstheme="minorHAnsi"/>
          <w:b/>
        </w:rPr>
      </w:pPr>
      <w:r w:rsidRPr="004E31B9">
        <w:rPr>
          <w:rFonts w:asciiTheme="minorHAnsi" w:hAnsiTheme="minorHAnsi" w:cstheme="minorHAnsi"/>
          <w:b/>
        </w:rPr>
        <w:t>Centro</w:t>
      </w:r>
      <w:r w:rsidRPr="004E31B9">
        <w:rPr>
          <w:rFonts w:asciiTheme="minorHAnsi" w:hAnsiTheme="minorHAnsi" w:cstheme="minorHAnsi"/>
          <w:b/>
          <w:spacing w:val="-2"/>
        </w:rPr>
        <w:t xml:space="preserve"> </w:t>
      </w:r>
      <w:r w:rsidRPr="004E31B9">
        <w:rPr>
          <w:rFonts w:asciiTheme="minorHAnsi" w:hAnsiTheme="minorHAnsi" w:cstheme="minorHAnsi"/>
          <w:b/>
        </w:rPr>
        <w:t>de</w:t>
      </w:r>
      <w:r w:rsidRPr="004E31B9">
        <w:rPr>
          <w:rFonts w:asciiTheme="minorHAnsi" w:hAnsiTheme="minorHAnsi" w:cstheme="minorHAnsi"/>
          <w:b/>
          <w:spacing w:val="-1"/>
        </w:rPr>
        <w:t xml:space="preserve"> </w:t>
      </w:r>
      <w:r w:rsidRPr="004E31B9">
        <w:rPr>
          <w:rFonts w:asciiTheme="minorHAnsi" w:hAnsiTheme="minorHAnsi" w:cstheme="minorHAnsi"/>
          <w:b/>
        </w:rPr>
        <w:t>Educação Superior</w:t>
      </w:r>
      <w:r w:rsidRPr="004E31B9">
        <w:rPr>
          <w:rFonts w:asciiTheme="minorHAnsi" w:hAnsiTheme="minorHAnsi" w:cstheme="minorHAnsi"/>
          <w:b/>
          <w:spacing w:val="-1"/>
        </w:rPr>
        <w:t xml:space="preserve"> </w:t>
      </w:r>
      <w:r w:rsidRPr="004E31B9">
        <w:rPr>
          <w:rFonts w:asciiTheme="minorHAnsi" w:hAnsiTheme="minorHAnsi" w:cstheme="minorHAnsi"/>
          <w:b/>
        </w:rPr>
        <w:t>da Foz</w:t>
      </w:r>
      <w:r w:rsidRPr="004E31B9">
        <w:rPr>
          <w:rFonts w:asciiTheme="minorHAnsi" w:hAnsiTheme="minorHAnsi" w:cstheme="minorHAnsi"/>
          <w:b/>
          <w:spacing w:val="-1"/>
        </w:rPr>
        <w:t xml:space="preserve"> </w:t>
      </w:r>
      <w:r w:rsidRPr="004E31B9">
        <w:rPr>
          <w:rFonts w:asciiTheme="minorHAnsi" w:hAnsiTheme="minorHAnsi" w:cstheme="minorHAnsi"/>
          <w:b/>
        </w:rPr>
        <w:t>do</w:t>
      </w:r>
      <w:r w:rsidRPr="004E31B9">
        <w:rPr>
          <w:rFonts w:asciiTheme="minorHAnsi" w:hAnsiTheme="minorHAnsi" w:cstheme="minorHAnsi"/>
          <w:b/>
          <w:spacing w:val="-1"/>
        </w:rPr>
        <w:t xml:space="preserve"> </w:t>
      </w:r>
      <w:r w:rsidRPr="004E31B9">
        <w:rPr>
          <w:rFonts w:asciiTheme="minorHAnsi" w:hAnsiTheme="minorHAnsi" w:cstheme="minorHAnsi"/>
          <w:b/>
        </w:rPr>
        <w:t>Itajaí</w:t>
      </w:r>
      <w:r w:rsidRPr="004E31B9">
        <w:rPr>
          <w:rFonts w:asciiTheme="minorHAnsi" w:hAnsiTheme="minorHAnsi" w:cstheme="minorHAnsi"/>
          <w:b/>
          <w:spacing w:val="-1"/>
        </w:rPr>
        <w:t xml:space="preserve"> </w:t>
      </w:r>
      <w:r w:rsidRPr="004E31B9">
        <w:rPr>
          <w:rFonts w:asciiTheme="minorHAnsi" w:hAnsiTheme="minorHAnsi" w:cstheme="minorHAnsi"/>
          <w:b/>
        </w:rPr>
        <w:t>(CESFI)</w:t>
      </w:r>
    </w:p>
    <w:p w14:paraId="343EC8F2" w14:textId="77777777" w:rsidR="00FD0D85" w:rsidRPr="004E31B9" w:rsidRDefault="00FD0D85" w:rsidP="00FD0D85">
      <w:pPr>
        <w:pStyle w:val="Corpodetexto"/>
        <w:ind w:left="1455"/>
        <w:rPr>
          <w:rFonts w:asciiTheme="minorHAnsi" w:hAnsiTheme="minorHAnsi" w:cstheme="minorHAnsi"/>
          <w:sz w:val="22"/>
          <w:szCs w:val="22"/>
        </w:rPr>
      </w:pPr>
      <w:r w:rsidRPr="004E31B9">
        <w:rPr>
          <w:rFonts w:asciiTheme="minorHAnsi" w:hAnsiTheme="minorHAnsi" w:cstheme="minorHAnsi"/>
          <w:sz w:val="22"/>
          <w:szCs w:val="22"/>
        </w:rPr>
        <w:t>Avenida</w:t>
      </w:r>
      <w:r w:rsidRPr="004E31B9">
        <w:rPr>
          <w:rFonts w:asciiTheme="minorHAnsi" w:hAnsiTheme="minorHAnsi" w:cstheme="minorHAnsi"/>
          <w:spacing w:val="45"/>
          <w:sz w:val="22"/>
          <w:szCs w:val="22"/>
        </w:rPr>
        <w:t xml:space="preserve"> </w:t>
      </w:r>
      <w:r w:rsidRPr="004E31B9">
        <w:rPr>
          <w:rFonts w:asciiTheme="minorHAnsi" w:hAnsiTheme="minorHAnsi" w:cstheme="minorHAnsi"/>
          <w:sz w:val="22"/>
          <w:szCs w:val="22"/>
        </w:rPr>
        <w:t>Lourival</w:t>
      </w:r>
      <w:r w:rsidRPr="004E31B9">
        <w:rPr>
          <w:rFonts w:asciiTheme="minorHAnsi" w:hAnsiTheme="minorHAnsi" w:cstheme="minorHAnsi"/>
          <w:spacing w:val="45"/>
          <w:sz w:val="22"/>
          <w:szCs w:val="22"/>
        </w:rPr>
        <w:t xml:space="preserve"> </w:t>
      </w:r>
      <w:proofErr w:type="spellStart"/>
      <w:r w:rsidRPr="004E31B9">
        <w:rPr>
          <w:rFonts w:asciiTheme="minorHAnsi" w:hAnsiTheme="minorHAnsi" w:cstheme="minorHAnsi"/>
          <w:sz w:val="22"/>
          <w:szCs w:val="22"/>
        </w:rPr>
        <w:t>Cesario</w:t>
      </w:r>
      <w:proofErr w:type="spellEnd"/>
      <w:r w:rsidRPr="004E31B9">
        <w:rPr>
          <w:rFonts w:asciiTheme="minorHAnsi" w:hAnsiTheme="minorHAnsi" w:cstheme="minorHAnsi"/>
          <w:spacing w:val="45"/>
          <w:sz w:val="22"/>
          <w:szCs w:val="22"/>
        </w:rPr>
        <w:t xml:space="preserve"> </w:t>
      </w:r>
      <w:r w:rsidRPr="004E31B9">
        <w:rPr>
          <w:rFonts w:asciiTheme="minorHAnsi" w:hAnsiTheme="minorHAnsi" w:cstheme="minorHAnsi"/>
          <w:sz w:val="22"/>
          <w:szCs w:val="22"/>
        </w:rPr>
        <w:t>Pereira,</w:t>
      </w:r>
      <w:r w:rsidRPr="004E31B9">
        <w:rPr>
          <w:rFonts w:asciiTheme="minorHAnsi" w:hAnsiTheme="minorHAnsi" w:cstheme="minorHAnsi"/>
          <w:spacing w:val="45"/>
          <w:sz w:val="22"/>
          <w:szCs w:val="22"/>
        </w:rPr>
        <w:t xml:space="preserve"> </w:t>
      </w:r>
      <w:r w:rsidRPr="004E31B9">
        <w:rPr>
          <w:rFonts w:asciiTheme="minorHAnsi" w:hAnsiTheme="minorHAnsi" w:cstheme="minorHAnsi"/>
          <w:sz w:val="22"/>
          <w:szCs w:val="22"/>
        </w:rPr>
        <w:t>s/n</w:t>
      </w:r>
      <w:r w:rsidRPr="004E31B9">
        <w:rPr>
          <w:rFonts w:asciiTheme="minorHAnsi" w:hAnsiTheme="minorHAnsi" w:cstheme="minorHAnsi"/>
          <w:spacing w:val="45"/>
          <w:sz w:val="22"/>
          <w:szCs w:val="22"/>
        </w:rPr>
        <w:t xml:space="preserve"> </w:t>
      </w:r>
      <w:r w:rsidRPr="004E31B9">
        <w:rPr>
          <w:rFonts w:asciiTheme="minorHAnsi" w:hAnsiTheme="minorHAnsi" w:cstheme="minorHAnsi"/>
          <w:sz w:val="22"/>
          <w:szCs w:val="22"/>
        </w:rPr>
        <w:t>-</w:t>
      </w:r>
      <w:r w:rsidRPr="004E31B9">
        <w:rPr>
          <w:rFonts w:asciiTheme="minorHAnsi" w:hAnsiTheme="minorHAnsi" w:cstheme="minorHAnsi"/>
          <w:spacing w:val="45"/>
          <w:sz w:val="22"/>
          <w:szCs w:val="22"/>
        </w:rPr>
        <w:t xml:space="preserve"> </w:t>
      </w:r>
      <w:r w:rsidRPr="004E31B9">
        <w:rPr>
          <w:rFonts w:asciiTheme="minorHAnsi" w:hAnsiTheme="minorHAnsi" w:cstheme="minorHAnsi"/>
          <w:sz w:val="22"/>
          <w:szCs w:val="22"/>
        </w:rPr>
        <w:t>Edifício</w:t>
      </w:r>
      <w:r w:rsidRPr="004E31B9">
        <w:rPr>
          <w:rFonts w:asciiTheme="minorHAnsi" w:hAnsiTheme="minorHAnsi" w:cstheme="minorHAnsi"/>
          <w:spacing w:val="45"/>
          <w:sz w:val="22"/>
          <w:szCs w:val="22"/>
        </w:rPr>
        <w:t xml:space="preserve"> </w:t>
      </w:r>
      <w:r w:rsidRPr="004E31B9">
        <w:rPr>
          <w:rFonts w:asciiTheme="minorHAnsi" w:hAnsiTheme="minorHAnsi" w:cstheme="minorHAnsi"/>
          <w:sz w:val="22"/>
          <w:szCs w:val="22"/>
        </w:rPr>
        <w:t>Alcides</w:t>
      </w:r>
      <w:r w:rsidRPr="004E31B9">
        <w:rPr>
          <w:rFonts w:asciiTheme="minorHAnsi" w:hAnsiTheme="minorHAnsi" w:cstheme="minorHAnsi"/>
          <w:spacing w:val="45"/>
          <w:sz w:val="22"/>
          <w:szCs w:val="22"/>
        </w:rPr>
        <w:t xml:space="preserve"> </w:t>
      </w:r>
      <w:r w:rsidRPr="004E31B9">
        <w:rPr>
          <w:rFonts w:asciiTheme="minorHAnsi" w:hAnsiTheme="minorHAnsi" w:cstheme="minorHAnsi"/>
          <w:sz w:val="22"/>
          <w:szCs w:val="22"/>
        </w:rPr>
        <w:t>Abreu,</w:t>
      </w:r>
      <w:r w:rsidRPr="004E31B9">
        <w:rPr>
          <w:rFonts w:asciiTheme="minorHAnsi" w:hAnsiTheme="minorHAnsi" w:cstheme="minorHAnsi"/>
          <w:spacing w:val="45"/>
          <w:sz w:val="22"/>
          <w:szCs w:val="22"/>
        </w:rPr>
        <w:t xml:space="preserve"> </w:t>
      </w:r>
      <w:r w:rsidRPr="004E31B9">
        <w:rPr>
          <w:rFonts w:asciiTheme="minorHAnsi" w:hAnsiTheme="minorHAnsi" w:cstheme="minorHAnsi"/>
          <w:sz w:val="22"/>
          <w:szCs w:val="22"/>
        </w:rPr>
        <w:t>Nova</w:t>
      </w:r>
      <w:r w:rsidRPr="004E31B9">
        <w:rPr>
          <w:rFonts w:asciiTheme="minorHAnsi" w:hAnsiTheme="minorHAnsi" w:cstheme="minorHAnsi"/>
          <w:spacing w:val="-59"/>
          <w:sz w:val="22"/>
          <w:szCs w:val="22"/>
        </w:rPr>
        <w:t xml:space="preserve"> </w:t>
      </w:r>
      <w:r w:rsidRPr="004E31B9">
        <w:rPr>
          <w:rFonts w:asciiTheme="minorHAnsi" w:hAnsiTheme="minorHAnsi" w:cstheme="minorHAnsi"/>
          <w:sz w:val="22"/>
          <w:szCs w:val="22"/>
        </w:rPr>
        <w:t>Esperança,</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Balneário</w:t>
      </w:r>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Camboriú/SC,</w:t>
      </w:r>
      <w:r w:rsidRPr="004E31B9">
        <w:rPr>
          <w:rFonts w:asciiTheme="minorHAnsi" w:hAnsiTheme="minorHAnsi" w:cstheme="minorHAnsi"/>
          <w:spacing w:val="-1"/>
          <w:sz w:val="22"/>
          <w:szCs w:val="22"/>
        </w:rPr>
        <w:t xml:space="preserve"> </w:t>
      </w:r>
      <w:r w:rsidRPr="004E31B9">
        <w:rPr>
          <w:rFonts w:asciiTheme="minorHAnsi" w:hAnsiTheme="minorHAnsi" w:cstheme="minorHAnsi"/>
          <w:sz w:val="22"/>
          <w:szCs w:val="22"/>
        </w:rPr>
        <w:t>CEP</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88336-275</w:t>
      </w:r>
    </w:p>
    <w:p w14:paraId="67AFBFC2" w14:textId="77777777" w:rsidR="00FD0D85" w:rsidRPr="004E31B9" w:rsidRDefault="00FD0D85" w:rsidP="00FD0D85">
      <w:pPr>
        <w:pStyle w:val="Ttulo1"/>
        <w:ind w:left="1455"/>
        <w:rPr>
          <w:rFonts w:asciiTheme="minorHAnsi" w:hAnsiTheme="minorHAnsi" w:cstheme="minorHAnsi"/>
          <w:sz w:val="22"/>
          <w:szCs w:val="22"/>
        </w:rPr>
      </w:pPr>
      <w:r w:rsidRPr="004E31B9">
        <w:rPr>
          <w:rFonts w:asciiTheme="minorHAnsi" w:hAnsiTheme="minorHAnsi" w:cstheme="minorHAnsi"/>
          <w:sz w:val="22"/>
          <w:szCs w:val="22"/>
        </w:rPr>
        <w:t>Horário</w:t>
      </w:r>
      <w:r w:rsidRPr="004E31B9">
        <w:rPr>
          <w:rFonts w:asciiTheme="minorHAnsi" w:hAnsiTheme="minorHAnsi" w:cstheme="minorHAnsi"/>
          <w:spacing w:val="-4"/>
          <w:sz w:val="22"/>
          <w:szCs w:val="22"/>
        </w:rPr>
        <w:t xml:space="preserve"> </w:t>
      </w:r>
      <w:r w:rsidRPr="004E31B9">
        <w:rPr>
          <w:rFonts w:asciiTheme="minorHAnsi" w:hAnsiTheme="minorHAnsi" w:cstheme="minorHAnsi"/>
          <w:sz w:val="22"/>
          <w:szCs w:val="22"/>
        </w:rPr>
        <w:t>de</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funcionamento:</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7h</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às</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19h</w:t>
      </w:r>
    </w:p>
    <w:p w14:paraId="5C5C5921" w14:textId="77777777" w:rsidR="00FD0D85" w:rsidRPr="004E31B9" w:rsidRDefault="00FD0D85" w:rsidP="00FD0D85">
      <w:pPr>
        <w:pStyle w:val="Corpodetexto"/>
        <w:ind w:left="1455"/>
        <w:rPr>
          <w:rFonts w:asciiTheme="minorHAnsi" w:hAnsiTheme="minorHAnsi" w:cstheme="minorHAnsi"/>
          <w:sz w:val="22"/>
          <w:szCs w:val="22"/>
        </w:rPr>
      </w:pPr>
      <w:r w:rsidRPr="004E31B9">
        <w:rPr>
          <w:rFonts w:asciiTheme="minorHAnsi" w:hAnsiTheme="minorHAnsi" w:cstheme="minorHAnsi"/>
          <w:sz w:val="22"/>
          <w:szCs w:val="22"/>
        </w:rPr>
        <w:t>Telefone:</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(47)</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3398-6484</w:t>
      </w:r>
    </w:p>
    <w:p w14:paraId="5DD43728" w14:textId="77777777" w:rsidR="00FD0D85" w:rsidRPr="004E31B9" w:rsidRDefault="00FD0D85" w:rsidP="00FD0D85">
      <w:pPr>
        <w:pStyle w:val="Corpodetexto"/>
        <w:rPr>
          <w:rFonts w:asciiTheme="minorHAnsi" w:hAnsiTheme="minorHAnsi" w:cstheme="minorHAnsi"/>
          <w:sz w:val="22"/>
          <w:szCs w:val="22"/>
        </w:rPr>
      </w:pPr>
    </w:p>
    <w:p w14:paraId="3154D026" w14:textId="77777777" w:rsidR="00FD0D85" w:rsidRPr="004E31B9" w:rsidRDefault="00FD0D85" w:rsidP="00FD0D85">
      <w:pPr>
        <w:pStyle w:val="PargrafodaLista"/>
        <w:widowControl w:val="0"/>
        <w:numPr>
          <w:ilvl w:val="3"/>
          <w:numId w:val="35"/>
        </w:numPr>
        <w:tabs>
          <w:tab w:val="left" w:pos="2081"/>
          <w:tab w:val="left" w:pos="2082"/>
        </w:tabs>
        <w:autoSpaceDE w:val="0"/>
        <w:autoSpaceDN w:val="0"/>
        <w:spacing w:after="0" w:line="240" w:lineRule="auto"/>
        <w:ind w:left="1455" w:right="779" w:hanging="417"/>
        <w:contextualSpacing w:val="0"/>
        <w:rPr>
          <w:rFonts w:asciiTheme="minorHAnsi" w:hAnsiTheme="minorHAnsi" w:cstheme="minorHAnsi"/>
          <w:b/>
        </w:rPr>
      </w:pPr>
      <w:r w:rsidRPr="004E31B9">
        <w:rPr>
          <w:rFonts w:asciiTheme="minorHAnsi" w:hAnsiTheme="minorHAnsi" w:cstheme="minorHAnsi"/>
          <w:b/>
        </w:rPr>
        <w:t>Centro de Educação Superior do Alto Vale do Itajaí (CEAVI)</w:t>
      </w:r>
      <w:r w:rsidRPr="004E31B9">
        <w:rPr>
          <w:rFonts w:asciiTheme="minorHAnsi" w:hAnsiTheme="minorHAnsi" w:cstheme="minorHAnsi"/>
          <w:b/>
          <w:spacing w:val="1"/>
        </w:rPr>
        <w:t xml:space="preserve"> </w:t>
      </w:r>
      <w:r w:rsidRPr="004E31B9">
        <w:rPr>
          <w:rFonts w:asciiTheme="minorHAnsi" w:hAnsiTheme="minorHAnsi" w:cstheme="minorHAnsi"/>
        </w:rPr>
        <w:t>Rua Dr. Getúlio Vargas, 2822, Bela Vista, Ibirama/SC, CEP 89140-000</w:t>
      </w:r>
      <w:r w:rsidRPr="004E31B9">
        <w:rPr>
          <w:rFonts w:asciiTheme="minorHAnsi" w:hAnsiTheme="minorHAnsi" w:cstheme="minorHAnsi"/>
          <w:spacing w:val="-59"/>
        </w:rPr>
        <w:t xml:space="preserve"> </w:t>
      </w:r>
      <w:r w:rsidRPr="004E31B9">
        <w:rPr>
          <w:rFonts w:asciiTheme="minorHAnsi" w:hAnsiTheme="minorHAnsi" w:cstheme="minorHAnsi"/>
          <w:b/>
        </w:rPr>
        <w:t>Horário</w:t>
      </w:r>
      <w:r w:rsidRPr="004E31B9">
        <w:rPr>
          <w:rFonts w:asciiTheme="minorHAnsi" w:hAnsiTheme="minorHAnsi" w:cstheme="minorHAnsi"/>
          <w:b/>
          <w:spacing w:val="-2"/>
        </w:rPr>
        <w:t xml:space="preserve"> </w:t>
      </w:r>
      <w:r w:rsidRPr="004E31B9">
        <w:rPr>
          <w:rFonts w:asciiTheme="minorHAnsi" w:hAnsiTheme="minorHAnsi" w:cstheme="minorHAnsi"/>
          <w:b/>
        </w:rPr>
        <w:t>de funcionamento: 7h30</w:t>
      </w:r>
      <w:r w:rsidRPr="004E31B9">
        <w:rPr>
          <w:rFonts w:asciiTheme="minorHAnsi" w:hAnsiTheme="minorHAnsi" w:cstheme="minorHAnsi"/>
          <w:b/>
          <w:spacing w:val="-2"/>
        </w:rPr>
        <w:t xml:space="preserve"> </w:t>
      </w:r>
      <w:r w:rsidRPr="004E31B9">
        <w:rPr>
          <w:rFonts w:asciiTheme="minorHAnsi" w:hAnsiTheme="minorHAnsi" w:cstheme="minorHAnsi"/>
          <w:b/>
        </w:rPr>
        <w:t>às 19h</w:t>
      </w:r>
    </w:p>
    <w:p w14:paraId="1DC21ABF" w14:textId="77777777" w:rsidR="00FD0D85" w:rsidRPr="004E31B9" w:rsidRDefault="00FD0D85" w:rsidP="00FD0D85">
      <w:pPr>
        <w:pStyle w:val="Corpodetexto"/>
        <w:ind w:left="1455"/>
        <w:rPr>
          <w:rFonts w:asciiTheme="minorHAnsi" w:hAnsiTheme="minorHAnsi" w:cstheme="minorHAnsi"/>
          <w:sz w:val="22"/>
          <w:szCs w:val="22"/>
        </w:rPr>
      </w:pPr>
      <w:r w:rsidRPr="004E31B9">
        <w:rPr>
          <w:rFonts w:asciiTheme="minorHAnsi" w:hAnsiTheme="minorHAnsi" w:cstheme="minorHAnsi"/>
          <w:sz w:val="22"/>
          <w:szCs w:val="22"/>
        </w:rPr>
        <w:t>Telefone:</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(47)</w:t>
      </w:r>
      <w:r w:rsidRPr="004E31B9">
        <w:rPr>
          <w:rFonts w:asciiTheme="minorHAnsi" w:hAnsiTheme="minorHAnsi" w:cstheme="minorHAnsi"/>
          <w:spacing w:val="-3"/>
          <w:sz w:val="22"/>
          <w:szCs w:val="22"/>
        </w:rPr>
        <w:t xml:space="preserve"> </w:t>
      </w:r>
      <w:r w:rsidRPr="004E31B9">
        <w:rPr>
          <w:rFonts w:asciiTheme="minorHAnsi" w:hAnsiTheme="minorHAnsi" w:cstheme="minorHAnsi"/>
          <w:sz w:val="22"/>
          <w:szCs w:val="22"/>
        </w:rPr>
        <w:t>3357-8484</w:t>
      </w:r>
    </w:p>
    <w:p w14:paraId="3A88DC2A" w14:textId="77777777" w:rsidR="00FD0D85" w:rsidRPr="004E31B9" w:rsidRDefault="00FD0D85" w:rsidP="00FD0D85">
      <w:pPr>
        <w:pStyle w:val="Corpodetexto"/>
        <w:rPr>
          <w:rFonts w:asciiTheme="minorHAnsi" w:hAnsiTheme="minorHAnsi" w:cstheme="minorHAnsi"/>
          <w:sz w:val="22"/>
          <w:szCs w:val="22"/>
        </w:rPr>
      </w:pPr>
    </w:p>
    <w:p w14:paraId="2F731BBD" w14:textId="77777777" w:rsidR="00FD0D85" w:rsidRDefault="00FD0D85" w:rsidP="00FD0D85">
      <w:pPr>
        <w:pStyle w:val="Corpodetexto"/>
        <w:rPr>
          <w:sz w:val="20"/>
        </w:rPr>
      </w:pPr>
    </w:p>
    <w:p w14:paraId="6DFBEB63" w14:textId="77777777" w:rsidR="00FD0D85" w:rsidRDefault="00FD0D85" w:rsidP="00FD0D85">
      <w:pPr>
        <w:pStyle w:val="PargrafodaLista"/>
        <w:widowControl w:val="0"/>
        <w:numPr>
          <w:ilvl w:val="1"/>
          <w:numId w:val="35"/>
        </w:numPr>
        <w:tabs>
          <w:tab w:val="left" w:pos="674"/>
        </w:tabs>
        <w:autoSpaceDE w:val="0"/>
        <w:autoSpaceDN w:val="0"/>
        <w:spacing w:after="0" w:line="240" w:lineRule="auto"/>
        <w:ind w:left="674" w:right="116"/>
        <w:contextualSpacing w:val="0"/>
        <w:jc w:val="both"/>
      </w:pPr>
      <w:r>
        <w:t>As solicitações serão expedidas somente pelo Fiscal de Contrato de cada Centro ou</w:t>
      </w:r>
      <w:r>
        <w:rPr>
          <w:spacing w:val="1"/>
        </w:rPr>
        <w:t xml:space="preserve"> </w:t>
      </w:r>
      <w:r>
        <w:t>substituto legal, discriminando a modalidade do serviço a ser executado, fornecendo</w:t>
      </w:r>
      <w:r>
        <w:rPr>
          <w:spacing w:val="1"/>
        </w:rPr>
        <w:t xml:space="preserve"> </w:t>
      </w:r>
      <w:r>
        <w:t>os</w:t>
      </w:r>
      <w:r>
        <w:rPr>
          <w:spacing w:val="-2"/>
        </w:rPr>
        <w:t xml:space="preserve"> </w:t>
      </w:r>
      <w:r>
        <w:t>dados</w:t>
      </w:r>
      <w:r>
        <w:rPr>
          <w:spacing w:val="-2"/>
        </w:rPr>
        <w:t xml:space="preserve"> </w:t>
      </w:r>
      <w:r>
        <w:t>do</w:t>
      </w:r>
      <w:r>
        <w:rPr>
          <w:spacing w:val="-1"/>
        </w:rPr>
        <w:t xml:space="preserve"> </w:t>
      </w:r>
      <w:r>
        <w:t>objeto</w:t>
      </w:r>
      <w:r>
        <w:rPr>
          <w:spacing w:val="-2"/>
        </w:rPr>
        <w:t xml:space="preserve"> </w:t>
      </w:r>
      <w:r>
        <w:t>e</w:t>
      </w:r>
      <w:r>
        <w:rPr>
          <w:spacing w:val="-1"/>
        </w:rPr>
        <w:t xml:space="preserve"> </w:t>
      </w:r>
      <w:r>
        <w:t>a</w:t>
      </w:r>
      <w:r>
        <w:rPr>
          <w:spacing w:val="-2"/>
        </w:rPr>
        <w:t xml:space="preserve"> </w:t>
      </w:r>
      <w:r>
        <w:t>quantidade</w:t>
      </w:r>
      <w:r>
        <w:rPr>
          <w:spacing w:val="-1"/>
        </w:rPr>
        <w:t xml:space="preserve"> </w:t>
      </w:r>
      <w:r>
        <w:t>desejada,</w:t>
      </w:r>
      <w:r>
        <w:rPr>
          <w:spacing w:val="-2"/>
        </w:rPr>
        <w:t xml:space="preserve"> </w:t>
      </w:r>
      <w:r>
        <w:t>por</w:t>
      </w:r>
      <w:r>
        <w:rPr>
          <w:spacing w:val="-2"/>
        </w:rPr>
        <w:t xml:space="preserve"> </w:t>
      </w:r>
      <w:r>
        <w:t>e-mail.</w:t>
      </w:r>
    </w:p>
    <w:p w14:paraId="74822AF9" w14:textId="77777777" w:rsidR="00FD0D85" w:rsidRDefault="00FD0D85" w:rsidP="00FD0D85">
      <w:pPr>
        <w:pStyle w:val="PargrafodaLista"/>
        <w:widowControl w:val="0"/>
        <w:numPr>
          <w:ilvl w:val="2"/>
          <w:numId w:val="35"/>
        </w:numPr>
        <w:tabs>
          <w:tab w:val="left" w:pos="2143"/>
        </w:tabs>
        <w:autoSpaceDE w:val="0"/>
        <w:autoSpaceDN w:val="0"/>
        <w:spacing w:after="0" w:line="240" w:lineRule="auto"/>
        <w:ind w:right="116" w:hanging="504"/>
        <w:contextualSpacing w:val="0"/>
        <w:jc w:val="both"/>
      </w:pPr>
      <w:r>
        <w:t>As solicitações só poderão ser atendidas se houver saldo do item na</w:t>
      </w:r>
      <w:r>
        <w:rPr>
          <w:spacing w:val="1"/>
        </w:rPr>
        <w:t xml:space="preserve"> </w:t>
      </w:r>
      <w:r>
        <w:t>Ordem</w:t>
      </w:r>
      <w:r>
        <w:rPr>
          <w:spacing w:val="-1"/>
        </w:rPr>
        <w:t xml:space="preserve"> </w:t>
      </w:r>
      <w:r>
        <w:t>de</w:t>
      </w:r>
      <w:r>
        <w:rPr>
          <w:spacing w:val="-1"/>
        </w:rPr>
        <w:t xml:space="preserve"> </w:t>
      </w:r>
      <w:r>
        <w:t>Serviço (OS) vigente.</w:t>
      </w:r>
    </w:p>
    <w:p w14:paraId="40B795F5" w14:textId="77777777" w:rsidR="00FD0D85" w:rsidRDefault="00FD0D85" w:rsidP="00FD0D85">
      <w:pPr>
        <w:pStyle w:val="PargrafodaLista"/>
        <w:widowControl w:val="0"/>
        <w:numPr>
          <w:ilvl w:val="2"/>
          <w:numId w:val="35"/>
        </w:numPr>
        <w:tabs>
          <w:tab w:val="left" w:pos="2143"/>
        </w:tabs>
        <w:autoSpaceDE w:val="0"/>
        <w:autoSpaceDN w:val="0"/>
        <w:spacing w:after="0" w:line="240" w:lineRule="auto"/>
        <w:ind w:right="116" w:hanging="504"/>
        <w:contextualSpacing w:val="0"/>
        <w:jc w:val="both"/>
      </w:pPr>
      <w:r>
        <w:t>O</w:t>
      </w:r>
      <w:r>
        <w:rPr>
          <w:spacing w:val="-6"/>
        </w:rPr>
        <w:t xml:space="preserve"> </w:t>
      </w:r>
      <w:r>
        <w:t>prazo</w:t>
      </w:r>
      <w:r>
        <w:rPr>
          <w:spacing w:val="-6"/>
        </w:rPr>
        <w:t xml:space="preserve"> </w:t>
      </w:r>
      <w:r>
        <w:t>de</w:t>
      </w:r>
      <w:r>
        <w:rPr>
          <w:spacing w:val="-7"/>
        </w:rPr>
        <w:t xml:space="preserve"> </w:t>
      </w:r>
      <w:r>
        <w:t>prestação</w:t>
      </w:r>
      <w:r>
        <w:rPr>
          <w:spacing w:val="-6"/>
        </w:rPr>
        <w:t xml:space="preserve"> </w:t>
      </w:r>
      <w:r>
        <w:t>dos</w:t>
      </w:r>
      <w:r>
        <w:rPr>
          <w:spacing w:val="-6"/>
        </w:rPr>
        <w:t xml:space="preserve"> </w:t>
      </w:r>
      <w:r>
        <w:t>serviços</w:t>
      </w:r>
      <w:r>
        <w:rPr>
          <w:spacing w:val="-6"/>
        </w:rPr>
        <w:t xml:space="preserve"> </w:t>
      </w:r>
      <w:r>
        <w:t>constantes</w:t>
      </w:r>
      <w:r>
        <w:rPr>
          <w:spacing w:val="-6"/>
        </w:rPr>
        <w:t xml:space="preserve"> </w:t>
      </w:r>
      <w:r>
        <w:t>nas</w:t>
      </w:r>
      <w:r>
        <w:rPr>
          <w:spacing w:val="-6"/>
        </w:rPr>
        <w:t xml:space="preserve"> </w:t>
      </w:r>
      <w:r>
        <w:t>solicitações</w:t>
      </w:r>
      <w:r>
        <w:rPr>
          <w:spacing w:val="-6"/>
        </w:rPr>
        <w:t xml:space="preserve"> </w:t>
      </w:r>
      <w:r>
        <w:t>será</w:t>
      </w:r>
      <w:r>
        <w:rPr>
          <w:spacing w:val="-6"/>
        </w:rPr>
        <w:t xml:space="preserve"> </w:t>
      </w:r>
      <w:r>
        <w:t>de</w:t>
      </w:r>
      <w:r>
        <w:rPr>
          <w:spacing w:val="-59"/>
        </w:rPr>
        <w:t xml:space="preserve"> </w:t>
      </w:r>
      <w:r>
        <w:t>até 30 dias após a Autorização formal para entrega do material, por escrito</w:t>
      </w:r>
      <w:r>
        <w:rPr>
          <w:spacing w:val="1"/>
        </w:rPr>
        <w:t xml:space="preserve"> </w:t>
      </w:r>
      <w:r>
        <w:t>pelo</w:t>
      </w:r>
      <w:r>
        <w:rPr>
          <w:spacing w:val="-1"/>
        </w:rPr>
        <w:t xml:space="preserve"> </w:t>
      </w:r>
      <w:r>
        <w:t>Fiscal</w:t>
      </w:r>
      <w:r>
        <w:rPr>
          <w:spacing w:val="-1"/>
        </w:rPr>
        <w:t xml:space="preserve"> </w:t>
      </w:r>
      <w:r>
        <w:t>do</w:t>
      </w:r>
      <w:r>
        <w:rPr>
          <w:spacing w:val="-1"/>
        </w:rPr>
        <w:t xml:space="preserve"> </w:t>
      </w:r>
      <w:r>
        <w:t>Contrato</w:t>
      </w:r>
      <w:r>
        <w:rPr>
          <w:spacing w:val="-2"/>
        </w:rPr>
        <w:t xml:space="preserve"> </w:t>
      </w:r>
      <w:r>
        <w:t>de</w:t>
      </w:r>
      <w:r>
        <w:rPr>
          <w:spacing w:val="-1"/>
        </w:rPr>
        <w:t xml:space="preserve"> </w:t>
      </w:r>
      <w:r>
        <w:t>cada Centro.</w:t>
      </w:r>
    </w:p>
    <w:p w14:paraId="5E00A973" w14:textId="77777777" w:rsidR="00FD0D85" w:rsidRDefault="00FD0D85" w:rsidP="00FD0D85">
      <w:pPr>
        <w:pStyle w:val="PargrafodaLista"/>
        <w:widowControl w:val="0"/>
        <w:numPr>
          <w:ilvl w:val="2"/>
          <w:numId w:val="35"/>
        </w:numPr>
        <w:tabs>
          <w:tab w:val="left" w:pos="2143"/>
        </w:tabs>
        <w:autoSpaceDE w:val="0"/>
        <w:autoSpaceDN w:val="0"/>
        <w:spacing w:after="0" w:line="240" w:lineRule="auto"/>
        <w:ind w:right="116" w:hanging="504"/>
        <w:contextualSpacing w:val="0"/>
        <w:jc w:val="both"/>
      </w:pPr>
      <w:r>
        <w:t>A Contratada receberá por e-mail a OS, a qual começará a contar o</w:t>
      </w:r>
      <w:r>
        <w:rPr>
          <w:spacing w:val="1"/>
        </w:rPr>
        <w:t xml:space="preserve"> </w:t>
      </w:r>
      <w:r>
        <w:t>prazo</w:t>
      </w:r>
      <w:r>
        <w:rPr>
          <w:spacing w:val="-2"/>
        </w:rPr>
        <w:t xml:space="preserve"> </w:t>
      </w:r>
      <w:r>
        <w:t>para prestação</w:t>
      </w:r>
      <w:r>
        <w:rPr>
          <w:spacing w:val="-1"/>
        </w:rPr>
        <w:t xml:space="preserve"> </w:t>
      </w:r>
      <w:r>
        <w:t>dos</w:t>
      </w:r>
      <w:r>
        <w:rPr>
          <w:spacing w:val="-1"/>
        </w:rPr>
        <w:t xml:space="preserve"> </w:t>
      </w:r>
      <w:r>
        <w:t>serviços.</w:t>
      </w:r>
    </w:p>
    <w:p w14:paraId="5A718BA0" w14:textId="77777777" w:rsidR="00FD0D85" w:rsidRDefault="00FD0D85" w:rsidP="00FD0D85">
      <w:pPr>
        <w:pStyle w:val="PargrafodaLista"/>
        <w:widowControl w:val="0"/>
        <w:numPr>
          <w:ilvl w:val="1"/>
          <w:numId w:val="35"/>
        </w:numPr>
        <w:tabs>
          <w:tab w:val="left" w:pos="674"/>
        </w:tabs>
        <w:autoSpaceDE w:val="0"/>
        <w:autoSpaceDN w:val="0"/>
        <w:spacing w:after="0" w:line="240" w:lineRule="auto"/>
        <w:ind w:left="674" w:right="116"/>
        <w:contextualSpacing w:val="0"/>
        <w:jc w:val="both"/>
      </w:pPr>
      <w:r>
        <w:t>As</w:t>
      </w:r>
      <w:r>
        <w:rPr>
          <w:spacing w:val="-7"/>
        </w:rPr>
        <w:t xml:space="preserve"> </w:t>
      </w:r>
      <w:r>
        <w:t>OSs</w:t>
      </w:r>
      <w:r>
        <w:rPr>
          <w:spacing w:val="-6"/>
        </w:rPr>
        <w:t xml:space="preserve"> </w:t>
      </w:r>
      <w:r>
        <w:t>podem</w:t>
      </w:r>
      <w:r>
        <w:rPr>
          <w:spacing w:val="-6"/>
        </w:rPr>
        <w:t xml:space="preserve"> </w:t>
      </w:r>
      <w:r>
        <w:t>ter</w:t>
      </w:r>
      <w:r>
        <w:rPr>
          <w:spacing w:val="-6"/>
        </w:rPr>
        <w:t xml:space="preserve"> </w:t>
      </w:r>
      <w:r>
        <w:t>a</w:t>
      </w:r>
      <w:r>
        <w:rPr>
          <w:spacing w:val="-6"/>
        </w:rPr>
        <w:t xml:space="preserve"> </w:t>
      </w:r>
      <w:r>
        <w:t>entrega</w:t>
      </w:r>
      <w:r>
        <w:rPr>
          <w:spacing w:val="-5"/>
        </w:rPr>
        <w:t xml:space="preserve"> </w:t>
      </w:r>
      <w:r>
        <w:t>parcelada,</w:t>
      </w:r>
      <w:r>
        <w:rPr>
          <w:spacing w:val="-7"/>
        </w:rPr>
        <w:t xml:space="preserve"> </w:t>
      </w:r>
      <w:r>
        <w:t>conforme</w:t>
      </w:r>
      <w:r>
        <w:rPr>
          <w:spacing w:val="-6"/>
        </w:rPr>
        <w:t xml:space="preserve"> </w:t>
      </w:r>
      <w:r>
        <w:t>a</w:t>
      </w:r>
      <w:r>
        <w:rPr>
          <w:spacing w:val="-5"/>
        </w:rPr>
        <w:t xml:space="preserve"> </w:t>
      </w:r>
      <w:r>
        <w:t>necessidade</w:t>
      </w:r>
      <w:r>
        <w:rPr>
          <w:spacing w:val="-7"/>
        </w:rPr>
        <w:t xml:space="preserve"> </w:t>
      </w:r>
      <w:r>
        <w:t>do</w:t>
      </w:r>
      <w:r>
        <w:rPr>
          <w:spacing w:val="-6"/>
        </w:rPr>
        <w:t xml:space="preserve"> </w:t>
      </w:r>
      <w:r>
        <w:t>Centro,</w:t>
      </w:r>
      <w:r>
        <w:rPr>
          <w:spacing w:val="-5"/>
        </w:rPr>
        <w:t xml:space="preserve"> </w:t>
      </w:r>
      <w:r>
        <w:t>mediante</w:t>
      </w:r>
      <w:r>
        <w:rPr>
          <w:spacing w:val="-59"/>
        </w:rPr>
        <w:t xml:space="preserve"> </w:t>
      </w:r>
      <w:r>
        <w:t>solicitação</w:t>
      </w:r>
      <w:r>
        <w:rPr>
          <w:spacing w:val="-1"/>
        </w:rPr>
        <w:t xml:space="preserve"> </w:t>
      </w:r>
      <w:r>
        <w:t>formal do</w:t>
      </w:r>
      <w:r>
        <w:rPr>
          <w:spacing w:val="-1"/>
        </w:rPr>
        <w:t xml:space="preserve"> </w:t>
      </w:r>
      <w:r>
        <w:t>Fiscal do</w:t>
      </w:r>
      <w:r>
        <w:rPr>
          <w:spacing w:val="-1"/>
        </w:rPr>
        <w:t xml:space="preserve"> </w:t>
      </w:r>
      <w:r>
        <w:t>Contrato.</w:t>
      </w:r>
    </w:p>
    <w:p w14:paraId="510653B6" w14:textId="77777777" w:rsidR="00FD0D85" w:rsidRDefault="00FD0D85" w:rsidP="00FD0D85">
      <w:pPr>
        <w:pStyle w:val="PargrafodaLista"/>
        <w:widowControl w:val="0"/>
        <w:numPr>
          <w:ilvl w:val="1"/>
          <w:numId w:val="35"/>
        </w:numPr>
        <w:tabs>
          <w:tab w:val="left" w:pos="674"/>
        </w:tabs>
        <w:autoSpaceDE w:val="0"/>
        <w:autoSpaceDN w:val="0"/>
        <w:spacing w:after="0" w:line="240" w:lineRule="auto"/>
        <w:ind w:left="674" w:right="116"/>
        <w:contextualSpacing w:val="0"/>
        <w:jc w:val="both"/>
      </w:pPr>
      <w:r>
        <w:t>Fornecer, sem qualquer ônus adicional para a CONTRATANTE, todo o instrumental,</w:t>
      </w:r>
      <w:r>
        <w:rPr>
          <w:spacing w:val="1"/>
        </w:rPr>
        <w:t xml:space="preserve"> </w:t>
      </w:r>
      <w:r>
        <w:t>todos os materiais, utensílios, equipamentos, ferramentas, instalações, e tudo o que</w:t>
      </w:r>
      <w:r>
        <w:rPr>
          <w:spacing w:val="1"/>
        </w:rPr>
        <w:t xml:space="preserve"> </w:t>
      </w:r>
      <w:r>
        <w:t>for</w:t>
      </w:r>
      <w:r>
        <w:rPr>
          <w:spacing w:val="1"/>
        </w:rPr>
        <w:t xml:space="preserve"> </w:t>
      </w:r>
      <w:r>
        <w:t>necessário</w:t>
      </w:r>
      <w:r>
        <w:rPr>
          <w:spacing w:val="1"/>
        </w:rPr>
        <w:t xml:space="preserve"> </w:t>
      </w:r>
      <w:r>
        <w:t>para</w:t>
      </w:r>
      <w:r>
        <w:rPr>
          <w:spacing w:val="1"/>
        </w:rPr>
        <w:t xml:space="preserve"> </w:t>
      </w:r>
      <w:r>
        <w:t>completa</w:t>
      </w:r>
      <w:r>
        <w:rPr>
          <w:spacing w:val="1"/>
        </w:rPr>
        <w:t xml:space="preserve"> </w:t>
      </w:r>
      <w:r>
        <w:t>realização</w:t>
      </w:r>
      <w:r>
        <w:rPr>
          <w:spacing w:val="1"/>
        </w:rPr>
        <w:t xml:space="preserve"> </w:t>
      </w:r>
      <w:r>
        <w:lastRenderedPageBreak/>
        <w:t>dos</w:t>
      </w:r>
      <w:r>
        <w:rPr>
          <w:spacing w:val="1"/>
        </w:rPr>
        <w:t xml:space="preserve"> </w:t>
      </w:r>
      <w:r>
        <w:t>serviços,</w:t>
      </w:r>
      <w:r>
        <w:rPr>
          <w:spacing w:val="1"/>
        </w:rPr>
        <w:t xml:space="preserve"> </w:t>
      </w:r>
      <w:r>
        <w:t>além</w:t>
      </w:r>
      <w:r>
        <w:rPr>
          <w:spacing w:val="1"/>
        </w:rPr>
        <w:t xml:space="preserve"> </w:t>
      </w:r>
      <w:r>
        <w:t>de</w:t>
      </w:r>
      <w:r>
        <w:rPr>
          <w:spacing w:val="1"/>
        </w:rPr>
        <w:t xml:space="preserve"> </w:t>
      </w:r>
      <w:r>
        <w:t>mão-de-obra</w:t>
      </w:r>
      <w:r>
        <w:rPr>
          <w:spacing w:val="1"/>
        </w:rPr>
        <w:t xml:space="preserve"> </w:t>
      </w:r>
      <w:r>
        <w:t>especializada</w:t>
      </w:r>
      <w:r>
        <w:rPr>
          <w:spacing w:val="-3"/>
        </w:rPr>
        <w:t xml:space="preserve"> </w:t>
      </w:r>
      <w:r>
        <w:t>e</w:t>
      </w:r>
      <w:r>
        <w:rPr>
          <w:spacing w:val="-2"/>
        </w:rPr>
        <w:t xml:space="preserve"> </w:t>
      </w:r>
      <w:r>
        <w:t>Equipamento</w:t>
      </w:r>
      <w:r>
        <w:rPr>
          <w:spacing w:val="-3"/>
        </w:rPr>
        <w:t xml:space="preserve"> </w:t>
      </w:r>
      <w:r>
        <w:t>de</w:t>
      </w:r>
      <w:r>
        <w:rPr>
          <w:spacing w:val="-3"/>
        </w:rPr>
        <w:t xml:space="preserve"> </w:t>
      </w:r>
      <w:r>
        <w:t>Proteção</w:t>
      </w:r>
      <w:r>
        <w:rPr>
          <w:spacing w:val="-2"/>
        </w:rPr>
        <w:t xml:space="preserve"> </w:t>
      </w:r>
      <w:r>
        <w:t>individual</w:t>
      </w:r>
      <w:r>
        <w:rPr>
          <w:spacing w:val="-3"/>
        </w:rPr>
        <w:t xml:space="preserve"> </w:t>
      </w:r>
      <w:r>
        <w:t>–</w:t>
      </w:r>
      <w:r>
        <w:rPr>
          <w:spacing w:val="-3"/>
        </w:rPr>
        <w:t xml:space="preserve"> </w:t>
      </w:r>
      <w:r>
        <w:t>EPI</w:t>
      </w:r>
      <w:r>
        <w:rPr>
          <w:spacing w:val="-3"/>
        </w:rPr>
        <w:t xml:space="preserve"> </w:t>
      </w:r>
      <w:r>
        <w:t>para</w:t>
      </w:r>
      <w:r>
        <w:rPr>
          <w:spacing w:val="-3"/>
        </w:rPr>
        <w:t xml:space="preserve"> </w:t>
      </w:r>
      <w:r>
        <w:t>os</w:t>
      </w:r>
      <w:r>
        <w:rPr>
          <w:spacing w:val="-3"/>
        </w:rPr>
        <w:t xml:space="preserve"> </w:t>
      </w:r>
      <w:r>
        <w:t>trabalhadores.</w:t>
      </w:r>
    </w:p>
    <w:p w14:paraId="7AC65E1B" w14:textId="77777777" w:rsidR="00FD0D85" w:rsidRDefault="00FD0D85" w:rsidP="00FD0D85">
      <w:pPr>
        <w:pStyle w:val="PargrafodaLista"/>
        <w:widowControl w:val="0"/>
        <w:numPr>
          <w:ilvl w:val="1"/>
          <w:numId w:val="35"/>
        </w:numPr>
        <w:tabs>
          <w:tab w:val="left" w:pos="674"/>
        </w:tabs>
        <w:autoSpaceDE w:val="0"/>
        <w:autoSpaceDN w:val="0"/>
        <w:spacing w:after="0"/>
        <w:ind w:left="674" w:right="117"/>
        <w:contextualSpacing w:val="0"/>
        <w:jc w:val="both"/>
      </w:pPr>
      <w:r>
        <w:t>Executar os serviços obedecendo ao disposto no Contrato, no Edital e seus anexos e</w:t>
      </w:r>
      <w:r w:rsidRPr="004E31B9">
        <w:t xml:space="preserve"> </w:t>
      </w:r>
      <w:r>
        <w:t>as</w:t>
      </w:r>
      <w:r w:rsidRPr="004E31B9">
        <w:t xml:space="preserve"> </w:t>
      </w:r>
      <w:r>
        <w:t>instruções</w:t>
      </w:r>
      <w:r w:rsidRPr="004E31B9">
        <w:t xml:space="preserve"> </w:t>
      </w:r>
      <w:r>
        <w:t>da</w:t>
      </w:r>
      <w:r w:rsidRPr="004E31B9">
        <w:t xml:space="preserve"> </w:t>
      </w:r>
      <w:r>
        <w:t>CONTRATANTE,</w:t>
      </w:r>
      <w:r w:rsidRPr="004E31B9">
        <w:t xml:space="preserve"> </w:t>
      </w:r>
      <w:r>
        <w:t>que</w:t>
      </w:r>
      <w:r w:rsidRPr="004E31B9">
        <w:t xml:space="preserve"> </w:t>
      </w:r>
      <w:r>
        <w:t>deverão</w:t>
      </w:r>
      <w:r w:rsidRPr="004E31B9">
        <w:t xml:space="preserve"> </w:t>
      </w:r>
      <w:r>
        <w:t>ser</w:t>
      </w:r>
      <w:r w:rsidRPr="004E31B9">
        <w:t xml:space="preserve"> </w:t>
      </w:r>
      <w:r>
        <w:t>imediatamente</w:t>
      </w:r>
      <w:r w:rsidRPr="004E31B9">
        <w:t xml:space="preserve"> </w:t>
      </w:r>
      <w:r>
        <w:t>acatadas.</w:t>
      </w:r>
      <w:r w:rsidRPr="004E31B9">
        <w:t xml:space="preserve"> </w:t>
      </w:r>
      <w:r>
        <w:t>No</w:t>
      </w:r>
      <w:r w:rsidRPr="004E31B9">
        <w:t xml:space="preserve"> </w:t>
      </w:r>
      <w:r>
        <w:t>caso</w:t>
      </w:r>
      <w:r w:rsidRPr="004E31B9">
        <w:t xml:space="preserve"> </w:t>
      </w:r>
      <w:r>
        <w:t>de</w:t>
      </w:r>
      <w:r w:rsidRPr="004E31B9">
        <w:t xml:space="preserve"> </w:t>
      </w:r>
      <w:r>
        <w:t>apontamento</w:t>
      </w:r>
      <w:r w:rsidRPr="004E31B9">
        <w:t xml:space="preserve"> </w:t>
      </w:r>
      <w:r>
        <w:t>de</w:t>
      </w:r>
      <w:r w:rsidRPr="004E31B9">
        <w:t xml:space="preserve"> </w:t>
      </w:r>
      <w:r>
        <w:t>falhas,</w:t>
      </w:r>
      <w:r w:rsidRPr="004E31B9">
        <w:t xml:space="preserve"> </w:t>
      </w:r>
      <w:r>
        <w:t>a</w:t>
      </w:r>
      <w:r w:rsidRPr="004E31B9">
        <w:t xml:space="preserve"> </w:t>
      </w:r>
      <w:r>
        <w:t>CONTRATADA</w:t>
      </w:r>
      <w:r w:rsidRPr="004E31B9">
        <w:t xml:space="preserve"> </w:t>
      </w:r>
      <w:r>
        <w:t>deverá</w:t>
      </w:r>
      <w:r w:rsidRPr="004E31B9">
        <w:t xml:space="preserve"> </w:t>
      </w:r>
      <w:r>
        <w:t>adotar</w:t>
      </w:r>
      <w:r w:rsidRPr="004E31B9">
        <w:t xml:space="preserve"> </w:t>
      </w:r>
      <w:r>
        <w:t>prontamente</w:t>
      </w:r>
      <w:r w:rsidRPr="004E31B9">
        <w:t xml:space="preserve"> </w:t>
      </w:r>
      <w:r>
        <w:t>providências</w:t>
      </w:r>
      <w:r w:rsidRPr="004E31B9">
        <w:t xml:space="preserve"> </w:t>
      </w:r>
      <w:r>
        <w:t>necessárias</w:t>
      </w:r>
      <w:r w:rsidRPr="004E31B9">
        <w:t xml:space="preserve"> </w:t>
      </w:r>
      <w:r>
        <w:t>à</w:t>
      </w:r>
      <w:r w:rsidRPr="004E31B9">
        <w:t xml:space="preserve"> </w:t>
      </w:r>
      <w:r>
        <w:t>correção,</w:t>
      </w:r>
      <w:r w:rsidRPr="004E31B9">
        <w:t xml:space="preserve"> </w:t>
      </w:r>
      <w:r>
        <w:t>sem ônus</w:t>
      </w:r>
      <w:r w:rsidRPr="004E31B9">
        <w:t xml:space="preserve"> </w:t>
      </w:r>
      <w:r>
        <w:t>para a</w:t>
      </w:r>
      <w:r w:rsidRPr="004E31B9">
        <w:t xml:space="preserve"> </w:t>
      </w:r>
      <w:r>
        <w:t>CONTRATANTE.</w:t>
      </w:r>
    </w:p>
    <w:p w14:paraId="4F1F8F3C" w14:textId="16BB77B1" w:rsidR="004E31B9" w:rsidRDefault="00FD0D85" w:rsidP="004E31B9">
      <w:pPr>
        <w:pStyle w:val="PargrafodaLista"/>
        <w:widowControl w:val="0"/>
        <w:numPr>
          <w:ilvl w:val="1"/>
          <w:numId w:val="35"/>
        </w:numPr>
        <w:tabs>
          <w:tab w:val="left" w:pos="674"/>
        </w:tabs>
        <w:autoSpaceDE w:val="0"/>
        <w:autoSpaceDN w:val="0"/>
        <w:spacing w:after="0"/>
        <w:ind w:left="674" w:right="115"/>
        <w:contextualSpacing w:val="0"/>
        <w:jc w:val="both"/>
      </w:pPr>
      <w:r>
        <w:t>Executar</w:t>
      </w:r>
      <w:r>
        <w:rPr>
          <w:spacing w:val="-14"/>
        </w:rPr>
        <w:t xml:space="preserve"> </w:t>
      </w:r>
      <w:r>
        <w:t>integralmente</w:t>
      </w:r>
      <w:r>
        <w:rPr>
          <w:spacing w:val="-13"/>
        </w:rPr>
        <w:t xml:space="preserve"> </w:t>
      </w:r>
      <w:r>
        <w:t>e</w:t>
      </w:r>
      <w:r>
        <w:rPr>
          <w:spacing w:val="-13"/>
        </w:rPr>
        <w:t xml:space="preserve"> </w:t>
      </w:r>
      <w:r>
        <w:t>de</w:t>
      </w:r>
      <w:r>
        <w:rPr>
          <w:spacing w:val="-13"/>
        </w:rPr>
        <w:t xml:space="preserve"> </w:t>
      </w:r>
      <w:r>
        <w:t>acordo</w:t>
      </w:r>
      <w:r>
        <w:rPr>
          <w:spacing w:val="-13"/>
        </w:rPr>
        <w:t xml:space="preserve"> </w:t>
      </w:r>
      <w:r>
        <w:t>com</w:t>
      </w:r>
      <w:r>
        <w:rPr>
          <w:spacing w:val="-13"/>
        </w:rPr>
        <w:t xml:space="preserve"> </w:t>
      </w:r>
      <w:r>
        <w:t>as</w:t>
      </w:r>
      <w:r>
        <w:rPr>
          <w:spacing w:val="-13"/>
        </w:rPr>
        <w:t xml:space="preserve"> </w:t>
      </w:r>
      <w:r>
        <w:t>normas</w:t>
      </w:r>
      <w:r>
        <w:rPr>
          <w:spacing w:val="-13"/>
        </w:rPr>
        <w:t xml:space="preserve"> </w:t>
      </w:r>
      <w:r>
        <w:t>técnicas</w:t>
      </w:r>
      <w:r>
        <w:rPr>
          <w:spacing w:val="-12"/>
        </w:rPr>
        <w:t xml:space="preserve"> </w:t>
      </w:r>
      <w:r>
        <w:t>os</w:t>
      </w:r>
      <w:r>
        <w:rPr>
          <w:spacing w:val="-13"/>
        </w:rPr>
        <w:t xml:space="preserve"> </w:t>
      </w:r>
      <w:r>
        <w:t>serviços</w:t>
      </w:r>
      <w:r>
        <w:rPr>
          <w:spacing w:val="-13"/>
        </w:rPr>
        <w:t xml:space="preserve"> </w:t>
      </w:r>
      <w:r>
        <w:t>que</w:t>
      </w:r>
      <w:r>
        <w:rPr>
          <w:spacing w:val="-13"/>
        </w:rPr>
        <w:t xml:space="preserve"> </w:t>
      </w:r>
      <w:r>
        <w:t>lhe</w:t>
      </w:r>
      <w:r>
        <w:rPr>
          <w:spacing w:val="-13"/>
        </w:rPr>
        <w:t xml:space="preserve"> </w:t>
      </w:r>
      <w:r>
        <w:t>forem</w:t>
      </w:r>
      <w:r>
        <w:rPr>
          <w:spacing w:val="-58"/>
        </w:rPr>
        <w:t xml:space="preserve"> </w:t>
      </w:r>
      <w:r>
        <w:t>confiados,</w:t>
      </w:r>
      <w:r>
        <w:rPr>
          <w:spacing w:val="1"/>
        </w:rPr>
        <w:t xml:space="preserve"> </w:t>
      </w:r>
      <w:r>
        <w:t>seguindo</w:t>
      </w:r>
      <w:r>
        <w:rPr>
          <w:spacing w:val="1"/>
        </w:rPr>
        <w:t xml:space="preserve"> </w:t>
      </w:r>
      <w:r>
        <w:t>as</w:t>
      </w:r>
      <w:r>
        <w:rPr>
          <w:spacing w:val="1"/>
        </w:rPr>
        <w:t xml:space="preserve"> </w:t>
      </w:r>
      <w:r>
        <w:t>especificações</w:t>
      </w:r>
      <w:r>
        <w:rPr>
          <w:spacing w:val="1"/>
        </w:rPr>
        <w:t xml:space="preserve"> </w:t>
      </w:r>
      <w:r>
        <w:t>do</w:t>
      </w:r>
      <w:r>
        <w:rPr>
          <w:spacing w:val="1"/>
        </w:rPr>
        <w:t xml:space="preserve"> </w:t>
      </w:r>
      <w:r>
        <w:t>fabricante,</w:t>
      </w:r>
      <w:r>
        <w:rPr>
          <w:spacing w:val="1"/>
        </w:rPr>
        <w:t xml:space="preserve"> </w:t>
      </w:r>
      <w:r>
        <w:t>além</w:t>
      </w:r>
      <w:r>
        <w:rPr>
          <w:spacing w:val="1"/>
        </w:rPr>
        <w:t xml:space="preserve"> </w:t>
      </w:r>
      <w:r>
        <w:t>de</w:t>
      </w:r>
      <w:r>
        <w:rPr>
          <w:spacing w:val="1"/>
        </w:rPr>
        <w:t xml:space="preserve"> </w:t>
      </w:r>
      <w:r>
        <w:t>eventuais</w:t>
      </w:r>
      <w:r>
        <w:rPr>
          <w:spacing w:val="1"/>
        </w:rPr>
        <w:t xml:space="preserve"> </w:t>
      </w:r>
      <w:r>
        <w:t>complementações</w:t>
      </w:r>
      <w:r>
        <w:rPr>
          <w:spacing w:val="6"/>
        </w:rPr>
        <w:t xml:space="preserve"> </w:t>
      </w:r>
      <w:r>
        <w:t>da</w:t>
      </w:r>
      <w:r>
        <w:rPr>
          <w:spacing w:val="6"/>
        </w:rPr>
        <w:t xml:space="preserve"> </w:t>
      </w:r>
      <w:r>
        <w:t>CONTRATANTE,</w:t>
      </w:r>
      <w:r>
        <w:rPr>
          <w:spacing w:val="6"/>
        </w:rPr>
        <w:t xml:space="preserve"> </w:t>
      </w:r>
      <w:r>
        <w:t>conforme</w:t>
      </w:r>
      <w:r>
        <w:rPr>
          <w:spacing w:val="6"/>
        </w:rPr>
        <w:t xml:space="preserve"> </w:t>
      </w:r>
      <w:r>
        <w:t>documentos</w:t>
      </w:r>
      <w:r>
        <w:rPr>
          <w:spacing w:val="6"/>
        </w:rPr>
        <w:t xml:space="preserve"> </w:t>
      </w:r>
      <w:r>
        <w:t>integrantes</w:t>
      </w:r>
      <w:r>
        <w:rPr>
          <w:spacing w:val="6"/>
        </w:rPr>
        <w:t xml:space="preserve"> </w:t>
      </w:r>
      <w:r>
        <w:t>ao</w:t>
      </w:r>
      <w:r w:rsidR="004E31B9">
        <w:t xml:space="preserve"> Edital/Contrato</w:t>
      </w:r>
      <w:r w:rsidR="004E31B9">
        <w:rPr>
          <w:spacing w:val="1"/>
        </w:rPr>
        <w:t xml:space="preserve"> </w:t>
      </w:r>
      <w:r w:rsidR="004E31B9">
        <w:t>e</w:t>
      </w:r>
      <w:r w:rsidR="004E31B9">
        <w:rPr>
          <w:spacing w:val="1"/>
        </w:rPr>
        <w:t xml:space="preserve"> </w:t>
      </w:r>
      <w:r w:rsidR="004E31B9">
        <w:t>rigorosa</w:t>
      </w:r>
      <w:r w:rsidR="004E31B9">
        <w:rPr>
          <w:spacing w:val="1"/>
        </w:rPr>
        <w:t xml:space="preserve"> </w:t>
      </w:r>
      <w:r w:rsidR="004E31B9">
        <w:t>observância</w:t>
      </w:r>
      <w:r w:rsidR="004E31B9">
        <w:rPr>
          <w:spacing w:val="1"/>
        </w:rPr>
        <w:t xml:space="preserve"> </w:t>
      </w:r>
      <w:r w:rsidR="004E31B9">
        <w:t>aos</w:t>
      </w:r>
      <w:r w:rsidR="004E31B9">
        <w:rPr>
          <w:spacing w:val="1"/>
        </w:rPr>
        <w:t xml:space="preserve"> </w:t>
      </w:r>
      <w:r w:rsidR="004E31B9">
        <w:t>demais</w:t>
      </w:r>
      <w:r w:rsidR="004E31B9">
        <w:rPr>
          <w:spacing w:val="1"/>
        </w:rPr>
        <w:t xml:space="preserve"> </w:t>
      </w:r>
      <w:r w:rsidR="004E31B9">
        <w:t>detalhes</w:t>
      </w:r>
      <w:r w:rsidR="004E31B9">
        <w:rPr>
          <w:spacing w:val="1"/>
        </w:rPr>
        <w:t xml:space="preserve"> </w:t>
      </w:r>
      <w:r w:rsidR="004E31B9">
        <w:t>e</w:t>
      </w:r>
      <w:r w:rsidR="004E31B9">
        <w:rPr>
          <w:spacing w:val="1"/>
        </w:rPr>
        <w:t xml:space="preserve"> </w:t>
      </w:r>
      <w:r w:rsidR="004E31B9">
        <w:t>Autorizações</w:t>
      </w:r>
      <w:r w:rsidR="004E31B9">
        <w:rPr>
          <w:spacing w:val="1"/>
        </w:rPr>
        <w:t xml:space="preserve"> </w:t>
      </w:r>
      <w:r w:rsidR="004E31B9">
        <w:t>de</w:t>
      </w:r>
      <w:r w:rsidR="004E31B9">
        <w:rPr>
          <w:spacing w:val="1"/>
        </w:rPr>
        <w:t xml:space="preserve"> </w:t>
      </w:r>
      <w:r w:rsidR="004E31B9">
        <w:t>Serviços emanadas e/ou aprovadas pela CONTRATANTE, bem como executar tudo</w:t>
      </w:r>
      <w:r w:rsidR="004E31B9">
        <w:rPr>
          <w:spacing w:val="1"/>
        </w:rPr>
        <w:t xml:space="preserve"> </w:t>
      </w:r>
      <w:r w:rsidR="004E31B9">
        <w:t>o</w:t>
      </w:r>
      <w:r w:rsidR="004E31B9">
        <w:rPr>
          <w:spacing w:val="-7"/>
        </w:rPr>
        <w:t xml:space="preserve"> </w:t>
      </w:r>
      <w:r w:rsidR="004E31B9">
        <w:t>que</w:t>
      </w:r>
      <w:r w:rsidR="004E31B9">
        <w:rPr>
          <w:spacing w:val="-7"/>
        </w:rPr>
        <w:t xml:space="preserve"> </w:t>
      </w:r>
      <w:r w:rsidR="004E31B9">
        <w:t>não</w:t>
      </w:r>
      <w:r w:rsidR="004E31B9">
        <w:rPr>
          <w:spacing w:val="-7"/>
        </w:rPr>
        <w:t xml:space="preserve"> </w:t>
      </w:r>
      <w:r w:rsidR="004E31B9">
        <w:t>for</w:t>
      </w:r>
      <w:r w:rsidR="004E31B9">
        <w:rPr>
          <w:spacing w:val="-7"/>
        </w:rPr>
        <w:t xml:space="preserve"> </w:t>
      </w:r>
      <w:r w:rsidR="004E31B9">
        <w:t>explicitamente</w:t>
      </w:r>
      <w:r w:rsidR="004E31B9">
        <w:rPr>
          <w:spacing w:val="-7"/>
        </w:rPr>
        <w:t xml:space="preserve"> </w:t>
      </w:r>
      <w:r w:rsidR="004E31B9">
        <w:t>mencionado,</w:t>
      </w:r>
      <w:r w:rsidR="004E31B9">
        <w:rPr>
          <w:spacing w:val="-6"/>
        </w:rPr>
        <w:t xml:space="preserve"> </w:t>
      </w:r>
      <w:r w:rsidR="004E31B9">
        <w:t>mas</w:t>
      </w:r>
      <w:r w:rsidR="004E31B9">
        <w:rPr>
          <w:spacing w:val="-7"/>
        </w:rPr>
        <w:t xml:space="preserve"> </w:t>
      </w:r>
      <w:r w:rsidR="004E31B9">
        <w:t>que</w:t>
      </w:r>
      <w:r w:rsidR="004E31B9">
        <w:rPr>
          <w:spacing w:val="-7"/>
        </w:rPr>
        <w:t xml:space="preserve"> </w:t>
      </w:r>
      <w:r w:rsidR="004E31B9">
        <w:t>seja</w:t>
      </w:r>
      <w:r w:rsidR="004E31B9">
        <w:rPr>
          <w:spacing w:val="-7"/>
        </w:rPr>
        <w:t xml:space="preserve"> </w:t>
      </w:r>
      <w:r w:rsidR="004E31B9">
        <w:t>imprescindível</w:t>
      </w:r>
      <w:r w:rsidR="004E31B9">
        <w:rPr>
          <w:spacing w:val="-7"/>
        </w:rPr>
        <w:t xml:space="preserve"> </w:t>
      </w:r>
      <w:r w:rsidR="004E31B9">
        <w:t>para</w:t>
      </w:r>
      <w:r w:rsidR="004E31B9">
        <w:rPr>
          <w:spacing w:val="-7"/>
        </w:rPr>
        <w:t xml:space="preserve"> </w:t>
      </w:r>
      <w:r w:rsidR="004E31B9">
        <w:t>a</w:t>
      </w:r>
      <w:r w:rsidR="004E31B9">
        <w:rPr>
          <w:spacing w:val="-6"/>
        </w:rPr>
        <w:t xml:space="preserve"> </w:t>
      </w:r>
      <w:r w:rsidR="004E31B9">
        <w:t>perfeita</w:t>
      </w:r>
      <w:r w:rsidR="004E31B9">
        <w:rPr>
          <w:spacing w:val="-59"/>
        </w:rPr>
        <w:t xml:space="preserve"> </w:t>
      </w:r>
      <w:r w:rsidR="004E31B9">
        <w:t>execução</w:t>
      </w:r>
      <w:r w:rsidR="004E31B9">
        <w:rPr>
          <w:spacing w:val="-2"/>
        </w:rPr>
        <w:t xml:space="preserve"> </w:t>
      </w:r>
      <w:r w:rsidR="004E31B9">
        <w:t>dos</w:t>
      </w:r>
      <w:r w:rsidR="004E31B9">
        <w:rPr>
          <w:spacing w:val="-1"/>
        </w:rPr>
        <w:t xml:space="preserve"> </w:t>
      </w:r>
      <w:r w:rsidR="004E31B9">
        <w:t>serviços.</w:t>
      </w:r>
    </w:p>
    <w:p w14:paraId="583E762C" w14:textId="77777777" w:rsidR="004E31B9" w:rsidRPr="004E31B9" w:rsidRDefault="004E31B9" w:rsidP="004E31B9">
      <w:pPr>
        <w:pStyle w:val="PargrafodaLista"/>
        <w:widowControl w:val="0"/>
        <w:numPr>
          <w:ilvl w:val="1"/>
          <w:numId w:val="35"/>
        </w:numPr>
        <w:tabs>
          <w:tab w:val="left" w:pos="674"/>
        </w:tabs>
        <w:autoSpaceDE w:val="0"/>
        <w:autoSpaceDN w:val="0"/>
        <w:spacing w:after="0" w:line="240" w:lineRule="auto"/>
        <w:ind w:left="674" w:right="115"/>
        <w:contextualSpacing w:val="0"/>
        <w:jc w:val="both"/>
        <w:rPr>
          <w:rFonts w:asciiTheme="minorHAnsi" w:hAnsiTheme="minorHAnsi" w:cstheme="minorHAnsi"/>
        </w:rPr>
      </w:pPr>
      <w:r>
        <w:t>Utilizar somente peças, materiais, componentes e acessórios originais, que atendam</w:t>
      </w:r>
      <w:r>
        <w:rPr>
          <w:spacing w:val="1"/>
        </w:rPr>
        <w:t xml:space="preserve"> </w:t>
      </w:r>
      <w:r>
        <w:rPr>
          <w:spacing w:val="-1"/>
        </w:rPr>
        <w:t>às</w:t>
      </w:r>
      <w:r>
        <w:rPr>
          <w:spacing w:val="-15"/>
        </w:rPr>
        <w:t xml:space="preserve"> </w:t>
      </w:r>
      <w:r>
        <w:rPr>
          <w:spacing w:val="-1"/>
        </w:rPr>
        <w:t>recomendações</w:t>
      </w:r>
      <w:r>
        <w:rPr>
          <w:spacing w:val="-14"/>
        </w:rPr>
        <w:t xml:space="preserve"> </w:t>
      </w:r>
      <w:r>
        <w:rPr>
          <w:spacing w:val="-1"/>
        </w:rPr>
        <w:t>do</w:t>
      </w:r>
      <w:r>
        <w:rPr>
          <w:spacing w:val="-14"/>
        </w:rPr>
        <w:t xml:space="preserve"> </w:t>
      </w:r>
      <w:r>
        <w:rPr>
          <w:spacing w:val="-1"/>
        </w:rPr>
        <w:t>fabricante</w:t>
      </w:r>
      <w:r>
        <w:rPr>
          <w:spacing w:val="-15"/>
        </w:rPr>
        <w:t xml:space="preserve"> </w:t>
      </w:r>
      <w:r>
        <w:rPr>
          <w:spacing w:val="-1"/>
        </w:rPr>
        <w:t>do</w:t>
      </w:r>
      <w:r>
        <w:rPr>
          <w:spacing w:val="-14"/>
        </w:rPr>
        <w:t xml:space="preserve"> </w:t>
      </w:r>
      <w:r>
        <w:t>equipamento,</w:t>
      </w:r>
      <w:r>
        <w:rPr>
          <w:spacing w:val="-14"/>
        </w:rPr>
        <w:t xml:space="preserve"> </w:t>
      </w:r>
      <w:r>
        <w:t>não</w:t>
      </w:r>
      <w:r>
        <w:rPr>
          <w:spacing w:val="-14"/>
        </w:rPr>
        <w:t xml:space="preserve"> </w:t>
      </w:r>
      <w:r>
        <w:t>podendo</w:t>
      </w:r>
      <w:r>
        <w:rPr>
          <w:spacing w:val="-15"/>
        </w:rPr>
        <w:t xml:space="preserve"> </w:t>
      </w:r>
      <w:r>
        <w:t>valer-se,</w:t>
      </w:r>
      <w:r>
        <w:rPr>
          <w:spacing w:val="-14"/>
        </w:rPr>
        <w:t xml:space="preserve"> </w:t>
      </w:r>
      <w:r>
        <w:t>em</w:t>
      </w:r>
      <w:r>
        <w:rPr>
          <w:spacing w:val="-14"/>
        </w:rPr>
        <w:t xml:space="preserve"> </w:t>
      </w:r>
      <w:r>
        <w:t>nenhuma</w:t>
      </w:r>
      <w:r>
        <w:rPr>
          <w:spacing w:val="-59"/>
        </w:rPr>
        <w:t xml:space="preserve"> </w:t>
      </w:r>
      <w:r>
        <w:t>hipótese,</w:t>
      </w:r>
      <w:r>
        <w:rPr>
          <w:spacing w:val="-6"/>
        </w:rPr>
        <w:t xml:space="preserve"> </w:t>
      </w:r>
      <w:r>
        <w:t>de</w:t>
      </w:r>
      <w:r>
        <w:rPr>
          <w:spacing w:val="-5"/>
        </w:rPr>
        <w:t xml:space="preserve"> </w:t>
      </w:r>
      <w:r>
        <w:t>itens</w:t>
      </w:r>
      <w:r>
        <w:rPr>
          <w:spacing w:val="-6"/>
        </w:rPr>
        <w:t xml:space="preserve"> </w:t>
      </w:r>
      <w:r>
        <w:t>recondicionados,</w:t>
      </w:r>
      <w:r>
        <w:rPr>
          <w:spacing w:val="-5"/>
        </w:rPr>
        <w:t xml:space="preserve"> </w:t>
      </w:r>
      <w:r>
        <w:t>recuperados,</w:t>
      </w:r>
      <w:r>
        <w:rPr>
          <w:spacing w:val="-6"/>
        </w:rPr>
        <w:t xml:space="preserve"> </w:t>
      </w:r>
      <w:r w:rsidRPr="004E31B9">
        <w:rPr>
          <w:rFonts w:asciiTheme="minorHAnsi" w:hAnsiTheme="minorHAnsi" w:cstheme="minorHAnsi"/>
        </w:rPr>
        <w:t>como</w:t>
      </w:r>
      <w:r w:rsidRPr="004E31B9">
        <w:rPr>
          <w:rFonts w:asciiTheme="minorHAnsi" w:hAnsiTheme="minorHAnsi" w:cstheme="minorHAnsi"/>
          <w:spacing w:val="-5"/>
        </w:rPr>
        <w:t xml:space="preserve"> </w:t>
      </w:r>
      <w:r w:rsidRPr="004E31B9">
        <w:rPr>
          <w:rFonts w:asciiTheme="minorHAnsi" w:hAnsiTheme="minorHAnsi" w:cstheme="minorHAnsi"/>
        </w:rPr>
        <w:t>também</w:t>
      </w:r>
      <w:r w:rsidRPr="004E31B9">
        <w:rPr>
          <w:rFonts w:asciiTheme="minorHAnsi" w:hAnsiTheme="minorHAnsi" w:cstheme="minorHAnsi"/>
          <w:spacing w:val="-6"/>
        </w:rPr>
        <w:t xml:space="preserve"> </w:t>
      </w:r>
      <w:r w:rsidRPr="004E31B9">
        <w:rPr>
          <w:rFonts w:asciiTheme="minorHAnsi" w:hAnsiTheme="minorHAnsi" w:cstheme="minorHAnsi"/>
        </w:rPr>
        <w:t>não</w:t>
      </w:r>
      <w:r w:rsidRPr="004E31B9">
        <w:rPr>
          <w:rFonts w:asciiTheme="minorHAnsi" w:hAnsiTheme="minorHAnsi" w:cstheme="minorHAnsi"/>
          <w:spacing w:val="-5"/>
        </w:rPr>
        <w:t xml:space="preserve"> </w:t>
      </w:r>
      <w:r w:rsidRPr="004E31B9">
        <w:rPr>
          <w:rFonts w:asciiTheme="minorHAnsi" w:hAnsiTheme="minorHAnsi" w:cstheme="minorHAnsi"/>
        </w:rPr>
        <w:t>podendo</w:t>
      </w:r>
      <w:r w:rsidRPr="004E31B9">
        <w:rPr>
          <w:rFonts w:asciiTheme="minorHAnsi" w:hAnsiTheme="minorHAnsi" w:cstheme="minorHAnsi"/>
          <w:spacing w:val="-6"/>
        </w:rPr>
        <w:t xml:space="preserve"> </w:t>
      </w:r>
      <w:r w:rsidRPr="004E31B9">
        <w:rPr>
          <w:rFonts w:asciiTheme="minorHAnsi" w:hAnsiTheme="minorHAnsi" w:cstheme="minorHAnsi"/>
        </w:rPr>
        <w:t>utilizar-</w:t>
      </w:r>
      <w:r w:rsidRPr="004E31B9">
        <w:rPr>
          <w:rFonts w:asciiTheme="minorHAnsi" w:hAnsiTheme="minorHAnsi" w:cstheme="minorHAnsi"/>
          <w:spacing w:val="-58"/>
        </w:rPr>
        <w:t xml:space="preserve"> </w:t>
      </w:r>
      <w:r w:rsidRPr="004E31B9">
        <w:rPr>
          <w:rFonts w:asciiTheme="minorHAnsi" w:hAnsiTheme="minorHAnsi" w:cstheme="minorHAnsi"/>
        </w:rPr>
        <w:t>se de mão-de-obra de terceiros, SEM EXPRESSA E PRÉVIA AUTORIZAÇÃO DA</w:t>
      </w:r>
      <w:r w:rsidRPr="004E31B9">
        <w:rPr>
          <w:rFonts w:asciiTheme="minorHAnsi" w:hAnsiTheme="minorHAnsi" w:cstheme="minorHAnsi"/>
          <w:spacing w:val="1"/>
        </w:rPr>
        <w:t xml:space="preserve"> </w:t>
      </w:r>
      <w:r w:rsidRPr="004E31B9">
        <w:rPr>
          <w:rFonts w:asciiTheme="minorHAnsi" w:hAnsiTheme="minorHAnsi" w:cstheme="minorHAnsi"/>
        </w:rPr>
        <w:t>CONTRATANTE.</w:t>
      </w:r>
    </w:p>
    <w:p w14:paraId="6F486806" w14:textId="77777777" w:rsidR="004E31B9" w:rsidRPr="004E31B9" w:rsidRDefault="004E31B9" w:rsidP="004E31B9">
      <w:pPr>
        <w:pStyle w:val="Corpodetexto"/>
        <w:spacing w:before="11"/>
        <w:rPr>
          <w:rFonts w:asciiTheme="minorHAnsi" w:hAnsiTheme="minorHAnsi" w:cstheme="minorHAnsi"/>
          <w:sz w:val="21"/>
        </w:rPr>
      </w:pPr>
    </w:p>
    <w:p w14:paraId="47CB998D" w14:textId="77777777" w:rsidR="004E31B9" w:rsidRPr="004E31B9" w:rsidRDefault="004E31B9" w:rsidP="004E31B9">
      <w:pPr>
        <w:pStyle w:val="Ttulo1"/>
        <w:keepNext w:val="0"/>
        <w:widowControl w:val="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2960"/>
        </w:tabs>
        <w:suppressAutoHyphens w:val="0"/>
        <w:autoSpaceDE w:val="0"/>
        <w:autoSpaceDN w:val="0"/>
        <w:ind w:left="2959" w:hanging="361"/>
        <w:jc w:val="left"/>
        <w:rPr>
          <w:rFonts w:asciiTheme="minorHAnsi" w:hAnsiTheme="minorHAnsi" w:cstheme="minorHAnsi"/>
        </w:rPr>
      </w:pPr>
      <w:r w:rsidRPr="004E31B9">
        <w:rPr>
          <w:rFonts w:asciiTheme="minorHAnsi" w:hAnsiTheme="minorHAnsi" w:cstheme="minorHAnsi"/>
        </w:rPr>
        <w:t>OBRIGAÇÕES</w:t>
      </w:r>
      <w:r w:rsidRPr="004E31B9">
        <w:rPr>
          <w:rFonts w:asciiTheme="minorHAnsi" w:hAnsiTheme="minorHAnsi" w:cstheme="minorHAnsi"/>
          <w:spacing w:val="-4"/>
        </w:rPr>
        <w:t xml:space="preserve"> </w:t>
      </w:r>
      <w:r w:rsidRPr="004E31B9">
        <w:rPr>
          <w:rFonts w:asciiTheme="minorHAnsi" w:hAnsiTheme="minorHAnsi" w:cstheme="minorHAnsi"/>
        </w:rPr>
        <w:t>DA</w:t>
      </w:r>
      <w:r w:rsidRPr="004E31B9">
        <w:rPr>
          <w:rFonts w:asciiTheme="minorHAnsi" w:hAnsiTheme="minorHAnsi" w:cstheme="minorHAnsi"/>
          <w:spacing w:val="-3"/>
        </w:rPr>
        <w:t xml:space="preserve"> </w:t>
      </w:r>
      <w:r w:rsidRPr="004E31B9">
        <w:rPr>
          <w:rFonts w:asciiTheme="minorHAnsi" w:hAnsiTheme="minorHAnsi" w:cstheme="minorHAnsi"/>
        </w:rPr>
        <w:t>CONTRATADA:</w:t>
      </w:r>
    </w:p>
    <w:p w14:paraId="68CE9B4C" w14:textId="77777777" w:rsidR="004E31B9" w:rsidRPr="004E31B9" w:rsidRDefault="004E31B9" w:rsidP="004E31B9">
      <w:pPr>
        <w:pStyle w:val="Corpodetexto"/>
        <w:rPr>
          <w:rFonts w:asciiTheme="minorHAnsi" w:hAnsiTheme="minorHAnsi" w:cstheme="minorHAnsi"/>
          <w:b/>
        </w:rPr>
      </w:pPr>
    </w:p>
    <w:p w14:paraId="5928B416" w14:textId="77777777" w:rsidR="004E31B9" w:rsidRPr="004E31B9" w:rsidRDefault="004E31B9" w:rsidP="004E31B9">
      <w:pPr>
        <w:pStyle w:val="PargrafodaLista"/>
        <w:widowControl w:val="0"/>
        <w:numPr>
          <w:ilvl w:val="1"/>
          <w:numId w:val="38"/>
        </w:numPr>
        <w:tabs>
          <w:tab w:val="left" w:pos="674"/>
        </w:tabs>
        <w:autoSpaceDE w:val="0"/>
        <w:autoSpaceDN w:val="0"/>
        <w:spacing w:after="0" w:line="240" w:lineRule="auto"/>
        <w:ind w:right="117"/>
        <w:contextualSpacing w:val="0"/>
        <w:jc w:val="both"/>
        <w:rPr>
          <w:rFonts w:asciiTheme="minorHAnsi" w:hAnsiTheme="minorHAnsi" w:cstheme="minorHAnsi"/>
        </w:rPr>
      </w:pPr>
      <w:r w:rsidRPr="004E31B9">
        <w:rPr>
          <w:rFonts w:asciiTheme="minorHAnsi" w:hAnsiTheme="minorHAnsi" w:cstheme="minorHAnsi"/>
        </w:rPr>
        <w:t>Na emissão das Notas Fiscais e DANFES só poderão ser agrupados na mesma nota</w:t>
      </w:r>
      <w:r w:rsidRPr="004E31B9">
        <w:rPr>
          <w:rFonts w:asciiTheme="minorHAnsi" w:hAnsiTheme="minorHAnsi" w:cstheme="minorHAnsi"/>
          <w:spacing w:val="-59"/>
        </w:rPr>
        <w:t xml:space="preserve"> </w:t>
      </w:r>
      <w:r w:rsidRPr="004E31B9">
        <w:rPr>
          <w:rFonts w:asciiTheme="minorHAnsi" w:hAnsiTheme="minorHAnsi" w:cstheme="minorHAnsi"/>
        </w:rPr>
        <w:t>os itens que possuírem o mesmo detalhamento orçamentário, constante na planilha</w:t>
      </w:r>
      <w:r w:rsidRPr="004E31B9">
        <w:rPr>
          <w:rFonts w:asciiTheme="minorHAnsi" w:hAnsiTheme="minorHAnsi" w:cstheme="minorHAnsi"/>
          <w:spacing w:val="1"/>
        </w:rPr>
        <w:t xml:space="preserve"> </w:t>
      </w:r>
      <w:r w:rsidRPr="004E31B9">
        <w:rPr>
          <w:rFonts w:asciiTheme="minorHAnsi" w:hAnsiTheme="minorHAnsi" w:cstheme="minorHAnsi"/>
        </w:rPr>
        <w:t>de</w:t>
      </w:r>
      <w:r w:rsidRPr="004E31B9">
        <w:rPr>
          <w:rFonts w:asciiTheme="minorHAnsi" w:hAnsiTheme="minorHAnsi" w:cstheme="minorHAnsi"/>
          <w:spacing w:val="-2"/>
        </w:rPr>
        <w:t xml:space="preserve"> </w:t>
      </w:r>
      <w:r w:rsidRPr="004E31B9">
        <w:rPr>
          <w:rFonts w:asciiTheme="minorHAnsi" w:hAnsiTheme="minorHAnsi" w:cstheme="minorHAnsi"/>
        </w:rPr>
        <w:t>especificações.</w:t>
      </w:r>
    </w:p>
    <w:p w14:paraId="0991850A" w14:textId="77777777" w:rsidR="004E31B9" w:rsidRPr="004E31B9" w:rsidRDefault="004E31B9" w:rsidP="004E31B9">
      <w:pPr>
        <w:pStyle w:val="PargrafodaLista"/>
        <w:widowControl w:val="0"/>
        <w:numPr>
          <w:ilvl w:val="1"/>
          <w:numId w:val="38"/>
        </w:numPr>
        <w:tabs>
          <w:tab w:val="left" w:pos="674"/>
        </w:tabs>
        <w:autoSpaceDE w:val="0"/>
        <w:autoSpaceDN w:val="0"/>
        <w:spacing w:after="0" w:line="240" w:lineRule="auto"/>
        <w:ind w:right="117"/>
        <w:contextualSpacing w:val="0"/>
        <w:jc w:val="both"/>
        <w:rPr>
          <w:rFonts w:asciiTheme="minorHAnsi" w:hAnsiTheme="minorHAnsi" w:cstheme="minorHAnsi"/>
        </w:rPr>
      </w:pPr>
      <w:r w:rsidRPr="004E31B9">
        <w:rPr>
          <w:rFonts w:asciiTheme="minorHAnsi" w:hAnsiTheme="minorHAnsi" w:cstheme="minorHAnsi"/>
        </w:rPr>
        <w:t>Na</w:t>
      </w:r>
      <w:r w:rsidRPr="004E31B9">
        <w:rPr>
          <w:rFonts w:asciiTheme="minorHAnsi" w:hAnsiTheme="minorHAnsi" w:cstheme="minorHAnsi"/>
          <w:spacing w:val="1"/>
        </w:rPr>
        <w:t xml:space="preserve"> </w:t>
      </w:r>
      <w:r w:rsidRPr="004E31B9">
        <w:rPr>
          <w:rFonts w:asciiTheme="minorHAnsi" w:hAnsiTheme="minorHAnsi" w:cstheme="minorHAnsi"/>
        </w:rPr>
        <w:t>emissão</w:t>
      </w:r>
      <w:r w:rsidRPr="004E31B9">
        <w:rPr>
          <w:rFonts w:asciiTheme="minorHAnsi" w:hAnsiTheme="minorHAnsi" w:cstheme="minorHAnsi"/>
          <w:spacing w:val="1"/>
        </w:rPr>
        <w:t xml:space="preserve"> </w:t>
      </w:r>
      <w:r w:rsidRPr="004E31B9">
        <w:rPr>
          <w:rFonts w:asciiTheme="minorHAnsi" w:hAnsiTheme="minorHAnsi" w:cstheme="minorHAnsi"/>
        </w:rPr>
        <w:t>das</w:t>
      </w:r>
      <w:r w:rsidRPr="004E31B9">
        <w:rPr>
          <w:rFonts w:asciiTheme="minorHAnsi" w:hAnsiTheme="minorHAnsi" w:cstheme="minorHAnsi"/>
          <w:spacing w:val="1"/>
        </w:rPr>
        <w:t xml:space="preserve"> </w:t>
      </w:r>
      <w:r w:rsidRPr="004E31B9">
        <w:rPr>
          <w:rFonts w:asciiTheme="minorHAnsi" w:hAnsiTheme="minorHAnsi" w:cstheme="minorHAnsi"/>
        </w:rPr>
        <w:t>Notas</w:t>
      </w:r>
      <w:r w:rsidRPr="004E31B9">
        <w:rPr>
          <w:rFonts w:asciiTheme="minorHAnsi" w:hAnsiTheme="minorHAnsi" w:cstheme="minorHAnsi"/>
          <w:spacing w:val="1"/>
        </w:rPr>
        <w:t xml:space="preserve"> </w:t>
      </w:r>
      <w:r w:rsidRPr="004E31B9">
        <w:rPr>
          <w:rFonts w:asciiTheme="minorHAnsi" w:hAnsiTheme="minorHAnsi" w:cstheme="minorHAnsi"/>
        </w:rPr>
        <w:t>Fiscais</w:t>
      </w:r>
      <w:r w:rsidRPr="004E31B9">
        <w:rPr>
          <w:rFonts w:asciiTheme="minorHAnsi" w:hAnsiTheme="minorHAnsi" w:cstheme="minorHAnsi"/>
          <w:spacing w:val="1"/>
        </w:rPr>
        <w:t xml:space="preserve"> </w:t>
      </w:r>
      <w:r w:rsidRPr="004E31B9">
        <w:rPr>
          <w:rFonts w:asciiTheme="minorHAnsi" w:hAnsiTheme="minorHAnsi" w:cstheme="minorHAnsi"/>
        </w:rPr>
        <w:t>e</w:t>
      </w:r>
      <w:r w:rsidRPr="004E31B9">
        <w:rPr>
          <w:rFonts w:asciiTheme="minorHAnsi" w:hAnsiTheme="minorHAnsi" w:cstheme="minorHAnsi"/>
          <w:spacing w:val="1"/>
        </w:rPr>
        <w:t xml:space="preserve"> </w:t>
      </w:r>
      <w:r w:rsidRPr="004E31B9">
        <w:rPr>
          <w:rFonts w:asciiTheme="minorHAnsi" w:hAnsiTheme="minorHAnsi" w:cstheme="minorHAnsi"/>
        </w:rPr>
        <w:t>DANFES</w:t>
      </w:r>
      <w:r w:rsidRPr="004E31B9">
        <w:rPr>
          <w:rFonts w:asciiTheme="minorHAnsi" w:hAnsiTheme="minorHAnsi" w:cstheme="minorHAnsi"/>
          <w:spacing w:val="1"/>
        </w:rPr>
        <w:t xml:space="preserve"> </w:t>
      </w:r>
      <w:r w:rsidRPr="004E31B9">
        <w:rPr>
          <w:rFonts w:asciiTheme="minorHAnsi" w:hAnsiTheme="minorHAnsi" w:cstheme="minorHAnsi"/>
        </w:rPr>
        <w:t>deverá</w:t>
      </w:r>
      <w:r w:rsidRPr="004E31B9">
        <w:rPr>
          <w:rFonts w:asciiTheme="minorHAnsi" w:hAnsiTheme="minorHAnsi" w:cstheme="minorHAnsi"/>
          <w:spacing w:val="1"/>
        </w:rPr>
        <w:t xml:space="preserve"> </w:t>
      </w:r>
      <w:r w:rsidRPr="004E31B9">
        <w:rPr>
          <w:rFonts w:asciiTheme="minorHAnsi" w:hAnsiTheme="minorHAnsi" w:cstheme="minorHAnsi"/>
        </w:rPr>
        <w:t>ser</w:t>
      </w:r>
      <w:r w:rsidRPr="004E31B9">
        <w:rPr>
          <w:rFonts w:asciiTheme="minorHAnsi" w:hAnsiTheme="minorHAnsi" w:cstheme="minorHAnsi"/>
          <w:spacing w:val="1"/>
        </w:rPr>
        <w:t xml:space="preserve"> </w:t>
      </w:r>
      <w:r w:rsidRPr="004E31B9">
        <w:rPr>
          <w:rFonts w:asciiTheme="minorHAnsi" w:hAnsiTheme="minorHAnsi" w:cstheme="minorHAnsi"/>
        </w:rPr>
        <w:t>informado</w:t>
      </w:r>
      <w:r w:rsidRPr="004E31B9">
        <w:rPr>
          <w:rFonts w:asciiTheme="minorHAnsi" w:hAnsiTheme="minorHAnsi" w:cstheme="minorHAnsi"/>
          <w:spacing w:val="1"/>
        </w:rPr>
        <w:t xml:space="preserve"> </w:t>
      </w:r>
      <w:r w:rsidRPr="004E31B9">
        <w:rPr>
          <w:rFonts w:asciiTheme="minorHAnsi" w:hAnsiTheme="minorHAnsi" w:cstheme="minorHAnsi"/>
        </w:rPr>
        <w:t>o</w:t>
      </w:r>
      <w:r w:rsidRPr="004E31B9">
        <w:rPr>
          <w:rFonts w:asciiTheme="minorHAnsi" w:hAnsiTheme="minorHAnsi" w:cstheme="minorHAnsi"/>
          <w:spacing w:val="1"/>
        </w:rPr>
        <w:t xml:space="preserve"> </w:t>
      </w:r>
      <w:r w:rsidRPr="004E31B9">
        <w:rPr>
          <w:rFonts w:asciiTheme="minorHAnsi" w:hAnsiTheme="minorHAnsi" w:cstheme="minorHAnsi"/>
        </w:rPr>
        <w:t>número</w:t>
      </w:r>
      <w:r w:rsidRPr="004E31B9">
        <w:rPr>
          <w:rFonts w:asciiTheme="minorHAnsi" w:hAnsiTheme="minorHAnsi" w:cstheme="minorHAnsi"/>
          <w:spacing w:val="1"/>
        </w:rPr>
        <w:t xml:space="preserve"> </w:t>
      </w:r>
      <w:r w:rsidRPr="004E31B9">
        <w:rPr>
          <w:rFonts w:asciiTheme="minorHAnsi" w:hAnsiTheme="minorHAnsi" w:cstheme="minorHAnsi"/>
        </w:rPr>
        <w:t>do</w:t>
      </w:r>
      <w:r w:rsidRPr="004E31B9">
        <w:rPr>
          <w:rFonts w:asciiTheme="minorHAnsi" w:hAnsiTheme="minorHAnsi" w:cstheme="minorHAnsi"/>
          <w:spacing w:val="1"/>
        </w:rPr>
        <w:t xml:space="preserve"> </w:t>
      </w:r>
      <w:r w:rsidRPr="004E31B9">
        <w:rPr>
          <w:rFonts w:asciiTheme="minorHAnsi" w:hAnsiTheme="minorHAnsi" w:cstheme="minorHAnsi"/>
        </w:rPr>
        <w:t>empenho.</w:t>
      </w:r>
    </w:p>
    <w:p w14:paraId="2EA98A54" w14:textId="77777777" w:rsidR="004E31B9" w:rsidRPr="004E31B9" w:rsidRDefault="004E31B9" w:rsidP="004E31B9">
      <w:pPr>
        <w:pStyle w:val="PargrafodaLista"/>
        <w:widowControl w:val="0"/>
        <w:numPr>
          <w:ilvl w:val="1"/>
          <w:numId w:val="38"/>
        </w:numPr>
        <w:tabs>
          <w:tab w:val="left" w:pos="674"/>
        </w:tabs>
        <w:autoSpaceDE w:val="0"/>
        <w:autoSpaceDN w:val="0"/>
        <w:spacing w:after="0" w:line="240" w:lineRule="auto"/>
        <w:ind w:right="116"/>
        <w:contextualSpacing w:val="0"/>
        <w:jc w:val="both"/>
        <w:rPr>
          <w:rFonts w:asciiTheme="minorHAnsi" w:hAnsiTheme="minorHAnsi" w:cstheme="minorHAnsi"/>
        </w:rPr>
      </w:pPr>
      <w:r w:rsidRPr="004E31B9">
        <w:rPr>
          <w:rFonts w:asciiTheme="minorHAnsi" w:hAnsiTheme="minorHAnsi" w:cstheme="minorHAnsi"/>
        </w:rPr>
        <w:t>Cumprir rigorosamente as normas vigentes relativas ao objeto, especialmente Lei</w:t>
      </w:r>
      <w:r w:rsidRPr="004E31B9">
        <w:rPr>
          <w:rFonts w:asciiTheme="minorHAnsi" w:hAnsiTheme="minorHAnsi" w:cstheme="minorHAnsi"/>
          <w:spacing w:val="1"/>
        </w:rPr>
        <w:t xml:space="preserve"> </w:t>
      </w:r>
      <w:r w:rsidRPr="004E31B9">
        <w:rPr>
          <w:rFonts w:asciiTheme="minorHAnsi" w:hAnsiTheme="minorHAnsi" w:cstheme="minorHAnsi"/>
        </w:rPr>
        <w:t>Federal 8.078/90 (Código de Defesa do Consumidor), as Normas de Medicina e</w:t>
      </w:r>
      <w:r w:rsidRPr="004E31B9">
        <w:rPr>
          <w:rFonts w:asciiTheme="minorHAnsi" w:hAnsiTheme="minorHAnsi" w:cstheme="minorHAnsi"/>
          <w:spacing w:val="1"/>
        </w:rPr>
        <w:t xml:space="preserve"> </w:t>
      </w:r>
      <w:r w:rsidRPr="004E31B9">
        <w:rPr>
          <w:rFonts w:asciiTheme="minorHAnsi" w:hAnsiTheme="minorHAnsi" w:cstheme="minorHAnsi"/>
        </w:rPr>
        <w:t>Segurança do Trabalho e demais normas e regulamentos pertinentes ao objeto desta</w:t>
      </w:r>
      <w:r w:rsidRPr="004E31B9">
        <w:rPr>
          <w:rFonts w:asciiTheme="minorHAnsi" w:hAnsiTheme="minorHAnsi" w:cstheme="minorHAnsi"/>
          <w:spacing w:val="-59"/>
        </w:rPr>
        <w:t xml:space="preserve"> </w:t>
      </w:r>
      <w:r w:rsidRPr="004E31B9">
        <w:rPr>
          <w:rFonts w:asciiTheme="minorHAnsi" w:hAnsiTheme="minorHAnsi" w:cstheme="minorHAnsi"/>
        </w:rPr>
        <w:t>licitação.</w:t>
      </w:r>
    </w:p>
    <w:p w14:paraId="392C8D1C" w14:textId="77777777" w:rsidR="004E31B9" w:rsidRPr="004E31B9" w:rsidRDefault="004E31B9" w:rsidP="004E31B9">
      <w:pPr>
        <w:pStyle w:val="PargrafodaLista"/>
        <w:widowControl w:val="0"/>
        <w:numPr>
          <w:ilvl w:val="1"/>
          <w:numId w:val="38"/>
        </w:numPr>
        <w:tabs>
          <w:tab w:val="left" w:pos="674"/>
        </w:tabs>
        <w:autoSpaceDE w:val="0"/>
        <w:autoSpaceDN w:val="0"/>
        <w:spacing w:after="0" w:line="240" w:lineRule="auto"/>
        <w:ind w:right="115"/>
        <w:contextualSpacing w:val="0"/>
        <w:jc w:val="both"/>
        <w:rPr>
          <w:rFonts w:asciiTheme="minorHAnsi" w:hAnsiTheme="minorHAnsi" w:cstheme="minorHAnsi"/>
        </w:rPr>
      </w:pPr>
      <w:r w:rsidRPr="004E31B9">
        <w:rPr>
          <w:rFonts w:asciiTheme="minorHAnsi" w:hAnsiTheme="minorHAnsi" w:cstheme="minorHAnsi"/>
        </w:rPr>
        <w:t>Será</w:t>
      </w:r>
      <w:r w:rsidRPr="004E31B9">
        <w:rPr>
          <w:rFonts w:asciiTheme="minorHAnsi" w:hAnsiTheme="minorHAnsi" w:cstheme="minorHAnsi"/>
          <w:spacing w:val="-10"/>
        </w:rPr>
        <w:t xml:space="preserve"> </w:t>
      </w:r>
      <w:r w:rsidRPr="004E31B9">
        <w:rPr>
          <w:rFonts w:asciiTheme="minorHAnsi" w:hAnsiTheme="minorHAnsi" w:cstheme="minorHAnsi"/>
        </w:rPr>
        <w:t>de</w:t>
      </w:r>
      <w:r w:rsidRPr="004E31B9">
        <w:rPr>
          <w:rFonts w:asciiTheme="minorHAnsi" w:hAnsiTheme="minorHAnsi" w:cstheme="minorHAnsi"/>
          <w:spacing w:val="-10"/>
        </w:rPr>
        <w:t xml:space="preserve"> </w:t>
      </w:r>
      <w:r w:rsidRPr="004E31B9">
        <w:rPr>
          <w:rFonts w:asciiTheme="minorHAnsi" w:hAnsiTheme="minorHAnsi" w:cstheme="minorHAnsi"/>
        </w:rPr>
        <w:t>exclusiva</w:t>
      </w:r>
      <w:r w:rsidRPr="004E31B9">
        <w:rPr>
          <w:rFonts w:asciiTheme="minorHAnsi" w:hAnsiTheme="minorHAnsi" w:cstheme="minorHAnsi"/>
          <w:spacing w:val="-9"/>
        </w:rPr>
        <w:t xml:space="preserve"> </w:t>
      </w:r>
      <w:r w:rsidRPr="004E31B9">
        <w:rPr>
          <w:rFonts w:asciiTheme="minorHAnsi" w:hAnsiTheme="minorHAnsi" w:cstheme="minorHAnsi"/>
        </w:rPr>
        <w:t>responsabilidade</w:t>
      </w:r>
      <w:r w:rsidRPr="004E31B9">
        <w:rPr>
          <w:rFonts w:asciiTheme="minorHAnsi" w:hAnsiTheme="minorHAnsi" w:cstheme="minorHAnsi"/>
          <w:spacing w:val="-10"/>
        </w:rPr>
        <w:t xml:space="preserve"> </w:t>
      </w:r>
      <w:r w:rsidRPr="004E31B9">
        <w:rPr>
          <w:rFonts w:asciiTheme="minorHAnsi" w:hAnsiTheme="minorHAnsi" w:cstheme="minorHAnsi"/>
        </w:rPr>
        <w:t>da</w:t>
      </w:r>
      <w:r w:rsidRPr="004E31B9">
        <w:rPr>
          <w:rFonts w:asciiTheme="minorHAnsi" w:hAnsiTheme="minorHAnsi" w:cstheme="minorHAnsi"/>
          <w:spacing w:val="-9"/>
        </w:rPr>
        <w:t xml:space="preserve"> </w:t>
      </w:r>
      <w:r w:rsidRPr="004E31B9">
        <w:rPr>
          <w:rFonts w:asciiTheme="minorHAnsi" w:hAnsiTheme="minorHAnsi" w:cstheme="minorHAnsi"/>
        </w:rPr>
        <w:t>Contratada</w:t>
      </w:r>
      <w:r w:rsidRPr="004E31B9">
        <w:rPr>
          <w:rFonts w:asciiTheme="minorHAnsi" w:hAnsiTheme="minorHAnsi" w:cstheme="minorHAnsi"/>
          <w:spacing w:val="-10"/>
        </w:rPr>
        <w:t xml:space="preserve"> </w:t>
      </w:r>
      <w:r w:rsidRPr="004E31B9">
        <w:rPr>
          <w:rFonts w:asciiTheme="minorHAnsi" w:hAnsiTheme="minorHAnsi" w:cstheme="minorHAnsi"/>
        </w:rPr>
        <w:t>tudo</w:t>
      </w:r>
      <w:r w:rsidRPr="004E31B9">
        <w:rPr>
          <w:rFonts w:asciiTheme="minorHAnsi" w:hAnsiTheme="minorHAnsi" w:cstheme="minorHAnsi"/>
          <w:spacing w:val="-9"/>
        </w:rPr>
        <w:t xml:space="preserve"> </w:t>
      </w:r>
      <w:r w:rsidRPr="004E31B9">
        <w:rPr>
          <w:rFonts w:asciiTheme="minorHAnsi" w:hAnsiTheme="minorHAnsi" w:cstheme="minorHAnsi"/>
        </w:rPr>
        <w:t>quanto</w:t>
      </w:r>
      <w:r w:rsidRPr="004E31B9">
        <w:rPr>
          <w:rFonts w:asciiTheme="minorHAnsi" w:hAnsiTheme="minorHAnsi" w:cstheme="minorHAnsi"/>
          <w:spacing w:val="-10"/>
        </w:rPr>
        <w:t xml:space="preserve"> </w:t>
      </w:r>
      <w:r w:rsidRPr="004E31B9">
        <w:rPr>
          <w:rFonts w:asciiTheme="minorHAnsi" w:hAnsiTheme="minorHAnsi" w:cstheme="minorHAnsi"/>
        </w:rPr>
        <w:t>concorrerem</w:t>
      </w:r>
      <w:r w:rsidRPr="004E31B9">
        <w:rPr>
          <w:rFonts w:asciiTheme="minorHAnsi" w:hAnsiTheme="minorHAnsi" w:cstheme="minorHAnsi"/>
          <w:spacing w:val="-9"/>
        </w:rPr>
        <w:t xml:space="preserve"> </w:t>
      </w:r>
      <w:r w:rsidRPr="004E31B9">
        <w:rPr>
          <w:rFonts w:asciiTheme="minorHAnsi" w:hAnsiTheme="minorHAnsi" w:cstheme="minorHAnsi"/>
        </w:rPr>
        <w:t>à</w:t>
      </w:r>
      <w:r w:rsidRPr="004E31B9">
        <w:rPr>
          <w:rFonts w:asciiTheme="minorHAnsi" w:hAnsiTheme="minorHAnsi" w:cstheme="minorHAnsi"/>
          <w:spacing w:val="-10"/>
        </w:rPr>
        <w:t xml:space="preserve"> </w:t>
      </w:r>
      <w:r w:rsidRPr="004E31B9">
        <w:rPr>
          <w:rFonts w:asciiTheme="minorHAnsi" w:hAnsiTheme="minorHAnsi" w:cstheme="minorHAnsi"/>
        </w:rPr>
        <w:t>perfeita</w:t>
      </w:r>
      <w:r w:rsidRPr="004E31B9">
        <w:rPr>
          <w:rFonts w:asciiTheme="minorHAnsi" w:hAnsiTheme="minorHAnsi" w:cstheme="minorHAnsi"/>
          <w:spacing w:val="-59"/>
        </w:rPr>
        <w:t xml:space="preserve"> </w:t>
      </w:r>
      <w:r w:rsidRPr="004E31B9">
        <w:rPr>
          <w:rFonts w:asciiTheme="minorHAnsi" w:hAnsiTheme="minorHAnsi" w:cstheme="minorHAnsi"/>
        </w:rPr>
        <w:t>execução</w:t>
      </w:r>
      <w:r w:rsidRPr="004E31B9">
        <w:rPr>
          <w:rFonts w:asciiTheme="minorHAnsi" w:hAnsiTheme="minorHAnsi" w:cstheme="minorHAnsi"/>
          <w:spacing w:val="-7"/>
        </w:rPr>
        <w:t xml:space="preserve"> </w:t>
      </w:r>
      <w:r w:rsidRPr="004E31B9">
        <w:rPr>
          <w:rFonts w:asciiTheme="minorHAnsi" w:hAnsiTheme="minorHAnsi" w:cstheme="minorHAnsi"/>
        </w:rPr>
        <w:t>do</w:t>
      </w:r>
      <w:r w:rsidRPr="004E31B9">
        <w:rPr>
          <w:rFonts w:asciiTheme="minorHAnsi" w:hAnsiTheme="minorHAnsi" w:cstheme="minorHAnsi"/>
          <w:spacing w:val="-7"/>
        </w:rPr>
        <w:t xml:space="preserve"> </w:t>
      </w:r>
      <w:r w:rsidRPr="004E31B9">
        <w:rPr>
          <w:rFonts w:asciiTheme="minorHAnsi" w:hAnsiTheme="minorHAnsi" w:cstheme="minorHAnsi"/>
        </w:rPr>
        <w:t>Contrato</w:t>
      </w:r>
      <w:r w:rsidRPr="004E31B9">
        <w:rPr>
          <w:rFonts w:asciiTheme="minorHAnsi" w:hAnsiTheme="minorHAnsi" w:cstheme="minorHAnsi"/>
          <w:spacing w:val="-6"/>
        </w:rPr>
        <w:t xml:space="preserve"> </w:t>
      </w:r>
      <w:r w:rsidRPr="004E31B9">
        <w:rPr>
          <w:rFonts w:asciiTheme="minorHAnsi" w:hAnsiTheme="minorHAnsi" w:cstheme="minorHAnsi"/>
        </w:rPr>
        <w:t>tais</w:t>
      </w:r>
      <w:r w:rsidRPr="004E31B9">
        <w:rPr>
          <w:rFonts w:asciiTheme="minorHAnsi" w:hAnsiTheme="minorHAnsi" w:cstheme="minorHAnsi"/>
          <w:spacing w:val="-7"/>
        </w:rPr>
        <w:t xml:space="preserve"> </w:t>
      </w:r>
      <w:r w:rsidRPr="004E31B9">
        <w:rPr>
          <w:rFonts w:asciiTheme="minorHAnsi" w:hAnsiTheme="minorHAnsi" w:cstheme="minorHAnsi"/>
        </w:rPr>
        <w:t>como:</w:t>
      </w:r>
      <w:r w:rsidRPr="004E31B9">
        <w:rPr>
          <w:rFonts w:asciiTheme="minorHAnsi" w:hAnsiTheme="minorHAnsi" w:cstheme="minorHAnsi"/>
          <w:spacing w:val="-7"/>
        </w:rPr>
        <w:t xml:space="preserve"> </w:t>
      </w:r>
      <w:r w:rsidRPr="004E31B9">
        <w:rPr>
          <w:rFonts w:asciiTheme="minorHAnsi" w:hAnsiTheme="minorHAnsi" w:cstheme="minorHAnsi"/>
        </w:rPr>
        <w:t>fornecimento</w:t>
      </w:r>
      <w:r w:rsidRPr="004E31B9">
        <w:rPr>
          <w:rFonts w:asciiTheme="minorHAnsi" w:hAnsiTheme="minorHAnsi" w:cstheme="minorHAnsi"/>
          <w:spacing w:val="-6"/>
        </w:rPr>
        <w:t xml:space="preserve"> </w:t>
      </w:r>
      <w:r w:rsidRPr="004E31B9">
        <w:rPr>
          <w:rFonts w:asciiTheme="minorHAnsi" w:hAnsiTheme="minorHAnsi" w:cstheme="minorHAnsi"/>
        </w:rPr>
        <w:t>de</w:t>
      </w:r>
      <w:r w:rsidRPr="004E31B9">
        <w:rPr>
          <w:rFonts w:asciiTheme="minorHAnsi" w:hAnsiTheme="minorHAnsi" w:cstheme="minorHAnsi"/>
          <w:spacing w:val="-7"/>
        </w:rPr>
        <w:t xml:space="preserve"> </w:t>
      </w:r>
      <w:r w:rsidRPr="004E31B9">
        <w:rPr>
          <w:rFonts w:asciiTheme="minorHAnsi" w:hAnsiTheme="minorHAnsi" w:cstheme="minorHAnsi"/>
        </w:rPr>
        <w:t>materiais</w:t>
      </w:r>
      <w:r w:rsidRPr="004E31B9">
        <w:rPr>
          <w:rFonts w:asciiTheme="minorHAnsi" w:hAnsiTheme="minorHAnsi" w:cstheme="minorHAnsi"/>
          <w:spacing w:val="-6"/>
        </w:rPr>
        <w:t xml:space="preserve"> </w:t>
      </w:r>
      <w:r w:rsidRPr="004E31B9">
        <w:rPr>
          <w:rFonts w:asciiTheme="minorHAnsi" w:hAnsiTheme="minorHAnsi" w:cstheme="minorHAnsi"/>
        </w:rPr>
        <w:t>e</w:t>
      </w:r>
      <w:r w:rsidRPr="004E31B9">
        <w:rPr>
          <w:rFonts w:asciiTheme="minorHAnsi" w:hAnsiTheme="minorHAnsi" w:cstheme="minorHAnsi"/>
          <w:spacing w:val="-7"/>
        </w:rPr>
        <w:t xml:space="preserve"> </w:t>
      </w:r>
      <w:r w:rsidRPr="004E31B9">
        <w:rPr>
          <w:rFonts w:asciiTheme="minorHAnsi" w:hAnsiTheme="minorHAnsi" w:cstheme="minorHAnsi"/>
        </w:rPr>
        <w:t>acessórios,</w:t>
      </w:r>
      <w:r w:rsidRPr="004E31B9">
        <w:rPr>
          <w:rFonts w:asciiTheme="minorHAnsi" w:hAnsiTheme="minorHAnsi" w:cstheme="minorHAnsi"/>
          <w:spacing w:val="-7"/>
        </w:rPr>
        <w:t xml:space="preserve"> </w:t>
      </w:r>
      <w:r w:rsidRPr="004E31B9">
        <w:rPr>
          <w:rFonts w:asciiTheme="minorHAnsi" w:hAnsiTheme="minorHAnsi" w:cstheme="minorHAnsi"/>
        </w:rPr>
        <w:t>ferramentas</w:t>
      </w:r>
      <w:r w:rsidRPr="004E31B9">
        <w:rPr>
          <w:rFonts w:asciiTheme="minorHAnsi" w:hAnsiTheme="minorHAnsi" w:cstheme="minorHAnsi"/>
          <w:spacing w:val="-58"/>
        </w:rPr>
        <w:t xml:space="preserve"> </w:t>
      </w:r>
      <w:r w:rsidRPr="004E31B9">
        <w:rPr>
          <w:rFonts w:asciiTheme="minorHAnsi" w:hAnsiTheme="minorHAnsi" w:cstheme="minorHAnsi"/>
        </w:rPr>
        <w:t>e</w:t>
      </w:r>
      <w:r w:rsidRPr="004E31B9">
        <w:rPr>
          <w:rFonts w:asciiTheme="minorHAnsi" w:hAnsiTheme="minorHAnsi" w:cstheme="minorHAnsi"/>
          <w:spacing w:val="-11"/>
        </w:rPr>
        <w:t xml:space="preserve"> </w:t>
      </w:r>
      <w:r w:rsidRPr="004E31B9">
        <w:rPr>
          <w:rFonts w:asciiTheme="minorHAnsi" w:hAnsiTheme="minorHAnsi" w:cstheme="minorHAnsi"/>
        </w:rPr>
        <w:t>equipamentos</w:t>
      </w:r>
      <w:r w:rsidRPr="004E31B9">
        <w:rPr>
          <w:rFonts w:asciiTheme="minorHAnsi" w:hAnsiTheme="minorHAnsi" w:cstheme="minorHAnsi"/>
          <w:spacing w:val="-11"/>
        </w:rPr>
        <w:t xml:space="preserve"> </w:t>
      </w:r>
      <w:r w:rsidRPr="004E31B9">
        <w:rPr>
          <w:rFonts w:asciiTheme="minorHAnsi" w:hAnsiTheme="minorHAnsi" w:cstheme="minorHAnsi"/>
        </w:rPr>
        <w:t>de</w:t>
      </w:r>
      <w:r w:rsidRPr="004E31B9">
        <w:rPr>
          <w:rFonts w:asciiTheme="minorHAnsi" w:hAnsiTheme="minorHAnsi" w:cstheme="minorHAnsi"/>
          <w:spacing w:val="-10"/>
        </w:rPr>
        <w:t xml:space="preserve"> </w:t>
      </w:r>
      <w:r w:rsidRPr="004E31B9">
        <w:rPr>
          <w:rFonts w:asciiTheme="minorHAnsi" w:hAnsiTheme="minorHAnsi" w:cstheme="minorHAnsi"/>
        </w:rPr>
        <w:t>instalação,</w:t>
      </w:r>
      <w:r w:rsidRPr="004E31B9">
        <w:rPr>
          <w:rFonts w:asciiTheme="minorHAnsi" w:hAnsiTheme="minorHAnsi" w:cstheme="minorHAnsi"/>
          <w:spacing w:val="-11"/>
        </w:rPr>
        <w:t xml:space="preserve"> </w:t>
      </w:r>
      <w:r w:rsidRPr="004E31B9">
        <w:rPr>
          <w:rFonts w:asciiTheme="minorHAnsi" w:hAnsiTheme="minorHAnsi" w:cstheme="minorHAnsi"/>
        </w:rPr>
        <w:t>transportes</w:t>
      </w:r>
      <w:r w:rsidRPr="004E31B9">
        <w:rPr>
          <w:rFonts w:asciiTheme="minorHAnsi" w:hAnsiTheme="minorHAnsi" w:cstheme="minorHAnsi"/>
          <w:spacing w:val="-10"/>
        </w:rPr>
        <w:t xml:space="preserve"> </w:t>
      </w:r>
      <w:r w:rsidRPr="004E31B9">
        <w:rPr>
          <w:rFonts w:asciiTheme="minorHAnsi" w:hAnsiTheme="minorHAnsi" w:cstheme="minorHAnsi"/>
        </w:rPr>
        <w:t>de</w:t>
      </w:r>
      <w:r w:rsidRPr="004E31B9">
        <w:rPr>
          <w:rFonts w:asciiTheme="minorHAnsi" w:hAnsiTheme="minorHAnsi" w:cstheme="minorHAnsi"/>
          <w:spacing w:val="-11"/>
        </w:rPr>
        <w:t xml:space="preserve"> </w:t>
      </w:r>
      <w:r w:rsidRPr="004E31B9">
        <w:rPr>
          <w:rFonts w:asciiTheme="minorHAnsi" w:hAnsiTheme="minorHAnsi" w:cstheme="minorHAnsi"/>
        </w:rPr>
        <w:t>materiais,</w:t>
      </w:r>
      <w:r w:rsidRPr="004E31B9">
        <w:rPr>
          <w:rFonts w:asciiTheme="minorHAnsi" w:hAnsiTheme="minorHAnsi" w:cstheme="minorHAnsi"/>
          <w:spacing w:val="-11"/>
        </w:rPr>
        <w:t xml:space="preserve"> </w:t>
      </w:r>
      <w:r w:rsidRPr="004E31B9">
        <w:rPr>
          <w:rFonts w:asciiTheme="minorHAnsi" w:hAnsiTheme="minorHAnsi" w:cstheme="minorHAnsi"/>
        </w:rPr>
        <w:t>fornecimento</w:t>
      </w:r>
      <w:r w:rsidRPr="004E31B9">
        <w:rPr>
          <w:rFonts w:asciiTheme="minorHAnsi" w:hAnsiTheme="minorHAnsi" w:cstheme="minorHAnsi"/>
          <w:spacing w:val="-11"/>
        </w:rPr>
        <w:t xml:space="preserve"> </w:t>
      </w:r>
      <w:r w:rsidRPr="004E31B9">
        <w:rPr>
          <w:rFonts w:asciiTheme="minorHAnsi" w:hAnsiTheme="minorHAnsi" w:cstheme="minorHAnsi"/>
        </w:rPr>
        <w:t>de</w:t>
      </w:r>
      <w:r w:rsidRPr="004E31B9">
        <w:rPr>
          <w:rFonts w:asciiTheme="minorHAnsi" w:hAnsiTheme="minorHAnsi" w:cstheme="minorHAnsi"/>
          <w:spacing w:val="-12"/>
        </w:rPr>
        <w:t xml:space="preserve"> </w:t>
      </w:r>
      <w:r w:rsidRPr="004E31B9">
        <w:rPr>
          <w:rFonts w:asciiTheme="minorHAnsi" w:hAnsiTheme="minorHAnsi" w:cstheme="minorHAnsi"/>
        </w:rPr>
        <w:t>mão-de-obra</w:t>
      </w:r>
      <w:r w:rsidRPr="004E31B9">
        <w:rPr>
          <w:rFonts w:asciiTheme="minorHAnsi" w:hAnsiTheme="minorHAnsi" w:cstheme="minorHAnsi"/>
          <w:spacing w:val="-59"/>
        </w:rPr>
        <w:t xml:space="preserve"> </w:t>
      </w:r>
      <w:r w:rsidRPr="004E31B9">
        <w:rPr>
          <w:rFonts w:asciiTheme="minorHAnsi" w:hAnsiTheme="minorHAnsi" w:cstheme="minorHAnsi"/>
        </w:rPr>
        <w:t>especializada,</w:t>
      </w:r>
      <w:r w:rsidRPr="004E31B9">
        <w:rPr>
          <w:rFonts w:asciiTheme="minorHAnsi" w:hAnsiTheme="minorHAnsi" w:cstheme="minorHAnsi"/>
          <w:spacing w:val="1"/>
        </w:rPr>
        <w:t xml:space="preserve"> </w:t>
      </w:r>
      <w:r w:rsidRPr="004E31B9">
        <w:rPr>
          <w:rFonts w:asciiTheme="minorHAnsi" w:hAnsiTheme="minorHAnsi" w:cstheme="minorHAnsi"/>
        </w:rPr>
        <w:t>recolhimento</w:t>
      </w:r>
      <w:r w:rsidRPr="004E31B9">
        <w:rPr>
          <w:rFonts w:asciiTheme="minorHAnsi" w:hAnsiTheme="minorHAnsi" w:cstheme="minorHAnsi"/>
          <w:spacing w:val="1"/>
        </w:rPr>
        <w:t xml:space="preserve"> </w:t>
      </w:r>
      <w:r w:rsidRPr="004E31B9">
        <w:rPr>
          <w:rFonts w:asciiTheme="minorHAnsi" w:hAnsiTheme="minorHAnsi" w:cstheme="minorHAnsi"/>
        </w:rPr>
        <w:t>de</w:t>
      </w:r>
      <w:r w:rsidRPr="004E31B9">
        <w:rPr>
          <w:rFonts w:asciiTheme="minorHAnsi" w:hAnsiTheme="minorHAnsi" w:cstheme="minorHAnsi"/>
          <w:spacing w:val="1"/>
        </w:rPr>
        <w:t xml:space="preserve"> </w:t>
      </w:r>
      <w:r w:rsidRPr="004E31B9">
        <w:rPr>
          <w:rFonts w:asciiTheme="minorHAnsi" w:hAnsiTheme="minorHAnsi" w:cstheme="minorHAnsi"/>
        </w:rPr>
        <w:t>impostos</w:t>
      </w:r>
      <w:r w:rsidRPr="004E31B9">
        <w:rPr>
          <w:rFonts w:asciiTheme="minorHAnsi" w:hAnsiTheme="minorHAnsi" w:cstheme="minorHAnsi"/>
          <w:spacing w:val="1"/>
        </w:rPr>
        <w:t xml:space="preserve"> </w:t>
      </w:r>
      <w:r w:rsidRPr="004E31B9">
        <w:rPr>
          <w:rFonts w:asciiTheme="minorHAnsi" w:hAnsiTheme="minorHAnsi" w:cstheme="minorHAnsi"/>
        </w:rPr>
        <w:t>e</w:t>
      </w:r>
      <w:r w:rsidRPr="004E31B9">
        <w:rPr>
          <w:rFonts w:asciiTheme="minorHAnsi" w:hAnsiTheme="minorHAnsi" w:cstheme="minorHAnsi"/>
          <w:spacing w:val="1"/>
        </w:rPr>
        <w:t xml:space="preserve"> </w:t>
      </w:r>
      <w:r w:rsidRPr="004E31B9">
        <w:rPr>
          <w:rFonts w:asciiTheme="minorHAnsi" w:hAnsiTheme="minorHAnsi" w:cstheme="minorHAnsi"/>
        </w:rPr>
        <w:t>contribuições,</w:t>
      </w:r>
      <w:r w:rsidRPr="004E31B9">
        <w:rPr>
          <w:rFonts w:asciiTheme="minorHAnsi" w:hAnsiTheme="minorHAnsi" w:cstheme="minorHAnsi"/>
          <w:spacing w:val="1"/>
        </w:rPr>
        <w:t xml:space="preserve"> </w:t>
      </w:r>
      <w:r w:rsidRPr="004E31B9">
        <w:rPr>
          <w:rFonts w:asciiTheme="minorHAnsi" w:hAnsiTheme="minorHAnsi" w:cstheme="minorHAnsi"/>
        </w:rPr>
        <w:t>encargos</w:t>
      </w:r>
      <w:r w:rsidRPr="004E31B9">
        <w:rPr>
          <w:rFonts w:asciiTheme="minorHAnsi" w:hAnsiTheme="minorHAnsi" w:cstheme="minorHAnsi"/>
          <w:spacing w:val="1"/>
        </w:rPr>
        <w:t xml:space="preserve"> </w:t>
      </w:r>
      <w:r w:rsidRPr="004E31B9">
        <w:rPr>
          <w:rFonts w:asciiTheme="minorHAnsi" w:hAnsiTheme="minorHAnsi" w:cstheme="minorHAnsi"/>
        </w:rPr>
        <w:t>sociais,</w:t>
      </w:r>
      <w:r w:rsidRPr="004E31B9">
        <w:rPr>
          <w:rFonts w:asciiTheme="minorHAnsi" w:hAnsiTheme="minorHAnsi" w:cstheme="minorHAnsi"/>
          <w:spacing w:val="1"/>
        </w:rPr>
        <w:t xml:space="preserve"> </w:t>
      </w:r>
      <w:r w:rsidRPr="004E31B9">
        <w:rPr>
          <w:rFonts w:asciiTheme="minorHAnsi" w:hAnsiTheme="minorHAnsi" w:cstheme="minorHAnsi"/>
        </w:rPr>
        <w:t>trabalhistas,</w:t>
      </w:r>
      <w:r w:rsidRPr="004E31B9">
        <w:rPr>
          <w:rFonts w:asciiTheme="minorHAnsi" w:hAnsiTheme="minorHAnsi" w:cstheme="minorHAnsi"/>
          <w:spacing w:val="1"/>
        </w:rPr>
        <w:t xml:space="preserve"> </w:t>
      </w:r>
      <w:r w:rsidRPr="004E31B9">
        <w:rPr>
          <w:rFonts w:asciiTheme="minorHAnsi" w:hAnsiTheme="minorHAnsi" w:cstheme="minorHAnsi"/>
        </w:rPr>
        <w:t>previdenciários</w:t>
      </w:r>
      <w:r w:rsidRPr="004E31B9">
        <w:rPr>
          <w:rFonts w:asciiTheme="minorHAnsi" w:hAnsiTheme="minorHAnsi" w:cstheme="minorHAnsi"/>
          <w:spacing w:val="1"/>
        </w:rPr>
        <w:t xml:space="preserve"> </w:t>
      </w:r>
      <w:r w:rsidRPr="004E31B9">
        <w:rPr>
          <w:rFonts w:asciiTheme="minorHAnsi" w:hAnsiTheme="minorHAnsi" w:cstheme="minorHAnsi"/>
        </w:rPr>
        <w:t>e</w:t>
      </w:r>
      <w:r w:rsidRPr="004E31B9">
        <w:rPr>
          <w:rFonts w:asciiTheme="minorHAnsi" w:hAnsiTheme="minorHAnsi" w:cstheme="minorHAnsi"/>
          <w:spacing w:val="1"/>
        </w:rPr>
        <w:t xml:space="preserve"> </w:t>
      </w:r>
      <w:r w:rsidRPr="004E31B9">
        <w:rPr>
          <w:rFonts w:asciiTheme="minorHAnsi" w:hAnsiTheme="minorHAnsi" w:cstheme="minorHAnsi"/>
        </w:rPr>
        <w:t>demais</w:t>
      </w:r>
      <w:r w:rsidRPr="004E31B9">
        <w:rPr>
          <w:rFonts w:asciiTheme="minorHAnsi" w:hAnsiTheme="minorHAnsi" w:cstheme="minorHAnsi"/>
          <w:spacing w:val="1"/>
        </w:rPr>
        <w:t xml:space="preserve"> </w:t>
      </w:r>
      <w:r w:rsidRPr="004E31B9">
        <w:rPr>
          <w:rFonts w:asciiTheme="minorHAnsi" w:hAnsiTheme="minorHAnsi" w:cstheme="minorHAnsi"/>
        </w:rPr>
        <w:t>itens</w:t>
      </w:r>
      <w:r w:rsidRPr="004E31B9">
        <w:rPr>
          <w:rFonts w:asciiTheme="minorHAnsi" w:hAnsiTheme="minorHAnsi" w:cstheme="minorHAnsi"/>
          <w:spacing w:val="1"/>
        </w:rPr>
        <w:t xml:space="preserve"> </w:t>
      </w:r>
      <w:r w:rsidRPr="004E31B9">
        <w:rPr>
          <w:rFonts w:asciiTheme="minorHAnsi" w:hAnsiTheme="minorHAnsi" w:cstheme="minorHAnsi"/>
        </w:rPr>
        <w:t>pertinentes,</w:t>
      </w:r>
      <w:r w:rsidRPr="004E31B9">
        <w:rPr>
          <w:rFonts w:asciiTheme="minorHAnsi" w:hAnsiTheme="minorHAnsi" w:cstheme="minorHAnsi"/>
          <w:spacing w:val="1"/>
        </w:rPr>
        <w:t xml:space="preserve"> </w:t>
      </w:r>
      <w:r w:rsidRPr="004E31B9">
        <w:rPr>
          <w:rFonts w:asciiTheme="minorHAnsi" w:hAnsiTheme="minorHAnsi" w:cstheme="minorHAnsi"/>
        </w:rPr>
        <w:t>direta</w:t>
      </w:r>
      <w:r w:rsidRPr="004E31B9">
        <w:rPr>
          <w:rFonts w:asciiTheme="minorHAnsi" w:hAnsiTheme="minorHAnsi" w:cstheme="minorHAnsi"/>
          <w:spacing w:val="1"/>
        </w:rPr>
        <w:t xml:space="preserve"> </w:t>
      </w:r>
      <w:r w:rsidRPr="004E31B9">
        <w:rPr>
          <w:rFonts w:asciiTheme="minorHAnsi" w:hAnsiTheme="minorHAnsi" w:cstheme="minorHAnsi"/>
        </w:rPr>
        <w:t>e</w:t>
      </w:r>
      <w:r w:rsidRPr="004E31B9">
        <w:rPr>
          <w:rFonts w:asciiTheme="minorHAnsi" w:hAnsiTheme="minorHAnsi" w:cstheme="minorHAnsi"/>
          <w:spacing w:val="1"/>
        </w:rPr>
        <w:t xml:space="preserve"> </w:t>
      </w:r>
      <w:r w:rsidRPr="004E31B9">
        <w:rPr>
          <w:rFonts w:asciiTheme="minorHAnsi" w:hAnsiTheme="minorHAnsi" w:cstheme="minorHAnsi"/>
        </w:rPr>
        <w:t>indiretamente</w:t>
      </w:r>
      <w:r w:rsidRPr="004E31B9">
        <w:rPr>
          <w:rFonts w:asciiTheme="minorHAnsi" w:hAnsiTheme="minorHAnsi" w:cstheme="minorHAnsi"/>
          <w:spacing w:val="1"/>
        </w:rPr>
        <w:t xml:space="preserve"> </w:t>
      </w:r>
      <w:r w:rsidRPr="004E31B9">
        <w:rPr>
          <w:rFonts w:asciiTheme="minorHAnsi" w:hAnsiTheme="minorHAnsi" w:cstheme="minorHAnsi"/>
        </w:rPr>
        <w:t>necessários</w:t>
      </w:r>
      <w:r w:rsidRPr="004E31B9">
        <w:rPr>
          <w:rFonts w:asciiTheme="minorHAnsi" w:hAnsiTheme="minorHAnsi" w:cstheme="minorHAnsi"/>
          <w:spacing w:val="-1"/>
        </w:rPr>
        <w:t xml:space="preserve"> </w:t>
      </w:r>
      <w:r w:rsidRPr="004E31B9">
        <w:rPr>
          <w:rFonts w:asciiTheme="minorHAnsi" w:hAnsiTheme="minorHAnsi" w:cstheme="minorHAnsi"/>
        </w:rPr>
        <w:t>à</w:t>
      </w:r>
      <w:r w:rsidRPr="004E31B9">
        <w:rPr>
          <w:rFonts w:asciiTheme="minorHAnsi" w:hAnsiTheme="minorHAnsi" w:cstheme="minorHAnsi"/>
          <w:spacing w:val="-1"/>
        </w:rPr>
        <w:t xml:space="preserve"> </w:t>
      </w:r>
      <w:r w:rsidRPr="004E31B9">
        <w:rPr>
          <w:rFonts w:asciiTheme="minorHAnsi" w:hAnsiTheme="minorHAnsi" w:cstheme="minorHAnsi"/>
        </w:rPr>
        <w:t>perfeita</w:t>
      </w:r>
      <w:r w:rsidRPr="004E31B9">
        <w:rPr>
          <w:rFonts w:asciiTheme="minorHAnsi" w:hAnsiTheme="minorHAnsi" w:cstheme="minorHAnsi"/>
          <w:spacing w:val="-1"/>
        </w:rPr>
        <w:t xml:space="preserve"> </w:t>
      </w:r>
      <w:r w:rsidRPr="004E31B9">
        <w:rPr>
          <w:rFonts w:asciiTheme="minorHAnsi" w:hAnsiTheme="minorHAnsi" w:cstheme="minorHAnsi"/>
        </w:rPr>
        <w:t>execução</w:t>
      </w:r>
      <w:r w:rsidRPr="004E31B9">
        <w:rPr>
          <w:rFonts w:asciiTheme="minorHAnsi" w:hAnsiTheme="minorHAnsi" w:cstheme="minorHAnsi"/>
          <w:spacing w:val="-2"/>
        </w:rPr>
        <w:t xml:space="preserve"> </w:t>
      </w:r>
      <w:r w:rsidRPr="004E31B9">
        <w:rPr>
          <w:rFonts w:asciiTheme="minorHAnsi" w:hAnsiTheme="minorHAnsi" w:cstheme="minorHAnsi"/>
        </w:rPr>
        <w:t>contratual.</w:t>
      </w:r>
    </w:p>
    <w:p w14:paraId="7D2E47C8" w14:textId="77777777" w:rsidR="004E31B9" w:rsidRPr="004E31B9" w:rsidRDefault="004E31B9" w:rsidP="004E31B9">
      <w:pPr>
        <w:pStyle w:val="PargrafodaLista"/>
        <w:widowControl w:val="0"/>
        <w:numPr>
          <w:ilvl w:val="1"/>
          <w:numId w:val="38"/>
        </w:numPr>
        <w:tabs>
          <w:tab w:val="left" w:pos="674"/>
        </w:tabs>
        <w:autoSpaceDE w:val="0"/>
        <w:autoSpaceDN w:val="0"/>
        <w:spacing w:after="0" w:line="240" w:lineRule="auto"/>
        <w:ind w:right="117"/>
        <w:contextualSpacing w:val="0"/>
        <w:jc w:val="both"/>
        <w:rPr>
          <w:rFonts w:asciiTheme="minorHAnsi" w:hAnsiTheme="minorHAnsi" w:cstheme="minorHAnsi"/>
        </w:rPr>
      </w:pPr>
      <w:r w:rsidRPr="004E31B9">
        <w:rPr>
          <w:rFonts w:asciiTheme="minorHAnsi" w:hAnsiTheme="minorHAnsi" w:cstheme="minorHAnsi"/>
        </w:rPr>
        <w:t>Entregar documentação comprobatória da Contratação e habilitação do Contratado</w:t>
      </w:r>
      <w:r w:rsidRPr="004E31B9">
        <w:rPr>
          <w:rFonts w:asciiTheme="minorHAnsi" w:hAnsiTheme="minorHAnsi" w:cstheme="minorHAnsi"/>
          <w:spacing w:val="1"/>
        </w:rPr>
        <w:t xml:space="preserve"> </w:t>
      </w:r>
      <w:r w:rsidRPr="004E31B9">
        <w:rPr>
          <w:rFonts w:asciiTheme="minorHAnsi" w:hAnsiTheme="minorHAnsi" w:cstheme="minorHAnsi"/>
        </w:rPr>
        <w:t>e/ou do profissional responsável indicado pela empresa, sempre que solicitado pela</w:t>
      </w:r>
      <w:r w:rsidRPr="004E31B9">
        <w:rPr>
          <w:rFonts w:asciiTheme="minorHAnsi" w:hAnsiTheme="minorHAnsi" w:cstheme="minorHAnsi"/>
          <w:spacing w:val="1"/>
        </w:rPr>
        <w:t xml:space="preserve"> </w:t>
      </w:r>
      <w:r w:rsidRPr="004E31B9">
        <w:rPr>
          <w:rFonts w:asciiTheme="minorHAnsi" w:hAnsiTheme="minorHAnsi" w:cstheme="minorHAnsi"/>
        </w:rPr>
        <w:t>Contratante,</w:t>
      </w:r>
      <w:r w:rsidRPr="004E31B9">
        <w:rPr>
          <w:rFonts w:asciiTheme="minorHAnsi" w:hAnsiTheme="minorHAnsi" w:cstheme="minorHAnsi"/>
          <w:spacing w:val="-2"/>
        </w:rPr>
        <w:t xml:space="preserve"> </w:t>
      </w:r>
      <w:r w:rsidRPr="004E31B9">
        <w:rPr>
          <w:rFonts w:asciiTheme="minorHAnsi" w:hAnsiTheme="minorHAnsi" w:cstheme="minorHAnsi"/>
        </w:rPr>
        <w:t>no</w:t>
      </w:r>
      <w:r w:rsidRPr="004E31B9">
        <w:rPr>
          <w:rFonts w:asciiTheme="minorHAnsi" w:hAnsiTheme="minorHAnsi" w:cstheme="minorHAnsi"/>
          <w:spacing w:val="-1"/>
        </w:rPr>
        <w:t xml:space="preserve"> </w:t>
      </w:r>
      <w:r w:rsidRPr="004E31B9">
        <w:rPr>
          <w:rFonts w:asciiTheme="minorHAnsi" w:hAnsiTheme="minorHAnsi" w:cstheme="minorHAnsi"/>
        </w:rPr>
        <w:t>decorrer</w:t>
      </w:r>
      <w:r w:rsidRPr="004E31B9">
        <w:rPr>
          <w:rFonts w:asciiTheme="minorHAnsi" w:hAnsiTheme="minorHAnsi" w:cstheme="minorHAnsi"/>
          <w:spacing w:val="-1"/>
        </w:rPr>
        <w:t xml:space="preserve"> </w:t>
      </w:r>
      <w:r w:rsidRPr="004E31B9">
        <w:rPr>
          <w:rFonts w:asciiTheme="minorHAnsi" w:hAnsiTheme="minorHAnsi" w:cstheme="minorHAnsi"/>
        </w:rPr>
        <w:t>da</w:t>
      </w:r>
      <w:r w:rsidRPr="004E31B9">
        <w:rPr>
          <w:rFonts w:asciiTheme="minorHAnsi" w:hAnsiTheme="minorHAnsi" w:cstheme="minorHAnsi"/>
          <w:spacing w:val="-2"/>
        </w:rPr>
        <w:t xml:space="preserve"> </w:t>
      </w:r>
      <w:r w:rsidRPr="004E31B9">
        <w:rPr>
          <w:rFonts w:asciiTheme="minorHAnsi" w:hAnsiTheme="minorHAnsi" w:cstheme="minorHAnsi"/>
        </w:rPr>
        <w:t>vigência da</w:t>
      </w:r>
      <w:r w:rsidRPr="004E31B9">
        <w:rPr>
          <w:rFonts w:asciiTheme="minorHAnsi" w:hAnsiTheme="minorHAnsi" w:cstheme="minorHAnsi"/>
          <w:spacing w:val="-2"/>
        </w:rPr>
        <w:t xml:space="preserve"> </w:t>
      </w:r>
      <w:r w:rsidRPr="004E31B9">
        <w:rPr>
          <w:rFonts w:asciiTheme="minorHAnsi" w:hAnsiTheme="minorHAnsi" w:cstheme="minorHAnsi"/>
        </w:rPr>
        <w:t>Ordem</w:t>
      </w:r>
      <w:r w:rsidRPr="004E31B9">
        <w:rPr>
          <w:rFonts w:asciiTheme="minorHAnsi" w:hAnsiTheme="minorHAnsi" w:cstheme="minorHAnsi"/>
          <w:spacing w:val="-1"/>
        </w:rPr>
        <w:t xml:space="preserve"> </w:t>
      </w:r>
      <w:r w:rsidRPr="004E31B9">
        <w:rPr>
          <w:rFonts w:asciiTheme="minorHAnsi" w:hAnsiTheme="minorHAnsi" w:cstheme="minorHAnsi"/>
        </w:rPr>
        <w:t>de</w:t>
      </w:r>
      <w:r w:rsidRPr="004E31B9">
        <w:rPr>
          <w:rFonts w:asciiTheme="minorHAnsi" w:hAnsiTheme="minorHAnsi" w:cstheme="minorHAnsi"/>
          <w:spacing w:val="-1"/>
        </w:rPr>
        <w:t xml:space="preserve"> </w:t>
      </w:r>
      <w:r w:rsidRPr="004E31B9">
        <w:rPr>
          <w:rFonts w:asciiTheme="minorHAnsi" w:hAnsiTheme="minorHAnsi" w:cstheme="minorHAnsi"/>
        </w:rPr>
        <w:t>Serviço/Contrato.</w:t>
      </w:r>
    </w:p>
    <w:p w14:paraId="7384B0F9" w14:textId="77777777" w:rsidR="004E31B9" w:rsidRPr="004E31B9" w:rsidRDefault="004E31B9" w:rsidP="004E31B9">
      <w:pPr>
        <w:pStyle w:val="PargrafodaLista"/>
        <w:widowControl w:val="0"/>
        <w:numPr>
          <w:ilvl w:val="1"/>
          <w:numId w:val="38"/>
        </w:numPr>
        <w:tabs>
          <w:tab w:val="left" w:pos="674"/>
        </w:tabs>
        <w:autoSpaceDE w:val="0"/>
        <w:autoSpaceDN w:val="0"/>
        <w:spacing w:after="0" w:line="240" w:lineRule="auto"/>
        <w:ind w:right="116"/>
        <w:contextualSpacing w:val="0"/>
        <w:jc w:val="both"/>
        <w:rPr>
          <w:rFonts w:asciiTheme="minorHAnsi" w:hAnsiTheme="minorHAnsi" w:cstheme="minorHAnsi"/>
        </w:rPr>
      </w:pPr>
      <w:r w:rsidRPr="004E31B9">
        <w:rPr>
          <w:rFonts w:asciiTheme="minorHAnsi" w:hAnsiTheme="minorHAnsi" w:cstheme="minorHAnsi"/>
        </w:rPr>
        <w:t>Responsabilizar-se</w:t>
      </w:r>
      <w:r w:rsidRPr="004E31B9">
        <w:rPr>
          <w:rFonts w:asciiTheme="minorHAnsi" w:hAnsiTheme="minorHAnsi" w:cstheme="minorHAnsi"/>
          <w:spacing w:val="1"/>
        </w:rPr>
        <w:t xml:space="preserve"> </w:t>
      </w:r>
      <w:r w:rsidRPr="004E31B9">
        <w:rPr>
          <w:rFonts w:asciiTheme="minorHAnsi" w:hAnsiTheme="minorHAnsi" w:cstheme="minorHAnsi"/>
        </w:rPr>
        <w:t>pelas</w:t>
      </w:r>
      <w:r w:rsidRPr="004E31B9">
        <w:rPr>
          <w:rFonts w:asciiTheme="minorHAnsi" w:hAnsiTheme="minorHAnsi" w:cstheme="minorHAnsi"/>
          <w:spacing w:val="1"/>
        </w:rPr>
        <w:t xml:space="preserve"> </w:t>
      </w:r>
      <w:r w:rsidRPr="004E31B9">
        <w:rPr>
          <w:rFonts w:asciiTheme="minorHAnsi" w:hAnsiTheme="minorHAnsi" w:cstheme="minorHAnsi"/>
        </w:rPr>
        <w:t>despesas</w:t>
      </w:r>
      <w:r w:rsidRPr="004E31B9">
        <w:rPr>
          <w:rFonts w:asciiTheme="minorHAnsi" w:hAnsiTheme="minorHAnsi" w:cstheme="minorHAnsi"/>
          <w:spacing w:val="1"/>
        </w:rPr>
        <w:t xml:space="preserve"> </w:t>
      </w:r>
      <w:r w:rsidRPr="004E31B9">
        <w:rPr>
          <w:rFonts w:asciiTheme="minorHAnsi" w:hAnsiTheme="minorHAnsi" w:cstheme="minorHAnsi"/>
        </w:rPr>
        <w:t>relativas</w:t>
      </w:r>
      <w:r w:rsidRPr="004E31B9">
        <w:rPr>
          <w:rFonts w:asciiTheme="minorHAnsi" w:hAnsiTheme="minorHAnsi" w:cstheme="minorHAnsi"/>
          <w:spacing w:val="1"/>
        </w:rPr>
        <w:t xml:space="preserve"> </w:t>
      </w:r>
      <w:r w:rsidRPr="004E31B9">
        <w:rPr>
          <w:rFonts w:asciiTheme="minorHAnsi" w:hAnsiTheme="minorHAnsi" w:cstheme="minorHAnsi"/>
        </w:rPr>
        <w:t>a</w:t>
      </w:r>
      <w:r w:rsidRPr="004E31B9">
        <w:rPr>
          <w:rFonts w:asciiTheme="minorHAnsi" w:hAnsiTheme="minorHAnsi" w:cstheme="minorHAnsi"/>
          <w:spacing w:val="1"/>
        </w:rPr>
        <w:t xml:space="preserve"> </w:t>
      </w:r>
      <w:r w:rsidRPr="004E31B9">
        <w:rPr>
          <w:rFonts w:asciiTheme="minorHAnsi" w:hAnsiTheme="minorHAnsi" w:cstheme="minorHAnsi"/>
        </w:rPr>
        <w:t>encargos</w:t>
      </w:r>
      <w:r w:rsidRPr="004E31B9">
        <w:rPr>
          <w:rFonts w:asciiTheme="minorHAnsi" w:hAnsiTheme="minorHAnsi" w:cstheme="minorHAnsi"/>
          <w:spacing w:val="1"/>
        </w:rPr>
        <w:t xml:space="preserve"> </w:t>
      </w:r>
      <w:r w:rsidRPr="004E31B9">
        <w:rPr>
          <w:rFonts w:asciiTheme="minorHAnsi" w:hAnsiTheme="minorHAnsi" w:cstheme="minorHAnsi"/>
        </w:rPr>
        <w:t>trabalhistas,</w:t>
      </w:r>
      <w:r w:rsidRPr="004E31B9">
        <w:rPr>
          <w:rFonts w:asciiTheme="minorHAnsi" w:hAnsiTheme="minorHAnsi" w:cstheme="minorHAnsi"/>
          <w:spacing w:val="1"/>
        </w:rPr>
        <w:t xml:space="preserve"> </w:t>
      </w:r>
      <w:r w:rsidRPr="004E31B9">
        <w:rPr>
          <w:rFonts w:asciiTheme="minorHAnsi" w:hAnsiTheme="minorHAnsi" w:cstheme="minorHAnsi"/>
        </w:rPr>
        <w:t>seguro</w:t>
      </w:r>
      <w:r w:rsidRPr="004E31B9">
        <w:rPr>
          <w:rFonts w:asciiTheme="minorHAnsi" w:hAnsiTheme="minorHAnsi" w:cstheme="minorHAnsi"/>
          <w:spacing w:val="1"/>
        </w:rPr>
        <w:t xml:space="preserve"> </w:t>
      </w:r>
      <w:r w:rsidRPr="004E31B9">
        <w:rPr>
          <w:rFonts w:asciiTheme="minorHAnsi" w:hAnsiTheme="minorHAnsi" w:cstheme="minorHAnsi"/>
        </w:rPr>
        <w:t>de</w:t>
      </w:r>
      <w:r w:rsidRPr="004E31B9">
        <w:rPr>
          <w:rFonts w:asciiTheme="minorHAnsi" w:hAnsiTheme="minorHAnsi" w:cstheme="minorHAnsi"/>
          <w:spacing w:val="1"/>
        </w:rPr>
        <w:t xml:space="preserve"> </w:t>
      </w:r>
      <w:r w:rsidRPr="004E31B9">
        <w:rPr>
          <w:rFonts w:asciiTheme="minorHAnsi" w:hAnsiTheme="minorHAnsi" w:cstheme="minorHAnsi"/>
        </w:rPr>
        <w:t>acidentes,</w:t>
      </w:r>
      <w:r w:rsidRPr="004E31B9">
        <w:rPr>
          <w:rFonts w:asciiTheme="minorHAnsi" w:hAnsiTheme="minorHAnsi" w:cstheme="minorHAnsi"/>
          <w:spacing w:val="1"/>
        </w:rPr>
        <w:t xml:space="preserve"> </w:t>
      </w:r>
      <w:r w:rsidRPr="004E31B9">
        <w:rPr>
          <w:rFonts w:asciiTheme="minorHAnsi" w:hAnsiTheme="minorHAnsi" w:cstheme="minorHAnsi"/>
        </w:rPr>
        <w:t>contribuições</w:t>
      </w:r>
      <w:r w:rsidRPr="004E31B9">
        <w:rPr>
          <w:rFonts w:asciiTheme="minorHAnsi" w:hAnsiTheme="minorHAnsi" w:cstheme="minorHAnsi"/>
          <w:spacing w:val="1"/>
        </w:rPr>
        <w:t xml:space="preserve"> </w:t>
      </w:r>
      <w:r w:rsidRPr="004E31B9">
        <w:rPr>
          <w:rFonts w:asciiTheme="minorHAnsi" w:hAnsiTheme="minorHAnsi" w:cstheme="minorHAnsi"/>
        </w:rPr>
        <w:t>previdenciárias,</w:t>
      </w:r>
      <w:r w:rsidRPr="004E31B9">
        <w:rPr>
          <w:rFonts w:asciiTheme="minorHAnsi" w:hAnsiTheme="minorHAnsi" w:cstheme="minorHAnsi"/>
          <w:spacing w:val="1"/>
        </w:rPr>
        <w:t xml:space="preserve"> </w:t>
      </w:r>
      <w:r w:rsidRPr="004E31B9">
        <w:rPr>
          <w:rFonts w:asciiTheme="minorHAnsi" w:hAnsiTheme="minorHAnsi" w:cstheme="minorHAnsi"/>
        </w:rPr>
        <w:t>impostos</w:t>
      </w:r>
      <w:r w:rsidRPr="004E31B9">
        <w:rPr>
          <w:rFonts w:asciiTheme="minorHAnsi" w:hAnsiTheme="minorHAnsi" w:cstheme="minorHAnsi"/>
          <w:spacing w:val="1"/>
        </w:rPr>
        <w:t xml:space="preserve"> </w:t>
      </w:r>
      <w:r w:rsidRPr="004E31B9">
        <w:rPr>
          <w:rFonts w:asciiTheme="minorHAnsi" w:hAnsiTheme="minorHAnsi" w:cstheme="minorHAnsi"/>
        </w:rPr>
        <w:t>e</w:t>
      </w:r>
      <w:r w:rsidRPr="004E31B9">
        <w:rPr>
          <w:rFonts w:asciiTheme="minorHAnsi" w:hAnsiTheme="minorHAnsi" w:cstheme="minorHAnsi"/>
          <w:spacing w:val="1"/>
        </w:rPr>
        <w:t xml:space="preserve"> </w:t>
      </w:r>
      <w:r w:rsidRPr="004E31B9">
        <w:rPr>
          <w:rFonts w:asciiTheme="minorHAnsi" w:hAnsiTheme="minorHAnsi" w:cstheme="minorHAnsi"/>
        </w:rPr>
        <w:t>quaisquer</w:t>
      </w:r>
      <w:r w:rsidRPr="004E31B9">
        <w:rPr>
          <w:rFonts w:asciiTheme="minorHAnsi" w:hAnsiTheme="minorHAnsi" w:cstheme="minorHAnsi"/>
          <w:spacing w:val="1"/>
        </w:rPr>
        <w:t xml:space="preserve"> </w:t>
      </w:r>
      <w:r w:rsidRPr="004E31B9">
        <w:rPr>
          <w:rFonts w:asciiTheme="minorHAnsi" w:hAnsiTheme="minorHAnsi" w:cstheme="minorHAnsi"/>
        </w:rPr>
        <w:t>outras</w:t>
      </w:r>
      <w:r w:rsidRPr="004E31B9">
        <w:rPr>
          <w:rFonts w:asciiTheme="minorHAnsi" w:hAnsiTheme="minorHAnsi" w:cstheme="minorHAnsi"/>
          <w:spacing w:val="1"/>
        </w:rPr>
        <w:t xml:space="preserve"> </w:t>
      </w:r>
      <w:r w:rsidRPr="004E31B9">
        <w:rPr>
          <w:rFonts w:asciiTheme="minorHAnsi" w:hAnsiTheme="minorHAnsi" w:cstheme="minorHAnsi"/>
        </w:rPr>
        <w:t>que</w:t>
      </w:r>
      <w:r w:rsidRPr="004E31B9">
        <w:rPr>
          <w:rFonts w:asciiTheme="minorHAnsi" w:hAnsiTheme="minorHAnsi" w:cstheme="minorHAnsi"/>
          <w:spacing w:val="1"/>
        </w:rPr>
        <w:t xml:space="preserve"> </w:t>
      </w:r>
      <w:r w:rsidRPr="004E31B9">
        <w:rPr>
          <w:rFonts w:asciiTheme="minorHAnsi" w:hAnsiTheme="minorHAnsi" w:cstheme="minorHAnsi"/>
        </w:rPr>
        <w:t>forem</w:t>
      </w:r>
      <w:r w:rsidRPr="004E31B9">
        <w:rPr>
          <w:rFonts w:asciiTheme="minorHAnsi" w:hAnsiTheme="minorHAnsi" w:cstheme="minorHAnsi"/>
          <w:spacing w:val="-59"/>
        </w:rPr>
        <w:t xml:space="preserve"> </w:t>
      </w:r>
      <w:r w:rsidRPr="004E31B9">
        <w:rPr>
          <w:rFonts w:asciiTheme="minorHAnsi" w:hAnsiTheme="minorHAnsi" w:cstheme="minorHAnsi"/>
        </w:rPr>
        <w:t>devidas e referentes aos serviços executados por seus empregados, uma vez que os</w:t>
      </w:r>
      <w:r w:rsidRPr="004E31B9">
        <w:rPr>
          <w:rFonts w:asciiTheme="minorHAnsi" w:hAnsiTheme="minorHAnsi" w:cstheme="minorHAnsi"/>
          <w:spacing w:val="-59"/>
        </w:rPr>
        <w:t xml:space="preserve"> </w:t>
      </w:r>
      <w:r w:rsidRPr="004E31B9">
        <w:rPr>
          <w:rFonts w:asciiTheme="minorHAnsi" w:hAnsiTheme="minorHAnsi" w:cstheme="minorHAnsi"/>
        </w:rPr>
        <w:t>mesmos</w:t>
      </w:r>
      <w:r w:rsidRPr="004E31B9">
        <w:rPr>
          <w:rFonts w:asciiTheme="minorHAnsi" w:hAnsiTheme="minorHAnsi" w:cstheme="minorHAnsi"/>
          <w:spacing w:val="-1"/>
        </w:rPr>
        <w:t xml:space="preserve"> </w:t>
      </w:r>
      <w:r w:rsidRPr="004E31B9">
        <w:rPr>
          <w:rFonts w:asciiTheme="minorHAnsi" w:hAnsiTheme="minorHAnsi" w:cstheme="minorHAnsi"/>
        </w:rPr>
        <w:t>não têm</w:t>
      </w:r>
      <w:r w:rsidRPr="004E31B9">
        <w:rPr>
          <w:rFonts w:asciiTheme="minorHAnsi" w:hAnsiTheme="minorHAnsi" w:cstheme="minorHAnsi"/>
          <w:spacing w:val="-1"/>
        </w:rPr>
        <w:t xml:space="preserve"> </w:t>
      </w:r>
      <w:r w:rsidRPr="004E31B9">
        <w:rPr>
          <w:rFonts w:asciiTheme="minorHAnsi" w:hAnsiTheme="minorHAnsi" w:cstheme="minorHAnsi"/>
        </w:rPr>
        <w:t>vínculo</w:t>
      </w:r>
      <w:r w:rsidRPr="004E31B9">
        <w:rPr>
          <w:rFonts w:asciiTheme="minorHAnsi" w:hAnsiTheme="minorHAnsi" w:cstheme="minorHAnsi"/>
          <w:spacing w:val="-1"/>
        </w:rPr>
        <w:t xml:space="preserve"> </w:t>
      </w:r>
      <w:r w:rsidRPr="004E31B9">
        <w:rPr>
          <w:rFonts w:asciiTheme="minorHAnsi" w:hAnsiTheme="minorHAnsi" w:cstheme="minorHAnsi"/>
        </w:rPr>
        <w:t>empregatício</w:t>
      </w:r>
      <w:r w:rsidRPr="004E31B9">
        <w:rPr>
          <w:rFonts w:asciiTheme="minorHAnsi" w:hAnsiTheme="minorHAnsi" w:cstheme="minorHAnsi"/>
          <w:spacing w:val="-2"/>
        </w:rPr>
        <w:t xml:space="preserve"> </w:t>
      </w:r>
      <w:r w:rsidRPr="004E31B9">
        <w:rPr>
          <w:rFonts w:asciiTheme="minorHAnsi" w:hAnsiTheme="minorHAnsi" w:cstheme="minorHAnsi"/>
        </w:rPr>
        <w:t>com a</w:t>
      </w:r>
      <w:r w:rsidRPr="004E31B9">
        <w:rPr>
          <w:rFonts w:asciiTheme="minorHAnsi" w:hAnsiTheme="minorHAnsi" w:cstheme="minorHAnsi"/>
          <w:spacing w:val="-1"/>
        </w:rPr>
        <w:t xml:space="preserve"> </w:t>
      </w:r>
      <w:r w:rsidRPr="004E31B9">
        <w:rPr>
          <w:rFonts w:asciiTheme="minorHAnsi" w:hAnsiTheme="minorHAnsi" w:cstheme="minorHAnsi"/>
        </w:rPr>
        <w:t>Contratante.</w:t>
      </w:r>
    </w:p>
    <w:p w14:paraId="4BE78C28" w14:textId="77777777" w:rsidR="004E31B9" w:rsidRDefault="004E31B9" w:rsidP="004E31B9">
      <w:pPr>
        <w:pStyle w:val="PargrafodaLista"/>
        <w:widowControl w:val="0"/>
        <w:numPr>
          <w:ilvl w:val="1"/>
          <w:numId w:val="38"/>
        </w:numPr>
        <w:tabs>
          <w:tab w:val="left" w:pos="674"/>
        </w:tabs>
        <w:autoSpaceDE w:val="0"/>
        <w:autoSpaceDN w:val="0"/>
        <w:spacing w:after="0" w:line="240" w:lineRule="auto"/>
        <w:ind w:right="115"/>
        <w:contextualSpacing w:val="0"/>
        <w:jc w:val="both"/>
        <w:rPr>
          <w:rFonts w:asciiTheme="minorHAnsi" w:hAnsiTheme="minorHAnsi" w:cstheme="minorHAnsi"/>
        </w:rPr>
      </w:pPr>
      <w:r w:rsidRPr="004E31B9">
        <w:rPr>
          <w:rFonts w:asciiTheme="minorHAnsi" w:hAnsiTheme="minorHAnsi" w:cstheme="minorHAnsi"/>
        </w:rPr>
        <w:t>Garantir</w:t>
      </w:r>
      <w:r w:rsidRPr="004E31B9">
        <w:rPr>
          <w:rFonts w:asciiTheme="minorHAnsi" w:hAnsiTheme="minorHAnsi" w:cstheme="minorHAnsi"/>
          <w:spacing w:val="1"/>
        </w:rPr>
        <w:t xml:space="preserve"> </w:t>
      </w:r>
      <w:r w:rsidRPr="004E31B9">
        <w:rPr>
          <w:rFonts w:asciiTheme="minorHAnsi" w:hAnsiTheme="minorHAnsi" w:cstheme="minorHAnsi"/>
        </w:rPr>
        <w:t>aos</w:t>
      </w:r>
      <w:r w:rsidRPr="004E31B9">
        <w:rPr>
          <w:rFonts w:asciiTheme="minorHAnsi" w:hAnsiTheme="minorHAnsi" w:cstheme="minorHAnsi"/>
          <w:spacing w:val="1"/>
        </w:rPr>
        <w:t xml:space="preserve"> </w:t>
      </w:r>
      <w:r w:rsidRPr="004E31B9">
        <w:rPr>
          <w:rFonts w:asciiTheme="minorHAnsi" w:hAnsiTheme="minorHAnsi" w:cstheme="minorHAnsi"/>
        </w:rPr>
        <w:t>profissionais</w:t>
      </w:r>
      <w:r w:rsidRPr="004E31B9">
        <w:rPr>
          <w:rFonts w:asciiTheme="minorHAnsi" w:hAnsiTheme="minorHAnsi" w:cstheme="minorHAnsi"/>
          <w:spacing w:val="1"/>
        </w:rPr>
        <w:t xml:space="preserve"> </w:t>
      </w:r>
      <w:r w:rsidRPr="004E31B9">
        <w:rPr>
          <w:rFonts w:asciiTheme="minorHAnsi" w:hAnsiTheme="minorHAnsi" w:cstheme="minorHAnsi"/>
        </w:rPr>
        <w:t>tradutores/intérpretes</w:t>
      </w:r>
      <w:r w:rsidRPr="004E31B9">
        <w:rPr>
          <w:rFonts w:asciiTheme="minorHAnsi" w:hAnsiTheme="minorHAnsi" w:cstheme="minorHAnsi"/>
          <w:spacing w:val="1"/>
        </w:rPr>
        <w:t xml:space="preserve"> </w:t>
      </w:r>
      <w:r w:rsidRPr="004E31B9">
        <w:rPr>
          <w:rFonts w:asciiTheme="minorHAnsi" w:hAnsiTheme="minorHAnsi" w:cstheme="minorHAnsi"/>
        </w:rPr>
        <w:t>horas</w:t>
      </w:r>
      <w:r w:rsidRPr="004E31B9">
        <w:rPr>
          <w:rFonts w:asciiTheme="minorHAnsi" w:hAnsiTheme="minorHAnsi" w:cstheme="minorHAnsi"/>
          <w:spacing w:val="1"/>
        </w:rPr>
        <w:t xml:space="preserve"> </w:t>
      </w:r>
      <w:r w:rsidRPr="004E31B9">
        <w:rPr>
          <w:rFonts w:asciiTheme="minorHAnsi" w:hAnsiTheme="minorHAnsi" w:cstheme="minorHAnsi"/>
        </w:rPr>
        <w:t>remuneradas</w:t>
      </w:r>
      <w:r w:rsidRPr="004E31B9">
        <w:rPr>
          <w:rFonts w:asciiTheme="minorHAnsi" w:hAnsiTheme="minorHAnsi" w:cstheme="minorHAnsi"/>
          <w:spacing w:val="1"/>
        </w:rPr>
        <w:t xml:space="preserve"> </w:t>
      </w:r>
      <w:r w:rsidRPr="004E31B9">
        <w:rPr>
          <w:rFonts w:asciiTheme="minorHAnsi" w:hAnsiTheme="minorHAnsi" w:cstheme="minorHAnsi"/>
        </w:rPr>
        <w:t>de</w:t>
      </w:r>
      <w:r w:rsidRPr="004E31B9">
        <w:rPr>
          <w:rFonts w:asciiTheme="minorHAnsi" w:hAnsiTheme="minorHAnsi" w:cstheme="minorHAnsi"/>
          <w:spacing w:val="1"/>
        </w:rPr>
        <w:t xml:space="preserve"> </w:t>
      </w:r>
      <w:r w:rsidRPr="004E31B9">
        <w:rPr>
          <w:rFonts w:asciiTheme="minorHAnsi" w:hAnsiTheme="minorHAnsi" w:cstheme="minorHAnsi"/>
        </w:rPr>
        <w:t>estudo</w:t>
      </w:r>
      <w:r w:rsidRPr="004E31B9">
        <w:rPr>
          <w:rFonts w:asciiTheme="minorHAnsi" w:hAnsiTheme="minorHAnsi" w:cstheme="minorHAnsi"/>
          <w:spacing w:val="1"/>
        </w:rPr>
        <w:t xml:space="preserve"> </w:t>
      </w:r>
      <w:r w:rsidRPr="004E31B9">
        <w:rPr>
          <w:rFonts w:asciiTheme="minorHAnsi" w:hAnsiTheme="minorHAnsi" w:cstheme="minorHAnsi"/>
        </w:rPr>
        <w:t>e</w:t>
      </w:r>
      <w:r w:rsidRPr="004E31B9">
        <w:rPr>
          <w:rFonts w:asciiTheme="minorHAnsi" w:hAnsiTheme="minorHAnsi" w:cstheme="minorHAnsi"/>
          <w:spacing w:val="-59"/>
        </w:rPr>
        <w:t xml:space="preserve"> </w:t>
      </w:r>
      <w:r w:rsidRPr="004E31B9">
        <w:rPr>
          <w:rFonts w:asciiTheme="minorHAnsi" w:hAnsiTheme="minorHAnsi" w:cstheme="minorHAnsi"/>
        </w:rPr>
        <w:t>preparação prévia, encaminhando antecipadamente os conteúdos e as videoaulas</w:t>
      </w:r>
      <w:r w:rsidRPr="004E31B9">
        <w:rPr>
          <w:rFonts w:asciiTheme="minorHAnsi" w:hAnsiTheme="minorHAnsi" w:cstheme="minorHAnsi"/>
          <w:spacing w:val="1"/>
        </w:rPr>
        <w:t xml:space="preserve"> </w:t>
      </w:r>
      <w:r w:rsidRPr="004E31B9">
        <w:rPr>
          <w:rFonts w:asciiTheme="minorHAnsi" w:hAnsiTheme="minorHAnsi" w:cstheme="minorHAnsi"/>
        </w:rPr>
        <w:t>para sua preparação, a fim de garantir a qualidade dos serviços prestados, de acordo</w:t>
      </w:r>
      <w:r w:rsidRPr="004E31B9">
        <w:rPr>
          <w:rFonts w:asciiTheme="minorHAnsi" w:hAnsiTheme="minorHAnsi" w:cstheme="minorHAnsi"/>
          <w:spacing w:val="-59"/>
        </w:rPr>
        <w:t xml:space="preserve"> </w:t>
      </w:r>
      <w:r w:rsidRPr="004E31B9">
        <w:rPr>
          <w:rFonts w:asciiTheme="minorHAnsi" w:hAnsiTheme="minorHAnsi" w:cstheme="minorHAnsi"/>
        </w:rPr>
        <w:t>com</w:t>
      </w:r>
      <w:r w:rsidRPr="004E31B9">
        <w:rPr>
          <w:rFonts w:asciiTheme="minorHAnsi" w:hAnsiTheme="minorHAnsi" w:cstheme="minorHAnsi"/>
          <w:spacing w:val="-1"/>
        </w:rPr>
        <w:t xml:space="preserve"> </w:t>
      </w:r>
      <w:r w:rsidRPr="004E31B9">
        <w:rPr>
          <w:rFonts w:asciiTheme="minorHAnsi" w:hAnsiTheme="minorHAnsi" w:cstheme="minorHAnsi"/>
        </w:rPr>
        <w:t>a</w:t>
      </w:r>
      <w:r w:rsidRPr="004E31B9">
        <w:rPr>
          <w:rFonts w:asciiTheme="minorHAnsi" w:hAnsiTheme="minorHAnsi" w:cstheme="minorHAnsi"/>
          <w:spacing w:val="-2"/>
        </w:rPr>
        <w:t xml:space="preserve"> </w:t>
      </w:r>
      <w:r w:rsidRPr="004E31B9">
        <w:rPr>
          <w:rFonts w:asciiTheme="minorHAnsi" w:hAnsiTheme="minorHAnsi" w:cstheme="minorHAnsi"/>
        </w:rPr>
        <w:t>Legislação mencionada</w:t>
      </w:r>
      <w:r w:rsidRPr="004E31B9">
        <w:rPr>
          <w:rFonts w:asciiTheme="minorHAnsi" w:hAnsiTheme="minorHAnsi" w:cstheme="minorHAnsi"/>
          <w:spacing w:val="-2"/>
        </w:rPr>
        <w:t xml:space="preserve"> </w:t>
      </w:r>
      <w:r w:rsidRPr="004E31B9">
        <w:rPr>
          <w:rFonts w:asciiTheme="minorHAnsi" w:hAnsiTheme="minorHAnsi" w:cstheme="minorHAnsi"/>
        </w:rPr>
        <w:t>nos</w:t>
      </w:r>
      <w:r w:rsidRPr="004E31B9">
        <w:rPr>
          <w:rFonts w:asciiTheme="minorHAnsi" w:hAnsiTheme="minorHAnsi" w:cstheme="minorHAnsi"/>
          <w:spacing w:val="-1"/>
        </w:rPr>
        <w:t xml:space="preserve"> </w:t>
      </w:r>
      <w:r w:rsidRPr="004E31B9">
        <w:rPr>
          <w:rFonts w:asciiTheme="minorHAnsi" w:hAnsiTheme="minorHAnsi" w:cstheme="minorHAnsi"/>
        </w:rPr>
        <w:t>itens</w:t>
      </w:r>
      <w:r w:rsidRPr="004E31B9">
        <w:rPr>
          <w:rFonts w:asciiTheme="minorHAnsi" w:hAnsiTheme="minorHAnsi" w:cstheme="minorHAnsi"/>
          <w:spacing w:val="-2"/>
        </w:rPr>
        <w:t xml:space="preserve"> </w:t>
      </w:r>
      <w:r w:rsidRPr="004E31B9">
        <w:rPr>
          <w:rFonts w:asciiTheme="minorHAnsi" w:hAnsiTheme="minorHAnsi" w:cstheme="minorHAnsi"/>
        </w:rPr>
        <w:t>2.6,</w:t>
      </w:r>
      <w:r w:rsidRPr="004E31B9">
        <w:rPr>
          <w:rFonts w:asciiTheme="minorHAnsi" w:hAnsiTheme="minorHAnsi" w:cstheme="minorHAnsi"/>
          <w:spacing w:val="-2"/>
        </w:rPr>
        <w:t xml:space="preserve"> </w:t>
      </w:r>
      <w:r w:rsidRPr="004E31B9">
        <w:rPr>
          <w:rFonts w:asciiTheme="minorHAnsi" w:hAnsiTheme="minorHAnsi" w:cstheme="minorHAnsi"/>
        </w:rPr>
        <w:t>2.7</w:t>
      </w:r>
      <w:r w:rsidRPr="004E31B9">
        <w:rPr>
          <w:rFonts w:asciiTheme="minorHAnsi" w:hAnsiTheme="minorHAnsi" w:cstheme="minorHAnsi"/>
          <w:spacing w:val="-1"/>
        </w:rPr>
        <w:t xml:space="preserve"> </w:t>
      </w:r>
      <w:r w:rsidRPr="004E31B9">
        <w:rPr>
          <w:rFonts w:asciiTheme="minorHAnsi" w:hAnsiTheme="minorHAnsi" w:cstheme="minorHAnsi"/>
        </w:rPr>
        <w:t>e</w:t>
      </w:r>
      <w:r w:rsidRPr="004E31B9">
        <w:rPr>
          <w:rFonts w:asciiTheme="minorHAnsi" w:hAnsiTheme="minorHAnsi" w:cstheme="minorHAnsi"/>
          <w:spacing w:val="-2"/>
        </w:rPr>
        <w:t xml:space="preserve"> </w:t>
      </w:r>
      <w:r w:rsidRPr="004E31B9">
        <w:rPr>
          <w:rFonts w:asciiTheme="minorHAnsi" w:hAnsiTheme="minorHAnsi" w:cstheme="minorHAnsi"/>
        </w:rPr>
        <w:t>2.8</w:t>
      </w:r>
      <w:r w:rsidRPr="004E31B9">
        <w:rPr>
          <w:rFonts w:asciiTheme="minorHAnsi" w:hAnsiTheme="minorHAnsi" w:cstheme="minorHAnsi"/>
          <w:spacing w:val="-1"/>
        </w:rPr>
        <w:t xml:space="preserve"> </w:t>
      </w:r>
      <w:r w:rsidRPr="004E31B9">
        <w:rPr>
          <w:rFonts w:asciiTheme="minorHAnsi" w:hAnsiTheme="minorHAnsi" w:cstheme="minorHAnsi"/>
        </w:rPr>
        <w:t>deste</w:t>
      </w:r>
      <w:r w:rsidRPr="004E31B9">
        <w:rPr>
          <w:rFonts w:asciiTheme="minorHAnsi" w:hAnsiTheme="minorHAnsi" w:cstheme="minorHAnsi"/>
          <w:spacing w:val="-2"/>
        </w:rPr>
        <w:t xml:space="preserve"> </w:t>
      </w:r>
      <w:r w:rsidRPr="004E31B9">
        <w:rPr>
          <w:rFonts w:asciiTheme="minorHAnsi" w:hAnsiTheme="minorHAnsi" w:cstheme="minorHAnsi"/>
        </w:rPr>
        <w:t>Edital.</w:t>
      </w:r>
    </w:p>
    <w:p w14:paraId="56285675" w14:textId="77777777" w:rsidR="004E31B9" w:rsidRDefault="004E31B9" w:rsidP="004E31B9">
      <w:pPr>
        <w:pStyle w:val="PargrafodaLista"/>
        <w:widowControl w:val="0"/>
        <w:numPr>
          <w:ilvl w:val="1"/>
          <w:numId w:val="38"/>
        </w:numPr>
        <w:tabs>
          <w:tab w:val="left" w:pos="674"/>
        </w:tabs>
        <w:autoSpaceDE w:val="0"/>
        <w:autoSpaceDN w:val="0"/>
        <w:spacing w:after="0" w:line="240" w:lineRule="auto"/>
        <w:ind w:right="115"/>
        <w:contextualSpacing w:val="0"/>
        <w:jc w:val="both"/>
        <w:rPr>
          <w:rFonts w:asciiTheme="minorHAnsi" w:hAnsiTheme="minorHAnsi" w:cstheme="minorHAnsi"/>
        </w:rPr>
      </w:pPr>
      <w:r w:rsidRPr="004E31B9">
        <w:rPr>
          <w:rFonts w:asciiTheme="minorHAnsi" w:hAnsiTheme="minorHAnsi" w:cstheme="minorHAnsi"/>
        </w:rPr>
        <w:t>Dispor e manter veículos e sistemas de comunicação eficiente, de forma a</w:t>
      </w:r>
      <w:r w:rsidRPr="004E31B9">
        <w:rPr>
          <w:rFonts w:asciiTheme="minorHAnsi" w:hAnsiTheme="minorHAnsi" w:cstheme="minorHAnsi"/>
          <w:spacing w:val="1"/>
        </w:rPr>
        <w:t xml:space="preserve"> </w:t>
      </w:r>
      <w:r w:rsidRPr="004E31B9">
        <w:rPr>
          <w:rFonts w:asciiTheme="minorHAnsi" w:hAnsiTheme="minorHAnsi" w:cstheme="minorHAnsi"/>
        </w:rPr>
        <w:t>garantir</w:t>
      </w:r>
      <w:r w:rsidRPr="004E31B9">
        <w:rPr>
          <w:rFonts w:asciiTheme="minorHAnsi" w:hAnsiTheme="minorHAnsi" w:cstheme="minorHAnsi"/>
          <w:spacing w:val="-2"/>
        </w:rPr>
        <w:t xml:space="preserve"> </w:t>
      </w:r>
      <w:r w:rsidRPr="004E31B9">
        <w:rPr>
          <w:rFonts w:asciiTheme="minorHAnsi" w:hAnsiTheme="minorHAnsi" w:cstheme="minorHAnsi"/>
        </w:rPr>
        <w:t>o cumprimento</w:t>
      </w:r>
      <w:r w:rsidRPr="004E31B9">
        <w:rPr>
          <w:rFonts w:asciiTheme="minorHAnsi" w:hAnsiTheme="minorHAnsi" w:cstheme="minorHAnsi"/>
          <w:spacing w:val="-1"/>
        </w:rPr>
        <w:t xml:space="preserve"> </w:t>
      </w:r>
      <w:r w:rsidRPr="004E31B9">
        <w:rPr>
          <w:rFonts w:asciiTheme="minorHAnsi" w:hAnsiTheme="minorHAnsi" w:cstheme="minorHAnsi"/>
        </w:rPr>
        <w:t>dos</w:t>
      </w:r>
      <w:r w:rsidRPr="004E31B9">
        <w:rPr>
          <w:rFonts w:asciiTheme="minorHAnsi" w:hAnsiTheme="minorHAnsi" w:cstheme="minorHAnsi"/>
          <w:spacing w:val="-1"/>
        </w:rPr>
        <w:t xml:space="preserve"> </w:t>
      </w:r>
      <w:r w:rsidRPr="004E31B9">
        <w:rPr>
          <w:rFonts w:asciiTheme="minorHAnsi" w:hAnsiTheme="minorHAnsi" w:cstheme="minorHAnsi"/>
        </w:rPr>
        <w:t>prazos</w:t>
      </w:r>
      <w:r w:rsidRPr="004E31B9">
        <w:rPr>
          <w:rFonts w:asciiTheme="minorHAnsi" w:hAnsiTheme="minorHAnsi" w:cstheme="minorHAnsi"/>
          <w:spacing w:val="-1"/>
        </w:rPr>
        <w:t xml:space="preserve"> </w:t>
      </w:r>
      <w:r w:rsidRPr="004E31B9">
        <w:rPr>
          <w:rFonts w:asciiTheme="minorHAnsi" w:hAnsiTheme="minorHAnsi" w:cstheme="minorHAnsi"/>
        </w:rPr>
        <w:t>de</w:t>
      </w:r>
      <w:r w:rsidRPr="004E31B9">
        <w:rPr>
          <w:rFonts w:asciiTheme="minorHAnsi" w:hAnsiTheme="minorHAnsi" w:cstheme="minorHAnsi"/>
          <w:spacing w:val="-2"/>
        </w:rPr>
        <w:t xml:space="preserve"> </w:t>
      </w:r>
      <w:r w:rsidRPr="004E31B9">
        <w:rPr>
          <w:rFonts w:asciiTheme="minorHAnsi" w:hAnsiTheme="minorHAnsi" w:cstheme="minorHAnsi"/>
        </w:rPr>
        <w:t>atendimento.</w:t>
      </w:r>
    </w:p>
    <w:p w14:paraId="74CB64BF" w14:textId="77777777" w:rsidR="004E31B9" w:rsidRDefault="004E31B9" w:rsidP="004E31B9">
      <w:pPr>
        <w:pStyle w:val="PargrafodaLista"/>
        <w:widowControl w:val="0"/>
        <w:numPr>
          <w:ilvl w:val="1"/>
          <w:numId w:val="38"/>
        </w:numPr>
        <w:tabs>
          <w:tab w:val="left" w:pos="674"/>
        </w:tabs>
        <w:autoSpaceDE w:val="0"/>
        <w:autoSpaceDN w:val="0"/>
        <w:spacing w:after="0" w:line="240" w:lineRule="auto"/>
        <w:ind w:right="115"/>
        <w:contextualSpacing w:val="0"/>
        <w:jc w:val="both"/>
        <w:rPr>
          <w:rFonts w:asciiTheme="minorHAnsi" w:hAnsiTheme="minorHAnsi" w:cstheme="minorHAnsi"/>
        </w:rPr>
      </w:pPr>
      <w:r w:rsidRPr="004E31B9">
        <w:rPr>
          <w:rFonts w:asciiTheme="minorHAnsi" w:hAnsiTheme="minorHAnsi" w:cstheme="minorHAnsi"/>
        </w:rPr>
        <w:t>Zelar pela utilização por parte de seus funcionários de equipamentos de segurança</w:t>
      </w:r>
      <w:r w:rsidRPr="004E31B9">
        <w:rPr>
          <w:rFonts w:asciiTheme="minorHAnsi" w:hAnsiTheme="minorHAnsi" w:cstheme="minorHAnsi"/>
          <w:spacing w:val="1"/>
        </w:rPr>
        <w:t xml:space="preserve"> </w:t>
      </w:r>
      <w:r w:rsidRPr="004E31B9">
        <w:rPr>
          <w:rFonts w:asciiTheme="minorHAnsi" w:hAnsiTheme="minorHAnsi" w:cstheme="minorHAnsi"/>
        </w:rPr>
        <w:t>pessoal, que devem ser adquiridos às expensas da Contratada. A resistência a não</w:t>
      </w:r>
      <w:r w:rsidRPr="004E31B9">
        <w:rPr>
          <w:rFonts w:asciiTheme="minorHAnsi" w:hAnsiTheme="minorHAnsi" w:cstheme="minorHAnsi"/>
          <w:spacing w:val="1"/>
        </w:rPr>
        <w:t xml:space="preserve"> </w:t>
      </w:r>
      <w:r w:rsidRPr="004E31B9">
        <w:rPr>
          <w:rFonts w:asciiTheme="minorHAnsi" w:hAnsiTheme="minorHAnsi" w:cstheme="minorHAnsi"/>
        </w:rPr>
        <w:t>utilização</w:t>
      </w:r>
      <w:r w:rsidRPr="004E31B9">
        <w:rPr>
          <w:rFonts w:asciiTheme="minorHAnsi" w:hAnsiTheme="minorHAnsi" w:cstheme="minorHAnsi"/>
          <w:spacing w:val="-1"/>
        </w:rPr>
        <w:t xml:space="preserve"> </w:t>
      </w:r>
      <w:r w:rsidRPr="004E31B9">
        <w:rPr>
          <w:rFonts w:asciiTheme="minorHAnsi" w:hAnsiTheme="minorHAnsi" w:cstheme="minorHAnsi"/>
        </w:rPr>
        <w:t>destes</w:t>
      </w:r>
      <w:r w:rsidRPr="004E31B9">
        <w:rPr>
          <w:rFonts w:asciiTheme="minorHAnsi" w:hAnsiTheme="minorHAnsi" w:cstheme="minorHAnsi"/>
          <w:spacing w:val="-2"/>
        </w:rPr>
        <w:t xml:space="preserve"> </w:t>
      </w:r>
      <w:r w:rsidRPr="004E31B9">
        <w:rPr>
          <w:rFonts w:asciiTheme="minorHAnsi" w:hAnsiTheme="minorHAnsi" w:cstheme="minorHAnsi"/>
        </w:rPr>
        <w:t>poderá ensejar</w:t>
      </w:r>
      <w:r w:rsidRPr="004E31B9">
        <w:rPr>
          <w:rFonts w:asciiTheme="minorHAnsi" w:hAnsiTheme="minorHAnsi" w:cstheme="minorHAnsi"/>
          <w:spacing w:val="-2"/>
        </w:rPr>
        <w:t xml:space="preserve"> </w:t>
      </w:r>
      <w:r w:rsidRPr="004E31B9">
        <w:rPr>
          <w:rFonts w:asciiTheme="minorHAnsi" w:hAnsiTheme="minorHAnsi" w:cstheme="minorHAnsi"/>
        </w:rPr>
        <w:t>rescisão contratual.</w:t>
      </w:r>
    </w:p>
    <w:p w14:paraId="4F447290" w14:textId="614024A9" w:rsidR="004E31B9" w:rsidRPr="004E31B9" w:rsidRDefault="004E31B9" w:rsidP="004E31B9">
      <w:pPr>
        <w:pStyle w:val="PargrafodaLista"/>
        <w:widowControl w:val="0"/>
        <w:numPr>
          <w:ilvl w:val="1"/>
          <w:numId w:val="38"/>
        </w:numPr>
        <w:tabs>
          <w:tab w:val="left" w:pos="674"/>
        </w:tabs>
        <w:autoSpaceDE w:val="0"/>
        <w:autoSpaceDN w:val="0"/>
        <w:spacing w:after="0" w:line="240" w:lineRule="auto"/>
        <w:ind w:right="115"/>
        <w:contextualSpacing w:val="0"/>
        <w:jc w:val="both"/>
        <w:rPr>
          <w:rFonts w:asciiTheme="minorHAnsi" w:hAnsiTheme="minorHAnsi" w:cstheme="minorHAnsi"/>
        </w:rPr>
      </w:pPr>
      <w:r w:rsidRPr="004E31B9">
        <w:rPr>
          <w:rFonts w:asciiTheme="minorHAnsi" w:hAnsiTheme="minorHAnsi" w:cstheme="minorHAnsi"/>
        </w:rPr>
        <w:t>Entregar o local do serviço limpo, sem a presença de restos de produtos utilizados</w:t>
      </w:r>
      <w:r w:rsidRPr="004E31B9">
        <w:rPr>
          <w:rFonts w:asciiTheme="minorHAnsi" w:hAnsiTheme="minorHAnsi" w:cstheme="minorHAnsi"/>
          <w:spacing w:val="1"/>
        </w:rPr>
        <w:t xml:space="preserve"> </w:t>
      </w:r>
      <w:r w:rsidRPr="004E31B9">
        <w:rPr>
          <w:rFonts w:asciiTheme="minorHAnsi" w:hAnsiTheme="minorHAnsi" w:cstheme="minorHAnsi"/>
        </w:rPr>
        <w:t>para</w:t>
      </w:r>
      <w:r w:rsidRPr="004E31B9">
        <w:rPr>
          <w:rFonts w:asciiTheme="minorHAnsi" w:hAnsiTheme="minorHAnsi" w:cstheme="minorHAnsi"/>
          <w:spacing w:val="-2"/>
        </w:rPr>
        <w:t xml:space="preserve"> </w:t>
      </w:r>
      <w:r w:rsidRPr="004E31B9">
        <w:rPr>
          <w:rFonts w:asciiTheme="minorHAnsi" w:hAnsiTheme="minorHAnsi" w:cstheme="minorHAnsi"/>
        </w:rPr>
        <w:t>o</w:t>
      </w:r>
      <w:r w:rsidRPr="004E31B9">
        <w:rPr>
          <w:rFonts w:asciiTheme="minorHAnsi" w:hAnsiTheme="minorHAnsi" w:cstheme="minorHAnsi"/>
          <w:spacing w:val="-1"/>
        </w:rPr>
        <w:t xml:space="preserve"> </w:t>
      </w:r>
      <w:r w:rsidRPr="004E31B9">
        <w:rPr>
          <w:rFonts w:asciiTheme="minorHAnsi" w:hAnsiTheme="minorHAnsi" w:cstheme="minorHAnsi"/>
        </w:rPr>
        <w:t>serviço ou</w:t>
      </w:r>
      <w:r w:rsidRPr="004E31B9">
        <w:rPr>
          <w:rFonts w:asciiTheme="minorHAnsi" w:hAnsiTheme="minorHAnsi" w:cstheme="minorHAnsi"/>
          <w:spacing w:val="-1"/>
        </w:rPr>
        <w:t xml:space="preserve"> </w:t>
      </w:r>
      <w:r w:rsidRPr="004E31B9">
        <w:rPr>
          <w:rFonts w:asciiTheme="minorHAnsi" w:hAnsiTheme="minorHAnsi" w:cstheme="minorHAnsi"/>
        </w:rPr>
        <w:t>quaisquer</w:t>
      </w:r>
      <w:r w:rsidRPr="004E31B9">
        <w:rPr>
          <w:rFonts w:asciiTheme="minorHAnsi" w:hAnsiTheme="minorHAnsi" w:cstheme="minorHAnsi"/>
          <w:spacing w:val="-2"/>
        </w:rPr>
        <w:t xml:space="preserve"> </w:t>
      </w:r>
      <w:r w:rsidRPr="004E31B9">
        <w:rPr>
          <w:rFonts w:asciiTheme="minorHAnsi" w:hAnsiTheme="minorHAnsi" w:cstheme="minorHAnsi"/>
        </w:rPr>
        <w:t>outros</w:t>
      </w:r>
      <w:r w:rsidRPr="004E31B9">
        <w:rPr>
          <w:rFonts w:asciiTheme="minorHAnsi" w:hAnsiTheme="minorHAnsi" w:cstheme="minorHAnsi"/>
          <w:spacing w:val="-1"/>
        </w:rPr>
        <w:t xml:space="preserve"> </w:t>
      </w:r>
      <w:r w:rsidRPr="004E31B9">
        <w:rPr>
          <w:rFonts w:asciiTheme="minorHAnsi" w:hAnsiTheme="minorHAnsi" w:cstheme="minorHAnsi"/>
        </w:rPr>
        <w:t>materiais.</w:t>
      </w:r>
    </w:p>
    <w:p w14:paraId="0FEBE292" w14:textId="77777777" w:rsidR="004E31B9" w:rsidRPr="004E31B9" w:rsidRDefault="004E31B9" w:rsidP="004E31B9">
      <w:pPr>
        <w:pStyle w:val="Corpodetexto"/>
        <w:spacing w:before="3"/>
        <w:rPr>
          <w:rFonts w:asciiTheme="minorHAnsi" w:hAnsiTheme="minorHAnsi" w:cstheme="minorHAnsi"/>
          <w:sz w:val="25"/>
        </w:rPr>
      </w:pPr>
    </w:p>
    <w:p w14:paraId="675FAFDD" w14:textId="77777777" w:rsidR="004E31B9" w:rsidRPr="004E31B9" w:rsidRDefault="004E31B9" w:rsidP="004E31B9">
      <w:pPr>
        <w:pStyle w:val="Ttulo1"/>
        <w:keepNext w:val="0"/>
        <w:widowControl w:val="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1304"/>
        </w:tabs>
        <w:suppressAutoHyphens w:val="0"/>
        <w:autoSpaceDE w:val="0"/>
        <w:autoSpaceDN w:val="0"/>
        <w:ind w:left="1303" w:hanging="361"/>
        <w:jc w:val="left"/>
        <w:rPr>
          <w:rFonts w:asciiTheme="minorHAnsi" w:hAnsiTheme="minorHAnsi" w:cstheme="minorHAnsi"/>
        </w:rPr>
      </w:pPr>
      <w:r w:rsidRPr="004E31B9">
        <w:rPr>
          <w:rFonts w:asciiTheme="minorHAnsi" w:hAnsiTheme="minorHAnsi" w:cstheme="minorHAnsi"/>
        </w:rPr>
        <w:t>FISCALIZAÇÃO,</w:t>
      </w:r>
      <w:r w:rsidRPr="004E31B9">
        <w:rPr>
          <w:rFonts w:asciiTheme="minorHAnsi" w:hAnsiTheme="minorHAnsi" w:cstheme="minorHAnsi"/>
          <w:spacing w:val="-3"/>
        </w:rPr>
        <w:t xml:space="preserve"> </w:t>
      </w:r>
      <w:r w:rsidRPr="004E31B9">
        <w:rPr>
          <w:rFonts w:asciiTheme="minorHAnsi" w:hAnsiTheme="minorHAnsi" w:cstheme="minorHAnsi"/>
        </w:rPr>
        <w:t>CONTROLE</w:t>
      </w:r>
      <w:r w:rsidRPr="004E31B9">
        <w:rPr>
          <w:rFonts w:asciiTheme="minorHAnsi" w:hAnsiTheme="minorHAnsi" w:cstheme="minorHAnsi"/>
          <w:spacing w:val="-4"/>
        </w:rPr>
        <w:t xml:space="preserve"> </w:t>
      </w:r>
      <w:r w:rsidRPr="004E31B9">
        <w:rPr>
          <w:rFonts w:asciiTheme="minorHAnsi" w:hAnsiTheme="minorHAnsi" w:cstheme="minorHAnsi"/>
        </w:rPr>
        <w:t>E</w:t>
      </w:r>
      <w:r w:rsidRPr="004E31B9">
        <w:rPr>
          <w:rFonts w:asciiTheme="minorHAnsi" w:hAnsiTheme="minorHAnsi" w:cstheme="minorHAnsi"/>
          <w:spacing w:val="-3"/>
        </w:rPr>
        <w:t xml:space="preserve"> </w:t>
      </w:r>
      <w:r w:rsidRPr="004E31B9">
        <w:rPr>
          <w:rFonts w:asciiTheme="minorHAnsi" w:hAnsiTheme="minorHAnsi" w:cstheme="minorHAnsi"/>
        </w:rPr>
        <w:t>OBRIGAÇÕES</w:t>
      </w:r>
      <w:r w:rsidRPr="004E31B9">
        <w:rPr>
          <w:rFonts w:asciiTheme="minorHAnsi" w:hAnsiTheme="minorHAnsi" w:cstheme="minorHAnsi"/>
          <w:spacing w:val="-2"/>
        </w:rPr>
        <w:t xml:space="preserve"> </w:t>
      </w:r>
      <w:r w:rsidRPr="004E31B9">
        <w:rPr>
          <w:rFonts w:asciiTheme="minorHAnsi" w:hAnsiTheme="minorHAnsi" w:cstheme="minorHAnsi"/>
        </w:rPr>
        <w:t>DA</w:t>
      </w:r>
      <w:r w:rsidRPr="004E31B9">
        <w:rPr>
          <w:rFonts w:asciiTheme="minorHAnsi" w:hAnsiTheme="minorHAnsi" w:cstheme="minorHAnsi"/>
          <w:spacing w:val="-4"/>
        </w:rPr>
        <w:t xml:space="preserve"> </w:t>
      </w:r>
      <w:r w:rsidRPr="004E31B9">
        <w:rPr>
          <w:rFonts w:asciiTheme="minorHAnsi" w:hAnsiTheme="minorHAnsi" w:cstheme="minorHAnsi"/>
        </w:rPr>
        <w:t>CONTRATANTE</w:t>
      </w:r>
    </w:p>
    <w:p w14:paraId="5CEA8D4C" w14:textId="77777777" w:rsidR="004E31B9" w:rsidRPr="004E31B9" w:rsidRDefault="004E31B9" w:rsidP="004E31B9">
      <w:pPr>
        <w:pStyle w:val="Corpodetexto"/>
        <w:spacing w:before="7"/>
        <w:rPr>
          <w:rFonts w:asciiTheme="minorHAnsi" w:hAnsiTheme="minorHAnsi" w:cstheme="minorHAnsi"/>
          <w:b/>
          <w:sz w:val="28"/>
        </w:rPr>
      </w:pPr>
    </w:p>
    <w:p w14:paraId="2D3B788C" w14:textId="77777777" w:rsidR="004E31B9" w:rsidRPr="004E31B9" w:rsidRDefault="004E31B9" w:rsidP="004E31B9">
      <w:pPr>
        <w:pStyle w:val="PargrafodaLista"/>
        <w:widowControl w:val="0"/>
        <w:numPr>
          <w:ilvl w:val="1"/>
          <w:numId w:val="37"/>
        </w:numPr>
        <w:tabs>
          <w:tab w:val="left" w:pos="674"/>
        </w:tabs>
        <w:autoSpaceDE w:val="0"/>
        <w:autoSpaceDN w:val="0"/>
        <w:spacing w:after="0"/>
        <w:ind w:right="117"/>
        <w:contextualSpacing w:val="0"/>
        <w:jc w:val="both"/>
        <w:rPr>
          <w:rFonts w:asciiTheme="minorHAnsi" w:hAnsiTheme="minorHAnsi" w:cstheme="minorHAnsi"/>
        </w:rPr>
      </w:pPr>
      <w:r w:rsidRPr="004E31B9">
        <w:rPr>
          <w:rFonts w:asciiTheme="minorHAnsi" w:hAnsiTheme="minorHAnsi" w:cstheme="minorHAnsi"/>
        </w:rPr>
        <w:t>Proporcionar todas as facilidades para que a CONTRATADA possa desempenhar</w:t>
      </w:r>
      <w:r w:rsidRPr="004E31B9">
        <w:rPr>
          <w:rFonts w:asciiTheme="minorHAnsi" w:hAnsiTheme="minorHAnsi" w:cstheme="minorHAnsi"/>
          <w:spacing w:val="1"/>
        </w:rPr>
        <w:t xml:space="preserve"> </w:t>
      </w:r>
      <w:r w:rsidRPr="004E31B9">
        <w:rPr>
          <w:rFonts w:asciiTheme="minorHAnsi" w:hAnsiTheme="minorHAnsi" w:cstheme="minorHAnsi"/>
        </w:rPr>
        <w:t>seus</w:t>
      </w:r>
      <w:r w:rsidRPr="004E31B9">
        <w:rPr>
          <w:rFonts w:asciiTheme="minorHAnsi" w:hAnsiTheme="minorHAnsi" w:cstheme="minorHAnsi"/>
          <w:spacing w:val="-1"/>
        </w:rPr>
        <w:t xml:space="preserve"> </w:t>
      </w:r>
      <w:r w:rsidRPr="004E31B9">
        <w:rPr>
          <w:rFonts w:asciiTheme="minorHAnsi" w:hAnsiTheme="minorHAnsi" w:cstheme="minorHAnsi"/>
        </w:rPr>
        <w:t>serviços</w:t>
      </w:r>
      <w:r w:rsidRPr="004E31B9">
        <w:rPr>
          <w:rFonts w:asciiTheme="minorHAnsi" w:hAnsiTheme="minorHAnsi" w:cstheme="minorHAnsi"/>
          <w:spacing w:val="-1"/>
        </w:rPr>
        <w:t xml:space="preserve"> </w:t>
      </w:r>
      <w:r w:rsidRPr="004E31B9">
        <w:rPr>
          <w:rFonts w:asciiTheme="minorHAnsi" w:hAnsiTheme="minorHAnsi" w:cstheme="minorHAnsi"/>
        </w:rPr>
        <w:t>dentro</w:t>
      </w:r>
      <w:r w:rsidRPr="004E31B9">
        <w:rPr>
          <w:rFonts w:asciiTheme="minorHAnsi" w:hAnsiTheme="minorHAnsi" w:cstheme="minorHAnsi"/>
          <w:spacing w:val="-1"/>
        </w:rPr>
        <w:t xml:space="preserve"> </w:t>
      </w:r>
      <w:r w:rsidRPr="004E31B9">
        <w:rPr>
          <w:rFonts w:asciiTheme="minorHAnsi" w:hAnsiTheme="minorHAnsi" w:cstheme="minorHAnsi"/>
        </w:rPr>
        <w:t>das</w:t>
      </w:r>
      <w:r w:rsidRPr="004E31B9">
        <w:rPr>
          <w:rFonts w:asciiTheme="minorHAnsi" w:hAnsiTheme="minorHAnsi" w:cstheme="minorHAnsi"/>
          <w:spacing w:val="-2"/>
        </w:rPr>
        <w:t xml:space="preserve"> </w:t>
      </w:r>
      <w:r w:rsidRPr="004E31B9">
        <w:rPr>
          <w:rFonts w:asciiTheme="minorHAnsi" w:hAnsiTheme="minorHAnsi" w:cstheme="minorHAnsi"/>
        </w:rPr>
        <w:lastRenderedPageBreak/>
        <w:t>normas</w:t>
      </w:r>
      <w:r w:rsidRPr="004E31B9">
        <w:rPr>
          <w:rFonts w:asciiTheme="minorHAnsi" w:hAnsiTheme="minorHAnsi" w:cstheme="minorHAnsi"/>
          <w:spacing w:val="-1"/>
        </w:rPr>
        <w:t xml:space="preserve"> </w:t>
      </w:r>
      <w:r w:rsidRPr="004E31B9">
        <w:rPr>
          <w:rFonts w:asciiTheme="minorHAnsi" w:hAnsiTheme="minorHAnsi" w:cstheme="minorHAnsi"/>
        </w:rPr>
        <w:t>deste</w:t>
      </w:r>
      <w:r w:rsidRPr="004E31B9">
        <w:rPr>
          <w:rFonts w:asciiTheme="minorHAnsi" w:hAnsiTheme="minorHAnsi" w:cstheme="minorHAnsi"/>
          <w:spacing w:val="-1"/>
        </w:rPr>
        <w:t xml:space="preserve"> </w:t>
      </w:r>
      <w:r w:rsidRPr="004E31B9">
        <w:rPr>
          <w:rFonts w:asciiTheme="minorHAnsi" w:hAnsiTheme="minorHAnsi" w:cstheme="minorHAnsi"/>
        </w:rPr>
        <w:t>Memorial.</w:t>
      </w:r>
    </w:p>
    <w:p w14:paraId="30EB91A0" w14:textId="79706D04" w:rsidR="004E31B9" w:rsidRDefault="004E31B9" w:rsidP="004E31B9">
      <w:pPr>
        <w:pStyle w:val="PargrafodaLista"/>
        <w:widowControl w:val="0"/>
        <w:numPr>
          <w:ilvl w:val="1"/>
          <w:numId w:val="37"/>
        </w:numPr>
        <w:tabs>
          <w:tab w:val="left" w:pos="674"/>
        </w:tabs>
        <w:autoSpaceDE w:val="0"/>
        <w:autoSpaceDN w:val="0"/>
        <w:spacing w:after="0"/>
        <w:ind w:right="118"/>
        <w:contextualSpacing w:val="0"/>
        <w:jc w:val="both"/>
        <w:rPr>
          <w:rFonts w:asciiTheme="minorHAnsi" w:hAnsiTheme="minorHAnsi" w:cstheme="minorHAnsi"/>
        </w:rPr>
      </w:pPr>
      <w:r w:rsidRPr="004E31B9">
        <w:rPr>
          <w:rFonts w:asciiTheme="minorHAnsi" w:hAnsiTheme="minorHAnsi" w:cstheme="minorHAnsi"/>
        </w:rPr>
        <w:t>Exercer a fiscalização dos serviços por servidor(es) especialmente designados(s), na</w:t>
      </w:r>
      <w:r w:rsidRPr="004E31B9">
        <w:rPr>
          <w:rFonts w:asciiTheme="minorHAnsi" w:hAnsiTheme="minorHAnsi" w:cstheme="minorHAnsi"/>
          <w:spacing w:val="-59"/>
        </w:rPr>
        <w:t xml:space="preserve"> </w:t>
      </w:r>
      <w:r w:rsidRPr="004E31B9">
        <w:rPr>
          <w:rFonts w:asciiTheme="minorHAnsi" w:hAnsiTheme="minorHAnsi" w:cstheme="minorHAnsi"/>
        </w:rPr>
        <w:t>forma</w:t>
      </w:r>
      <w:r w:rsidRPr="004E31B9">
        <w:rPr>
          <w:rFonts w:asciiTheme="minorHAnsi" w:hAnsiTheme="minorHAnsi" w:cstheme="minorHAnsi"/>
          <w:spacing w:val="-1"/>
        </w:rPr>
        <w:t xml:space="preserve"> </w:t>
      </w:r>
      <w:r w:rsidRPr="004E31B9">
        <w:rPr>
          <w:rFonts w:asciiTheme="minorHAnsi" w:hAnsiTheme="minorHAnsi" w:cstheme="minorHAnsi"/>
        </w:rPr>
        <w:t>prevista</w:t>
      </w:r>
      <w:r w:rsidRPr="004E31B9">
        <w:rPr>
          <w:rFonts w:asciiTheme="minorHAnsi" w:hAnsiTheme="minorHAnsi" w:cstheme="minorHAnsi"/>
          <w:spacing w:val="-1"/>
        </w:rPr>
        <w:t xml:space="preserve"> </w:t>
      </w:r>
      <w:r w:rsidRPr="004E31B9">
        <w:rPr>
          <w:rFonts w:asciiTheme="minorHAnsi" w:hAnsiTheme="minorHAnsi" w:cstheme="minorHAnsi"/>
        </w:rPr>
        <w:t>na Lei.</w:t>
      </w:r>
    </w:p>
    <w:p w14:paraId="1D7D4BF5" w14:textId="77777777" w:rsidR="004E31B9" w:rsidRDefault="004E31B9" w:rsidP="004E31B9">
      <w:pPr>
        <w:pStyle w:val="PargrafodaLista"/>
        <w:widowControl w:val="0"/>
        <w:numPr>
          <w:ilvl w:val="1"/>
          <w:numId w:val="37"/>
        </w:numPr>
        <w:tabs>
          <w:tab w:val="left" w:pos="674"/>
        </w:tabs>
        <w:autoSpaceDE w:val="0"/>
        <w:autoSpaceDN w:val="0"/>
        <w:spacing w:before="83" w:after="0"/>
        <w:ind w:right="116"/>
        <w:contextualSpacing w:val="0"/>
        <w:jc w:val="both"/>
      </w:pPr>
      <w:r>
        <w:t>Não obstante a CONTRATADA seja a única e exclusiva responsável pela execução</w:t>
      </w:r>
      <w:r>
        <w:rPr>
          <w:spacing w:val="1"/>
        </w:rPr>
        <w:t xml:space="preserve"> </w:t>
      </w:r>
      <w:r>
        <w:t>de</w:t>
      </w:r>
      <w:r>
        <w:rPr>
          <w:spacing w:val="-6"/>
        </w:rPr>
        <w:t xml:space="preserve"> </w:t>
      </w:r>
      <w:r>
        <w:t>todos</w:t>
      </w:r>
      <w:r>
        <w:rPr>
          <w:spacing w:val="-6"/>
        </w:rPr>
        <w:t xml:space="preserve"> </w:t>
      </w:r>
      <w:r>
        <w:t>os</w:t>
      </w:r>
      <w:r>
        <w:rPr>
          <w:spacing w:val="-5"/>
        </w:rPr>
        <w:t xml:space="preserve"> </w:t>
      </w:r>
      <w:r>
        <w:t>serviços,</w:t>
      </w:r>
      <w:r>
        <w:rPr>
          <w:spacing w:val="-6"/>
        </w:rPr>
        <w:t xml:space="preserve"> </w:t>
      </w:r>
      <w:r>
        <w:t>a</w:t>
      </w:r>
      <w:r>
        <w:rPr>
          <w:spacing w:val="-6"/>
        </w:rPr>
        <w:t xml:space="preserve"> </w:t>
      </w:r>
      <w:r>
        <w:t>CONTRATANTE</w:t>
      </w:r>
      <w:r>
        <w:rPr>
          <w:spacing w:val="-5"/>
        </w:rPr>
        <w:t xml:space="preserve"> </w:t>
      </w:r>
      <w:r>
        <w:t>reserva-se</w:t>
      </w:r>
      <w:r>
        <w:rPr>
          <w:spacing w:val="-6"/>
        </w:rPr>
        <w:t xml:space="preserve"> </w:t>
      </w:r>
      <w:r>
        <w:t>o</w:t>
      </w:r>
      <w:r>
        <w:rPr>
          <w:spacing w:val="-5"/>
        </w:rPr>
        <w:t xml:space="preserve"> </w:t>
      </w:r>
      <w:r>
        <w:t>direito</w:t>
      </w:r>
      <w:r>
        <w:rPr>
          <w:spacing w:val="-6"/>
        </w:rPr>
        <w:t xml:space="preserve"> </w:t>
      </w:r>
      <w:r>
        <w:t>de,</w:t>
      </w:r>
      <w:r>
        <w:rPr>
          <w:spacing w:val="-6"/>
        </w:rPr>
        <w:t xml:space="preserve"> </w:t>
      </w:r>
      <w:r>
        <w:t>sem</w:t>
      </w:r>
      <w:r>
        <w:rPr>
          <w:spacing w:val="-5"/>
        </w:rPr>
        <w:t xml:space="preserve"> </w:t>
      </w:r>
      <w:r>
        <w:t>que</w:t>
      </w:r>
      <w:r>
        <w:rPr>
          <w:spacing w:val="-6"/>
        </w:rPr>
        <w:t xml:space="preserve"> </w:t>
      </w:r>
      <w:r>
        <w:t>de</w:t>
      </w:r>
      <w:r>
        <w:rPr>
          <w:spacing w:val="-6"/>
        </w:rPr>
        <w:t xml:space="preserve"> </w:t>
      </w:r>
      <w:r>
        <w:t>qualquer</w:t>
      </w:r>
      <w:r>
        <w:rPr>
          <w:spacing w:val="-58"/>
        </w:rPr>
        <w:t xml:space="preserve"> </w:t>
      </w:r>
      <w:r>
        <w:t>forma restrinja a plenitude desta responsabilidade, exercer a mais ampla e completa</w:t>
      </w:r>
      <w:r>
        <w:rPr>
          <w:spacing w:val="1"/>
        </w:rPr>
        <w:t xml:space="preserve"> </w:t>
      </w:r>
      <w:r>
        <w:t>fiscalização sobre os serviços, diretamente ou por prepostos designados, podendo</w:t>
      </w:r>
      <w:r>
        <w:rPr>
          <w:spacing w:val="1"/>
        </w:rPr>
        <w:t xml:space="preserve"> </w:t>
      </w:r>
      <w:r>
        <w:t>para</w:t>
      </w:r>
      <w:r>
        <w:rPr>
          <w:spacing w:val="-2"/>
        </w:rPr>
        <w:t xml:space="preserve"> </w:t>
      </w:r>
      <w:r>
        <w:t>isso:</w:t>
      </w:r>
    </w:p>
    <w:p w14:paraId="6AD7B863" w14:textId="77777777" w:rsidR="004E31B9" w:rsidRDefault="004E31B9" w:rsidP="004E31B9">
      <w:pPr>
        <w:pStyle w:val="PargrafodaLista"/>
        <w:widowControl w:val="0"/>
        <w:numPr>
          <w:ilvl w:val="1"/>
          <w:numId w:val="37"/>
        </w:numPr>
        <w:tabs>
          <w:tab w:val="left" w:pos="674"/>
        </w:tabs>
        <w:autoSpaceDE w:val="0"/>
        <w:autoSpaceDN w:val="0"/>
        <w:spacing w:after="0"/>
        <w:ind w:right="116"/>
        <w:contextualSpacing w:val="0"/>
        <w:jc w:val="both"/>
      </w:pPr>
      <w:r>
        <w:t>Ordenar a imediata retirada do local, bem como a substituição de empregado da</w:t>
      </w:r>
      <w:r>
        <w:rPr>
          <w:spacing w:val="1"/>
        </w:rPr>
        <w:t xml:space="preserve"> </w:t>
      </w:r>
      <w:r>
        <w:t>CONTRATADA</w:t>
      </w:r>
      <w:r>
        <w:rPr>
          <w:spacing w:val="-13"/>
        </w:rPr>
        <w:t xml:space="preserve"> </w:t>
      </w:r>
      <w:r>
        <w:t>que</w:t>
      </w:r>
      <w:r>
        <w:rPr>
          <w:spacing w:val="-13"/>
        </w:rPr>
        <w:t xml:space="preserve"> </w:t>
      </w:r>
      <w:r>
        <w:t>estiver</w:t>
      </w:r>
      <w:r>
        <w:rPr>
          <w:spacing w:val="-13"/>
        </w:rPr>
        <w:t xml:space="preserve"> </w:t>
      </w:r>
      <w:r>
        <w:t>sem</w:t>
      </w:r>
      <w:r>
        <w:rPr>
          <w:spacing w:val="-12"/>
        </w:rPr>
        <w:t xml:space="preserve"> </w:t>
      </w:r>
      <w:r>
        <w:t>uniforme</w:t>
      </w:r>
      <w:r>
        <w:rPr>
          <w:spacing w:val="-12"/>
        </w:rPr>
        <w:t xml:space="preserve"> </w:t>
      </w:r>
      <w:r>
        <w:t>ou</w:t>
      </w:r>
      <w:r>
        <w:rPr>
          <w:spacing w:val="-13"/>
        </w:rPr>
        <w:t xml:space="preserve"> </w:t>
      </w:r>
      <w:r>
        <w:t>crachá,</w:t>
      </w:r>
      <w:r>
        <w:rPr>
          <w:spacing w:val="-12"/>
        </w:rPr>
        <w:t xml:space="preserve"> </w:t>
      </w:r>
      <w:r>
        <w:t>que</w:t>
      </w:r>
      <w:r>
        <w:rPr>
          <w:spacing w:val="-13"/>
        </w:rPr>
        <w:t xml:space="preserve"> </w:t>
      </w:r>
      <w:r>
        <w:t>embaraçar</w:t>
      </w:r>
      <w:r>
        <w:rPr>
          <w:spacing w:val="-12"/>
        </w:rPr>
        <w:t xml:space="preserve"> </w:t>
      </w:r>
      <w:r>
        <w:t>ou</w:t>
      </w:r>
      <w:r>
        <w:rPr>
          <w:spacing w:val="-13"/>
        </w:rPr>
        <w:t xml:space="preserve"> </w:t>
      </w:r>
      <w:r>
        <w:t>dificultar</w:t>
      </w:r>
      <w:r>
        <w:rPr>
          <w:spacing w:val="-13"/>
        </w:rPr>
        <w:t xml:space="preserve"> </w:t>
      </w:r>
      <w:r>
        <w:t>a</w:t>
      </w:r>
      <w:r>
        <w:rPr>
          <w:spacing w:val="-12"/>
        </w:rPr>
        <w:t xml:space="preserve"> </w:t>
      </w:r>
      <w:r>
        <w:t>sua</w:t>
      </w:r>
      <w:r>
        <w:rPr>
          <w:spacing w:val="-58"/>
        </w:rPr>
        <w:t xml:space="preserve"> </w:t>
      </w:r>
      <w:r>
        <w:t>fiscalização</w:t>
      </w:r>
      <w:r>
        <w:rPr>
          <w:spacing w:val="1"/>
        </w:rPr>
        <w:t xml:space="preserve"> </w:t>
      </w:r>
      <w:r>
        <w:t>ou</w:t>
      </w:r>
      <w:r>
        <w:rPr>
          <w:spacing w:val="1"/>
        </w:rPr>
        <w:t xml:space="preserve"> </w:t>
      </w:r>
      <w:r>
        <w:t>cuja</w:t>
      </w:r>
      <w:r>
        <w:rPr>
          <w:spacing w:val="1"/>
        </w:rPr>
        <w:t xml:space="preserve"> </w:t>
      </w:r>
      <w:r>
        <w:t>permanência</w:t>
      </w:r>
      <w:r>
        <w:rPr>
          <w:spacing w:val="1"/>
        </w:rPr>
        <w:t xml:space="preserve"> </w:t>
      </w:r>
      <w:r>
        <w:t>na</w:t>
      </w:r>
      <w:r>
        <w:rPr>
          <w:spacing w:val="1"/>
        </w:rPr>
        <w:t xml:space="preserve"> </w:t>
      </w:r>
      <w:r>
        <w:t>área,</w:t>
      </w:r>
      <w:r>
        <w:rPr>
          <w:spacing w:val="1"/>
        </w:rPr>
        <w:t xml:space="preserve"> </w:t>
      </w:r>
      <w:r>
        <w:t>a</w:t>
      </w:r>
      <w:r>
        <w:rPr>
          <w:spacing w:val="1"/>
        </w:rPr>
        <w:t xml:space="preserve"> </w:t>
      </w:r>
      <w:r>
        <w:t>seu</w:t>
      </w:r>
      <w:r>
        <w:rPr>
          <w:spacing w:val="1"/>
        </w:rPr>
        <w:t xml:space="preserve"> </w:t>
      </w:r>
      <w:r>
        <w:t>exclusivo</w:t>
      </w:r>
      <w:r>
        <w:rPr>
          <w:spacing w:val="1"/>
        </w:rPr>
        <w:t xml:space="preserve"> </w:t>
      </w:r>
      <w:r>
        <w:t>critério,</w:t>
      </w:r>
      <w:r>
        <w:rPr>
          <w:spacing w:val="1"/>
        </w:rPr>
        <w:t xml:space="preserve"> </w:t>
      </w:r>
      <w:r>
        <w:t>julgar</w:t>
      </w:r>
      <w:r>
        <w:rPr>
          <w:spacing w:val="1"/>
        </w:rPr>
        <w:t xml:space="preserve"> </w:t>
      </w:r>
      <w:r>
        <w:t>inconveniente.</w:t>
      </w:r>
    </w:p>
    <w:p w14:paraId="70C9AB9E" w14:textId="77777777" w:rsidR="004E31B9" w:rsidRDefault="004E31B9" w:rsidP="004E31B9">
      <w:pPr>
        <w:pStyle w:val="PargrafodaLista"/>
        <w:widowControl w:val="0"/>
        <w:numPr>
          <w:ilvl w:val="1"/>
          <w:numId w:val="37"/>
        </w:numPr>
        <w:tabs>
          <w:tab w:val="left" w:pos="674"/>
        </w:tabs>
        <w:autoSpaceDE w:val="0"/>
        <w:autoSpaceDN w:val="0"/>
        <w:spacing w:after="0"/>
        <w:ind w:right="116"/>
        <w:contextualSpacing w:val="0"/>
        <w:jc w:val="both"/>
      </w:pPr>
      <w:r>
        <w:t>Examinar as Carteiras Profissionais dos empregados em serviço, para comprovar o</w:t>
      </w:r>
      <w:r>
        <w:rPr>
          <w:spacing w:val="1"/>
        </w:rPr>
        <w:t xml:space="preserve"> </w:t>
      </w:r>
      <w:r>
        <w:t>registro</w:t>
      </w:r>
      <w:r>
        <w:rPr>
          <w:spacing w:val="-1"/>
        </w:rPr>
        <w:t xml:space="preserve"> </w:t>
      </w:r>
      <w:r>
        <w:t>de função profissional.</w:t>
      </w:r>
    </w:p>
    <w:p w14:paraId="03C9BDC5" w14:textId="77777777" w:rsidR="004E31B9" w:rsidRDefault="004E31B9" w:rsidP="004E31B9">
      <w:pPr>
        <w:pStyle w:val="PargrafodaLista"/>
        <w:widowControl w:val="0"/>
        <w:numPr>
          <w:ilvl w:val="1"/>
          <w:numId w:val="37"/>
        </w:numPr>
        <w:tabs>
          <w:tab w:val="left" w:pos="674"/>
        </w:tabs>
        <w:autoSpaceDE w:val="0"/>
        <w:autoSpaceDN w:val="0"/>
        <w:spacing w:after="0"/>
        <w:ind w:right="117"/>
        <w:contextualSpacing w:val="0"/>
        <w:jc w:val="both"/>
      </w:pPr>
      <w:r>
        <w:t>Fiscalizar, durante a vigência deste Contrato, devendo a CONTRATADA fornecer</w:t>
      </w:r>
      <w:r>
        <w:rPr>
          <w:spacing w:val="1"/>
        </w:rPr>
        <w:t xml:space="preserve"> </w:t>
      </w:r>
      <w:r>
        <w:t>informações,</w:t>
      </w:r>
      <w:r>
        <w:rPr>
          <w:spacing w:val="1"/>
        </w:rPr>
        <w:t xml:space="preserve"> </w:t>
      </w:r>
      <w:r>
        <w:t>propiciando</w:t>
      </w:r>
      <w:r>
        <w:rPr>
          <w:spacing w:val="1"/>
        </w:rPr>
        <w:t xml:space="preserve"> </w:t>
      </w:r>
      <w:r>
        <w:t>o</w:t>
      </w:r>
      <w:r>
        <w:rPr>
          <w:spacing w:val="1"/>
        </w:rPr>
        <w:t xml:space="preserve"> </w:t>
      </w:r>
      <w:r>
        <w:t>acesso</w:t>
      </w:r>
      <w:r>
        <w:rPr>
          <w:spacing w:val="1"/>
        </w:rPr>
        <w:t xml:space="preserve"> </w:t>
      </w:r>
      <w:r>
        <w:t>à</w:t>
      </w:r>
      <w:r>
        <w:rPr>
          <w:spacing w:val="1"/>
        </w:rPr>
        <w:t xml:space="preserve"> </w:t>
      </w:r>
      <w:r>
        <w:t>documentação</w:t>
      </w:r>
      <w:r>
        <w:rPr>
          <w:spacing w:val="1"/>
        </w:rPr>
        <w:t xml:space="preserve"> </w:t>
      </w:r>
      <w:r>
        <w:t>pertinente</w:t>
      </w:r>
      <w:r>
        <w:rPr>
          <w:spacing w:val="1"/>
        </w:rPr>
        <w:t xml:space="preserve"> </w:t>
      </w:r>
      <w:r>
        <w:t>e</w:t>
      </w:r>
      <w:r>
        <w:rPr>
          <w:spacing w:val="1"/>
        </w:rPr>
        <w:t xml:space="preserve"> </w:t>
      </w:r>
      <w:r>
        <w:t>atendendo</w:t>
      </w:r>
      <w:r>
        <w:rPr>
          <w:spacing w:val="1"/>
        </w:rPr>
        <w:t xml:space="preserve"> </w:t>
      </w:r>
      <w:r>
        <w:t>às</w:t>
      </w:r>
      <w:r>
        <w:rPr>
          <w:spacing w:val="1"/>
        </w:rPr>
        <w:t xml:space="preserve"> </w:t>
      </w:r>
      <w:r>
        <w:t>observações</w:t>
      </w:r>
      <w:r>
        <w:rPr>
          <w:spacing w:val="-1"/>
        </w:rPr>
        <w:t xml:space="preserve"> </w:t>
      </w:r>
      <w:r>
        <w:t>e</w:t>
      </w:r>
      <w:r>
        <w:rPr>
          <w:spacing w:val="-1"/>
        </w:rPr>
        <w:t xml:space="preserve"> </w:t>
      </w:r>
      <w:r>
        <w:t>exigências</w:t>
      </w:r>
      <w:r>
        <w:rPr>
          <w:spacing w:val="-1"/>
        </w:rPr>
        <w:t xml:space="preserve"> </w:t>
      </w:r>
      <w:r>
        <w:t>apresentadas</w:t>
      </w:r>
      <w:r>
        <w:rPr>
          <w:spacing w:val="-1"/>
        </w:rPr>
        <w:t xml:space="preserve"> </w:t>
      </w:r>
      <w:r>
        <w:t>pela</w:t>
      </w:r>
      <w:r>
        <w:rPr>
          <w:spacing w:val="-2"/>
        </w:rPr>
        <w:t xml:space="preserve"> </w:t>
      </w:r>
      <w:r>
        <w:t>fiscalização.</w:t>
      </w:r>
    </w:p>
    <w:p w14:paraId="6D81DB4C" w14:textId="77777777" w:rsidR="004E31B9" w:rsidRPr="004E31B9" w:rsidRDefault="004E31B9" w:rsidP="004E31B9">
      <w:pPr>
        <w:pStyle w:val="PargrafodaLista"/>
        <w:widowControl w:val="0"/>
        <w:numPr>
          <w:ilvl w:val="1"/>
          <w:numId w:val="37"/>
        </w:numPr>
        <w:tabs>
          <w:tab w:val="left" w:pos="674"/>
        </w:tabs>
        <w:autoSpaceDE w:val="0"/>
        <w:autoSpaceDN w:val="0"/>
        <w:spacing w:after="0"/>
        <w:ind w:right="116"/>
        <w:contextualSpacing w:val="0"/>
        <w:jc w:val="both"/>
        <w:rPr>
          <w:rFonts w:asciiTheme="minorHAnsi" w:hAnsiTheme="minorHAnsi" w:cstheme="minorHAnsi"/>
        </w:rPr>
      </w:pPr>
      <w:r>
        <w:rPr>
          <w:spacing w:val="-1"/>
        </w:rPr>
        <w:t>Acessar</w:t>
      </w:r>
      <w:r>
        <w:rPr>
          <w:spacing w:val="-14"/>
        </w:rPr>
        <w:t xml:space="preserve"> </w:t>
      </w:r>
      <w:r>
        <w:rPr>
          <w:spacing w:val="-1"/>
        </w:rPr>
        <w:t>todos</w:t>
      </w:r>
      <w:r>
        <w:rPr>
          <w:spacing w:val="-13"/>
        </w:rPr>
        <w:t xml:space="preserve"> </w:t>
      </w:r>
      <w:r>
        <w:rPr>
          <w:spacing w:val="-1"/>
        </w:rPr>
        <w:t>os</w:t>
      </w:r>
      <w:r>
        <w:rPr>
          <w:spacing w:val="-14"/>
        </w:rPr>
        <w:t xml:space="preserve"> </w:t>
      </w:r>
      <w:r>
        <w:rPr>
          <w:spacing w:val="-1"/>
        </w:rPr>
        <w:t>documentos</w:t>
      </w:r>
      <w:r>
        <w:rPr>
          <w:spacing w:val="-14"/>
        </w:rPr>
        <w:t xml:space="preserve"> </w:t>
      </w:r>
      <w:r>
        <w:t>que</w:t>
      </w:r>
      <w:r>
        <w:rPr>
          <w:spacing w:val="-14"/>
        </w:rPr>
        <w:t xml:space="preserve"> </w:t>
      </w:r>
      <w:r>
        <w:t>digam</w:t>
      </w:r>
      <w:r>
        <w:rPr>
          <w:spacing w:val="-13"/>
        </w:rPr>
        <w:t xml:space="preserve"> </w:t>
      </w:r>
      <w:r>
        <w:t>respeito</w:t>
      </w:r>
      <w:r>
        <w:rPr>
          <w:spacing w:val="-14"/>
        </w:rPr>
        <w:t xml:space="preserve"> </w:t>
      </w:r>
      <w:r>
        <w:t>ao</w:t>
      </w:r>
      <w:r>
        <w:rPr>
          <w:spacing w:val="-14"/>
        </w:rPr>
        <w:t xml:space="preserve"> </w:t>
      </w:r>
      <w:r>
        <w:t>objeto</w:t>
      </w:r>
      <w:r>
        <w:rPr>
          <w:spacing w:val="-14"/>
        </w:rPr>
        <w:t xml:space="preserve"> </w:t>
      </w:r>
      <w:r>
        <w:t>deste</w:t>
      </w:r>
      <w:r>
        <w:rPr>
          <w:spacing w:val="-14"/>
        </w:rPr>
        <w:t xml:space="preserve"> </w:t>
      </w:r>
      <w:r>
        <w:t>instrumento,</w:t>
      </w:r>
      <w:r>
        <w:rPr>
          <w:spacing w:val="-14"/>
        </w:rPr>
        <w:t xml:space="preserve"> </w:t>
      </w:r>
      <w:r>
        <w:t>ficando</w:t>
      </w:r>
      <w:r>
        <w:rPr>
          <w:spacing w:val="-58"/>
        </w:rPr>
        <w:t xml:space="preserve"> </w:t>
      </w:r>
      <w:r>
        <w:rPr>
          <w:spacing w:val="-1"/>
        </w:rPr>
        <w:t>a</w:t>
      </w:r>
      <w:r>
        <w:rPr>
          <w:spacing w:val="-14"/>
        </w:rPr>
        <w:t xml:space="preserve"> </w:t>
      </w:r>
      <w:r>
        <w:rPr>
          <w:spacing w:val="-1"/>
        </w:rPr>
        <w:t>CONTRATADA</w:t>
      </w:r>
      <w:r>
        <w:rPr>
          <w:spacing w:val="-14"/>
        </w:rPr>
        <w:t xml:space="preserve"> </w:t>
      </w:r>
      <w:r>
        <w:rPr>
          <w:spacing w:val="-1"/>
        </w:rPr>
        <w:t>obrigada</w:t>
      </w:r>
      <w:r>
        <w:rPr>
          <w:spacing w:val="-13"/>
        </w:rPr>
        <w:t xml:space="preserve"> </w:t>
      </w:r>
      <w:r>
        <w:rPr>
          <w:spacing w:val="-1"/>
        </w:rPr>
        <w:t>a</w:t>
      </w:r>
      <w:r>
        <w:rPr>
          <w:spacing w:val="-13"/>
        </w:rPr>
        <w:t xml:space="preserve"> </w:t>
      </w:r>
      <w:r>
        <w:rPr>
          <w:spacing w:val="-1"/>
        </w:rPr>
        <w:t>permitir</w:t>
      </w:r>
      <w:r>
        <w:rPr>
          <w:spacing w:val="-14"/>
        </w:rPr>
        <w:t xml:space="preserve"> </w:t>
      </w:r>
      <w:r>
        <w:rPr>
          <w:spacing w:val="-1"/>
        </w:rPr>
        <w:t>tal</w:t>
      </w:r>
      <w:r>
        <w:rPr>
          <w:spacing w:val="-13"/>
        </w:rPr>
        <w:t xml:space="preserve"> </w:t>
      </w:r>
      <w:r>
        <w:rPr>
          <w:spacing w:val="-1"/>
        </w:rPr>
        <w:t>acesso</w:t>
      </w:r>
      <w:r>
        <w:rPr>
          <w:spacing w:val="-13"/>
        </w:rPr>
        <w:t xml:space="preserve"> </w:t>
      </w:r>
      <w:r>
        <w:t>à</w:t>
      </w:r>
      <w:r>
        <w:rPr>
          <w:spacing w:val="-14"/>
        </w:rPr>
        <w:t xml:space="preserve"> </w:t>
      </w:r>
      <w:r>
        <w:t>auditoria</w:t>
      </w:r>
      <w:r>
        <w:rPr>
          <w:spacing w:val="-14"/>
        </w:rPr>
        <w:t xml:space="preserve"> </w:t>
      </w:r>
      <w:r>
        <w:t>interna</w:t>
      </w:r>
      <w:r>
        <w:rPr>
          <w:spacing w:val="-13"/>
        </w:rPr>
        <w:t xml:space="preserve"> </w:t>
      </w:r>
      <w:r>
        <w:t>da</w:t>
      </w:r>
      <w:r>
        <w:rPr>
          <w:spacing w:val="-13"/>
        </w:rPr>
        <w:t xml:space="preserve"> </w:t>
      </w:r>
      <w:r>
        <w:t>CONTRATANTE</w:t>
      </w:r>
      <w:r>
        <w:rPr>
          <w:spacing w:val="-59"/>
        </w:rPr>
        <w:t xml:space="preserve"> </w:t>
      </w:r>
      <w:r>
        <w:t>e/ou</w:t>
      </w:r>
      <w:r>
        <w:rPr>
          <w:spacing w:val="-2"/>
        </w:rPr>
        <w:t xml:space="preserve"> </w:t>
      </w:r>
      <w:r>
        <w:t>auditoria</w:t>
      </w:r>
      <w:r>
        <w:rPr>
          <w:spacing w:val="-1"/>
        </w:rPr>
        <w:t xml:space="preserve"> </w:t>
      </w:r>
      <w:r>
        <w:t>externa</w:t>
      </w:r>
      <w:r>
        <w:rPr>
          <w:spacing w:val="-1"/>
        </w:rPr>
        <w:t xml:space="preserve"> </w:t>
      </w:r>
      <w:r>
        <w:t>por</w:t>
      </w:r>
      <w:r>
        <w:rPr>
          <w:spacing w:val="-2"/>
        </w:rPr>
        <w:t xml:space="preserve"> </w:t>
      </w:r>
      <w:r>
        <w:t>ela</w:t>
      </w:r>
      <w:r>
        <w:rPr>
          <w:spacing w:val="-1"/>
        </w:rPr>
        <w:t xml:space="preserve"> </w:t>
      </w:r>
      <w:r>
        <w:t>indicada.</w:t>
      </w:r>
    </w:p>
    <w:p w14:paraId="29C6DD4F" w14:textId="77777777" w:rsidR="004E31B9" w:rsidRPr="004E31B9" w:rsidRDefault="004E31B9" w:rsidP="004E31B9">
      <w:pPr>
        <w:pStyle w:val="Corpodetexto"/>
        <w:spacing w:before="3"/>
        <w:rPr>
          <w:rFonts w:asciiTheme="minorHAnsi" w:hAnsiTheme="minorHAnsi" w:cstheme="minorHAnsi"/>
          <w:sz w:val="22"/>
          <w:szCs w:val="22"/>
        </w:rPr>
      </w:pPr>
    </w:p>
    <w:p w14:paraId="4D24EC5A" w14:textId="77777777" w:rsidR="004E31B9" w:rsidRPr="004E31B9" w:rsidRDefault="004E31B9" w:rsidP="004E31B9">
      <w:pPr>
        <w:pStyle w:val="Ttulo1"/>
        <w:keepNext w:val="0"/>
        <w:widowControl w:val="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3620"/>
        </w:tabs>
        <w:suppressAutoHyphens w:val="0"/>
        <w:autoSpaceDE w:val="0"/>
        <w:autoSpaceDN w:val="0"/>
        <w:ind w:left="3619" w:hanging="361"/>
        <w:jc w:val="left"/>
        <w:rPr>
          <w:rFonts w:asciiTheme="minorHAnsi" w:hAnsiTheme="minorHAnsi" w:cstheme="minorHAnsi"/>
          <w:sz w:val="22"/>
          <w:szCs w:val="22"/>
        </w:rPr>
      </w:pPr>
      <w:r w:rsidRPr="004E31B9">
        <w:rPr>
          <w:rFonts w:asciiTheme="minorHAnsi" w:hAnsiTheme="minorHAnsi" w:cstheme="minorHAnsi"/>
          <w:sz w:val="22"/>
          <w:szCs w:val="22"/>
        </w:rPr>
        <w:t>DIREITOS</w:t>
      </w:r>
      <w:r w:rsidRPr="004E31B9">
        <w:rPr>
          <w:rFonts w:asciiTheme="minorHAnsi" w:hAnsiTheme="minorHAnsi" w:cstheme="minorHAnsi"/>
          <w:spacing w:val="-5"/>
          <w:sz w:val="22"/>
          <w:szCs w:val="22"/>
        </w:rPr>
        <w:t xml:space="preserve"> </w:t>
      </w:r>
      <w:r w:rsidRPr="004E31B9">
        <w:rPr>
          <w:rFonts w:asciiTheme="minorHAnsi" w:hAnsiTheme="minorHAnsi" w:cstheme="minorHAnsi"/>
          <w:sz w:val="22"/>
          <w:szCs w:val="22"/>
        </w:rPr>
        <w:t>AUTORAIS</w:t>
      </w:r>
    </w:p>
    <w:p w14:paraId="1C8C0B92" w14:textId="77777777" w:rsidR="004E31B9" w:rsidRPr="004E31B9" w:rsidRDefault="004E31B9" w:rsidP="004E31B9">
      <w:pPr>
        <w:pStyle w:val="Corpodetexto"/>
        <w:spacing w:before="7"/>
        <w:rPr>
          <w:rFonts w:asciiTheme="minorHAnsi" w:hAnsiTheme="minorHAnsi" w:cstheme="minorHAnsi"/>
          <w:b/>
          <w:sz w:val="22"/>
          <w:szCs w:val="22"/>
        </w:rPr>
      </w:pPr>
    </w:p>
    <w:p w14:paraId="43A48F78" w14:textId="77777777" w:rsidR="004E31B9" w:rsidRPr="004E31B9" w:rsidRDefault="004E31B9" w:rsidP="004E31B9">
      <w:pPr>
        <w:pStyle w:val="PargrafodaLista"/>
        <w:widowControl w:val="0"/>
        <w:numPr>
          <w:ilvl w:val="1"/>
          <w:numId w:val="39"/>
        </w:numPr>
        <w:tabs>
          <w:tab w:val="left" w:pos="674"/>
        </w:tabs>
        <w:autoSpaceDE w:val="0"/>
        <w:autoSpaceDN w:val="0"/>
        <w:spacing w:after="0"/>
        <w:ind w:right="117"/>
        <w:contextualSpacing w:val="0"/>
        <w:jc w:val="both"/>
        <w:rPr>
          <w:rFonts w:asciiTheme="minorHAnsi" w:hAnsiTheme="minorHAnsi" w:cstheme="minorHAnsi"/>
        </w:rPr>
      </w:pPr>
      <w:r w:rsidRPr="004E31B9">
        <w:rPr>
          <w:rFonts w:asciiTheme="minorHAnsi" w:hAnsiTheme="minorHAnsi" w:cstheme="minorHAnsi"/>
        </w:rPr>
        <w:t>Os direitos autorais de qualquer obra produzida no âmbito da UDESC serão de</w:t>
      </w:r>
      <w:r w:rsidRPr="004E31B9">
        <w:rPr>
          <w:rFonts w:asciiTheme="minorHAnsi" w:hAnsiTheme="minorHAnsi" w:cstheme="minorHAnsi"/>
          <w:spacing w:val="1"/>
        </w:rPr>
        <w:t xml:space="preserve"> </w:t>
      </w:r>
      <w:r w:rsidRPr="004E31B9">
        <w:rPr>
          <w:rFonts w:asciiTheme="minorHAnsi" w:hAnsiTheme="minorHAnsi" w:cstheme="minorHAnsi"/>
        </w:rPr>
        <w:t>propriedade</w:t>
      </w:r>
      <w:r w:rsidRPr="004E31B9">
        <w:rPr>
          <w:rFonts w:asciiTheme="minorHAnsi" w:hAnsiTheme="minorHAnsi" w:cstheme="minorHAnsi"/>
          <w:spacing w:val="-4"/>
        </w:rPr>
        <w:t xml:space="preserve"> </w:t>
      </w:r>
      <w:r w:rsidRPr="004E31B9">
        <w:rPr>
          <w:rFonts w:asciiTheme="minorHAnsi" w:hAnsiTheme="minorHAnsi" w:cstheme="minorHAnsi"/>
        </w:rPr>
        <w:t>da</w:t>
      </w:r>
      <w:r w:rsidRPr="004E31B9">
        <w:rPr>
          <w:rFonts w:asciiTheme="minorHAnsi" w:hAnsiTheme="minorHAnsi" w:cstheme="minorHAnsi"/>
          <w:spacing w:val="-3"/>
        </w:rPr>
        <w:t xml:space="preserve"> </w:t>
      </w:r>
      <w:r w:rsidRPr="004E31B9">
        <w:rPr>
          <w:rFonts w:asciiTheme="minorHAnsi" w:hAnsiTheme="minorHAnsi" w:cstheme="minorHAnsi"/>
        </w:rPr>
        <w:t>CONTRATANTE,</w:t>
      </w:r>
      <w:r w:rsidRPr="004E31B9">
        <w:rPr>
          <w:rFonts w:asciiTheme="minorHAnsi" w:hAnsiTheme="minorHAnsi" w:cstheme="minorHAnsi"/>
          <w:spacing w:val="-4"/>
        </w:rPr>
        <w:t xml:space="preserve"> </w:t>
      </w:r>
      <w:r w:rsidRPr="004E31B9">
        <w:rPr>
          <w:rFonts w:asciiTheme="minorHAnsi" w:hAnsiTheme="minorHAnsi" w:cstheme="minorHAnsi"/>
        </w:rPr>
        <w:t>respeitada</w:t>
      </w:r>
      <w:r w:rsidRPr="004E31B9">
        <w:rPr>
          <w:rFonts w:asciiTheme="minorHAnsi" w:hAnsiTheme="minorHAnsi" w:cstheme="minorHAnsi"/>
          <w:spacing w:val="-3"/>
        </w:rPr>
        <w:t xml:space="preserve"> </w:t>
      </w:r>
      <w:r w:rsidRPr="004E31B9">
        <w:rPr>
          <w:rFonts w:asciiTheme="minorHAnsi" w:hAnsiTheme="minorHAnsi" w:cstheme="minorHAnsi"/>
        </w:rPr>
        <w:t>a</w:t>
      </w:r>
      <w:r w:rsidRPr="004E31B9">
        <w:rPr>
          <w:rFonts w:asciiTheme="minorHAnsi" w:hAnsiTheme="minorHAnsi" w:cstheme="minorHAnsi"/>
          <w:spacing w:val="-4"/>
        </w:rPr>
        <w:t xml:space="preserve"> </w:t>
      </w:r>
      <w:r w:rsidRPr="004E31B9">
        <w:rPr>
          <w:rFonts w:asciiTheme="minorHAnsi" w:hAnsiTheme="minorHAnsi" w:cstheme="minorHAnsi"/>
        </w:rPr>
        <w:t>legislação</w:t>
      </w:r>
      <w:r w:rsidRPr="004E31B9">
        <w:rPr>
          <w:rFonts w:asciiTheme="minorHAnsi" w:hAnsiTheme="minorHAnsi" w:cstheme="minorHAnsi"/>
          <w:spacing w:val="-2"/>
        </w:rPr>
        <w:t xml:space="preserve"> </w:t>
      </w:r>
      <w:r w:rsidRPr="004E31B9">
        <w:rPr>
          <w:rFonts w:asciiTheme="minorHAnsi" w:hAnsiTheme="minorHAnsi" w:cstheme="minorHAnsi"/>
        </w:rPr>
        <w:t>sobre</w:t>
      </w:r>
      <w:r w:rsidRPr="004E31B9">
        <w:rPr>
          <w:rFonts w:asciiTheme="minorHAnsi" w:hAnsiTheme="minorHAnsi" w:cstheme="minorHAnsi"/>
          <w:spacing w:val="-3"/>
        </w:rPr>
        <w:t xml:space="preserve"> </w:t>
      </w:r>
      <w:r w:rsidRPr="004E31B9">
        <w:rPr>
          <w:rFonts w:asciiTheme="minorHAnsi" w:hAnsiTheme="minorHAnsi" w:cstheme="minorHAnsi"/>
        </w:rPr>
        <w:t>direitos</w:t>
      </w:r>
      <w:r w:rsidRPr="004E31B9">
        <w:rPr>
          <w:rFonts w:asciiTheme="minorHAnsi" w:hAnsiTheme="minorHAnsi" w:cstheme="minorHAnsi"/>
          <w:spacing w:val="-3"/>
        </w:rPr>
        <w:t xml:space="preserve"> </w:t>
      </w:r>
      <w:r w:rsidRPr="004E31B9">
        <w:rPr>
          <w:rFonts w:asciiTheme="minorHAnsi" w:hAnsiTheme="minorHAnsi" w:cstheme="minorHAnsi"/>
        </w:rPr>
        <w:t>autorais;</w:t>
      </w:r>
    </w:p>
    <w:p w14:paraId="1B20C79C" w14:textId="77777777" w:rsidR="004E31B9" w:rsidRPr="004E31B9" w:rsidRDefault="004E31B9" w:rsidP="004E31B9">
      <w:pPr>
        <w:pStyle w:val="PargrafodaLista"/>
        <w:widowControl w:val="0"/>
        <w:numPr>
          <w:ilvl w:val="2"/>
          <w:numId w:val="39"/>
        </w:numPr>
        <w:tabs>
          <w:tab w:val="left" w:pos="2082"/>
        </w:tabs>
        <w:autoSpaceDE w:val="0"/>
        <w:autoSpaceDN w:val="0"/>
        <w:spacing w:after="0"/>
        <w:ind w:right="116" w:hanging="504"/>
        <w:contextualSpacing w:val="0"/>
        <w:jc w:val="both"/>
        <w:rPr>
          <w:rFonts w:asciiTheme="minorHAnsi" w:hAnsiTheme="minorHAnsi" w:cstheme="minorHAnsi"/>
        </w:rPr>
      </w:pPr>
      <w:r w:rsidRPr="004E31B9">
        <w:rPr>
          <w:rFonts w:asciiTheme="minorHAnsi" w:hAnsiTheme="minorHAnsi" w:cstheme="minorHAnsi"/>
        </w:rPr>
        <w:t>Uma vez utilizados recursos do sistema UAB – Universidade Aberta do</w:t>
      </w:r>
      <w:r w:rsidRPr="004E31B9">
        <w:rPr>
          <w:rFonts w:asciiTheme="minorHAnsi" w:hAnsiTheme="minorHAnsi" w:cstheme="minorHAnsi"/>
          <w:spacing w:val="-59"/>
        </w:rPr>
        <w:t xml:space="preserve"> </w:t>
      </w:r>
      <w:r w:rsidRPr="004E31B9">
        <w:rPr>
          <w:rFonts w:asciiTheme="minorHAnsi" w:hAnsiTheme="minorHAnsi" w:cstheme="minorHAnsi"/>
        </w:rPr>
        <w:t>Brasil, no âmbito de convênios entre a CAPES e a CONTRATANTE, os</w:t>
      </w:r>
      <w:r w:rsidRPr="004E31B9">
        <w:rPr>
          <w:rFonts w:asciiTheme="minorHAnsi" w:hAnsiTheme="minorHAnsi" w:cstheme="minorHAnsi"/>
          <w:spacing w:val="1"/>
        </w:rPr>
        <w:t xml:space="preserve"> </w:t>
      </w:r>
      <w:r w:rsidRPr="004E31B9">
        <w:rPr>
          <w:rFonts w:asciiTheme="minorHAnsi" w:hAnsiTheme="minorHAnsi" w:cstheme="minorHAnsi"/>
        </w:rPr>
        <w:t>materiais</w:t>
      </w:r>
      <w:r w:rsidRPr="004E31B9">
        <w:rPr>
          <w:rFonts w:asciiTheme="minorHAnsi" w:hAnsiTheme="minorHAnsi" w:cstheme="minorHAnsi"/>
          <w:spacing w:val="1"/>
        </w:rPr>
        <w:t xml:space="preserve"> </w:t>
      </w:r>
      <w:r w:rsidRPr="004E31B9">
        <w:rPr>
          <w:rFonts w:asciiTheme="minorHAnsi" w:hAnsiTheme="minorHAnsi" w:cstheme="minorHAnsi"/>
        </w:rPr>
        <w:t>pedagógicos</w:t>
      </w:r>
      <w:r w:rsidRPr="004E31B9">
        <w:rPr>
          <w:rFonts w:asciiTheme="minorHAnsi" w:hAnsiTheme="minorHAnsi" w:cstheme="minorHAnsi"/>
          <w:spacing w:val="1"/>
        </w:rPr>
        <w:t xml:space="preserve"> </w:t>
      </w:r>
      <w:r w:rsidRPr="004E31B9">
        <w:rPr>
          <w:rFonts w:asciiTheme="minorHAnsi" w:hAnsiTheme="minorHAnsi" w:cstheme="minorHAnsi"/>
        </w:rPr>
        <w:t>produzidos</w:t>
      </w:r>
      <w:r w:rsidRPr="004E31B9">
        <w:rPr>
          <w:rFonts w:asciiTheme="minorHAnsi" w:hAnsiTheme="minorHAnsi" w:cstheme="minorHAnsi"/>
          <w:spacing w:val="1"/>
        </w:rPr>
        <w:t xml:space="preserve"> </w:t>
      </w:r>
      <w:r w:rsidRPr="004E31B9">
        <w:rPr>
          <w:rFonts w:asciiTheme="minorHAnsi" w:hAnsiTheme="minorHAnsi" w:cstheme="minorHAnsi"/>
        </w:rPr>
        <w:t>serão</w:t>
      </w:r>
      <w:r w:rsidRPr="004E31B9">
        <w:rPr>
          <w:rFonts w:asciiTheme="minorHAnsi" w:hAnsiTheme="minorHAnsi" w:cstheme="minorHAnsi"/>
          <w:spacing w:val="1"/>
        </w:rPr>
        <w:t xml:space="preserve"> </w:t>
      </w:r>
      <w:r w:rsidRPr="004E31B9">
        <w:rPr>
          <w:rFonts w:asciiTheme="minorHAnsi" w:hAnsiTheme="minorHAnsi" w:cstheme="minorHAnsi"/>
        </w:rPr>
        <w:t>de</w:t>
      </w:r>
      <w:r w:rsidRPr="004E31B9">
        <w:rPr>
          <w:rFonts w:asciiTheme="minorHAnsi" w:hAnsiTheme="minorHAnsi" w:cstheme="minorHAnsi"/>
          <w:spacing w:val="1"/>
        </w:rPr>
        <w:t xml:space="preserve"> </w:t>
      </w:r>
      <w:r w:rsidRPr="004E31B9">
        <w:rPr>
          <w:rFonts w:asciiTheme="minorHAnsi" w:hAnsiTheme="minorHAnsi" w:cstheme="minorHAnsi"/>
        </w:rPr>
        <w:t>propriedade</w:t>
      </w:r>
      <w:r w:rsidRPr="004E31B9">
        <w:rPr>
          <w:rFonts w:asciiTheme="minorHAnsi" w:hAnsiTheme="minorHAnsi" w:cstheme="minorHAnsi"/>
          <w:spacing w:val="1"/>
        </w:rPr>
        <w:t xml:space="preserve"> </w:t>
      </w:r>
      <w:r w:rsidRPr="004E31B9">
        <w:rPr>
          <w:rFonts w:asciiTheme="minorHAnsi" w:hAnsiTheme="minorHAnsi" w:cstheme="minorHAnsi"/>
        </w:rPr>
        <w:t>da</w:t>
      </w:r>
      <w:r w:rsidRPr="004E31B9">
        <w:rPr>
          <w:rFonts w:asciiTheme="minorHAnsi" w:hAnsiTheme="minorHAnsi" w:cstheme="minorHAnsi"/>
          <w:spacing w:val="1"/>
        </w:rPr>
        <w:t xml:space="preserve"> </w:t>
      </w:r>
      <w:r w:rsidRPr="004E31B9">
        <w:rPr>
          <w:rFonts w:asciiTheme="minorHAnsi" w:hAnsiTheme="minorHAnsi" w:cstheme="minorHAnsi"/>
        </w:rPr>
        <w:t>CAPES,</w:t>
      </w:r>
      <w:r w:rsidRPr="004E31B9">
        <w:rPr>
          <w:rFonts w:asciiTheme="minorHAnsi" w:hAnsiTheme="minorHAnsi" w:cstheme="minorHAnsi"/>
          <w:spacing w:val="-59"/>
        </w:rPr>
        <w:t xml:space="preserve"> </w:t>
      </w:r>
      <w:r w:rsidRPr="004E31B9">
        <w:rPr>
          <w:rFonts w:asciiTheme="minorHAnsi" w:hAnsiTheme="minorHAnsi" w:cstheme="minorHAnsi"/>
        </w:rPr>
        <w:t>respeitada</w:t>
      </w:r>
      <w:r w:rsidRPr="004E31B9">
        <w:rPr>
          <w:rFonts w:asciiTheme="minorHAnsi" w:hAnsiTheme="minorHAnsi" w:cstheme="minorHAnsi"/>
          <w:spacing w:val="1"/>
        </w:rPr>
        <w:t xml:space="preserve"> </w:t>
      </w:r>
      <w:r w:rsidRPr="004E31B9">
        <w:rPr>
          <w:rFonts w:asciiTheme="minorHAnsi" w:hAnsiTheme="minorHAnsi" w:cstheme="minorHAnsi"/>
        </w:rPr>
        <w:t>a</w:t>
      </w:r>
      <w:r w:rsidRPr="004E31B9">
        <w:rPr>
          <w:rFonts w:asciiTheme="minorHAnsi" w:hAnsiTheme="minorHAnsi" w:cstheme="minorHAnsi"/>
          <w:spacing w:val="1"/>
        </w:rPr>
        <w:t xml:space="preserve"> </w:t>
      </w:r>
      <w:r w:rsidRPr="004E31B9">
        <w:rPr>
          <w:rFonts w:asciiTheme="minorHAnsi" w:hAnsiTheme="minorHAnsi" w:cstheme="minorHAnsi"/>
        </w:rPr>
        <w:t>legislação</w:t>
      </w:r>
      <w:r w:rsidRPr="004E31B9">
        <w:rPr>
          <w:rFonts w:asciiTheme="minorHAnsi" w:hAnsiTheme="minorHAnsi" w:cstheme="minorHAnsi"/>
          <w:spacing w:val="1"/>
        </w:rPr>
        <w:t xml:space="preserve"> </w:t>
      </w:r>
      <w:r w:rsidRPr="004E31B9">
        <w:rPr>
          <w:rFonts w:asciiTheme="minorHAnsi" w:hAnsiTheme="minorHAnsi" w:cstheme="minorHAnsi"/>
        </w:rPr>
        <w:t>sobre</w:t>
      </w:r>
      <w:r w:rsidRPr="004E31B9">
        <w:rPr>
          <w:rFonts w:asciiTheme="minorHAnsi" w:hAnsiTheme="minorHAnsi" w:cstheme="minorHAnsi"/>
          <w:spacing w:val="1"/>
        </w:rPr>
        <w:t xml:space="preserve"> </w:t>
      </w:r>
      <w:r w:rsidRPr="004E31B9">
        <w:rPr>
          <w:rFonts w:asciiTheme="minorHAnsi" w:hAnsiTheme="minorHAnsi" w:cstheme="minorHAnsi"/>
        </w:rPr>
        <w:t>direitos</w:t>
      </w:r>
      <w:r w:rsidRPr="004E31B9">
        <w:rPr>
          <w:rFonts w:asciiTheme="minorHAnsi" w:hAnsiTheme="minorHAnsi" w:cstheme="minorHAnsi"/>
          <w:spacing w:val="1"/>
        </w:rPr>
        <w:t xml:space="preserve"> </w:t>
      </w:r>
      <w:r w:rsidRPr="004E31B9">
        <w:rPr>
          <w:rFonts w:asciiTheme="minorHAnsi" w:hAnsiTheme="minorHAnsi" w:cstheme="minorHAnsi"/>
        </w:rPr>
        <w:t>autorais,</w:t>
      </w:r>
      <w:r w:rsidRPr="004E31B9">
        <w:rPr>
          <w:rFonts w:asciiTheme="minorHAnsi" w:hAnsiTheme="minorHAnsi" w:cstheme="minorHAnsi"/>
          <w:spacing w:val="1"/>
        </w:rPr>
        <w:t xml:space="preserve"> </w:t>
      </w:r>
      <w:r w:rsidRPr="004E31B9">
        <w:rPr>
          <w:rFonts w:asciiTheme="minorHAnsi" w:hAnsiTheme="minorHAnsi" w:cstheme="minorHAnsi"/>
        </w:rPr>
        <w:t>mantendo-se</w:t>
      </w:r>
      <w:r w:rsidRPr="004E31B9">
        <w:rPr>
          <w:rFonts w:asciiTheme="minorHAnsi" w:hAnsiTheme="minorHAnsi" w:cstheme="minorHAnsi"/>
          <w:spacing w:val="1"/>
        </w:rPr>
        <w:t xml:space="preserve"> </w:t>
      </w:r>
      <w:r w:rsidRPr="004E31B9">
        <w:rPr>
          <w:rFonts w:asciiTheme="minorHAnsi" w:hAnsiTheme="minorHAnsi" w:cstheme="minorHAnsi"/>
        </w:rPr>
        <w:t>os</w:t>
      </w:r>
      <w:r w:rsidRPr="004E31B9">
        <w:rPr>
          <w:rFonts w:asciiTheme="minorHAnsi" w:hAnsiTheme="minorHAnsi" w:cstheme="minorHAnsi"/>
          <w:spacing w:val="1"/>
        </w:rPr>
        <w:t xml:space="preserve"> </w:t>
      </w:r>
      <w:r w:rsidRPr="004E31B9">
        <w:rPr>
          <w:rFonts w:asciiTheme="minorHAnsi" w:hAnsiTheme="minorHAnsi" w:cstheme="minorHAnsi"/>
        </w:rPr>
        <w:t>direitos</w:t>
      </w:r>
      <w:r w:rsidRPr="004E31B9">
        <w:rPr>
          <w:rFonts w:asciiTheme="minorHAnsi" w:hAnsiTheme="minorHAnsi" w:cstheme="minorHAnsi"/>
          <w:spacing w:val="1"/>
        </w:rPr>
        <w:t xml:space="preserve"> </w:t>
      </w:r>
      <w:r w:rsidRPr="004E31B9">
        <w:rPr>
          <w:rFonts w:asciiTheme="minorHAnsi" w:hAnsiTheme="minorHAnsi" w:cstheme="minorHAnsi"/>
        </w:rPr>
        <w:t>patrimoniais</w:t>
      </w:r>
      <w:r w:rsidRPr="004E31B9">
        <w:rPr>
          <w:rFonts w:asciiTheme="minorHAnsi" w:hAnsiTheme="minorHAnsi" w:cstheme="minorHAnsi"/>
          <w:spacing w:val="-2"/>
        </w:rPr>
        <w:t xml:space="preserve"> </w:t>
      </w:r>
      <w:r w:rsidRPr="004E31B9">
        <w:rPr>
          <w:rFonts w:asciiTheme="minorHAnsi" w:hAnsiTheme="minorHAnsi" w:cstheme="minorHAnsi"/>
        </w:rPr>
        <w:t>à</w:t>
      </w:r>
      <w:r w:rsidRPr="004E31B9">
        <w:rPr>
          <w:rFonts w:asciiTheme="minorHAnsi" w:hAnsiTheme="minorHAnsi" w:cstheme="minorHAnsi"/>
          <w:spacing w:val="-1"/>
        </w:rPr>
        <w:t xml:space="preserve"> </w:t>
      </w:r>
      <w:r w:rsidRPr="004E31B9">
        <w:rPr>
          <w:rFonts w:asciiTheme="minorHAnsi" w:hAnsiTheme="minorHAnsi" w:cstheme="minorHAnsi"/>
        </w:rPr>
        <w:t>CONTRATANTE.</w:t>
      </w:r>
    </w:p>
    <w:p w14:paraId="53967D6B" w14:textId="77777777" w:rsidR="004E31B9" w:rsidRPr="004E31B9" w:rsidRDefault="004E31B9" w:rsidP="004E31B9">
      <w:pPr>
        <w:pStyle w:val="PargrafodaLista"/>
        <w:widowControl w:val="0"/>
        <w:numPr>
          <w:ilvl w:val="1"/>
          <w:numId w:val="39"/>
        </w:numPr>
        <w:tabs>
          <w:tab w:val="left" w:pos="674"/>
        </w:tabs>
        <w:autoSpaceDE w:val="0"/>
        <w:autoSpaceDN w:val="0"/>
        <w:spacing w:after="0"/>
        <w:ind w:right="116"/>
        <w:contextualSpacing w:val="0"/>
        <w:jc w:val="both"/>
        <w:rPr>
          <w:rFonts w:asciiTheme="minorHAnsi" w:hAnsiTheme="minorHAnsi" w:cstheme="minorHAnsi"/>
        </w:rPr>
      </w:pPr>
      <w:r w:rsidRPr="004E31B9">
        <w:rPr>
          <w:rFonts w:asciiTheme="minorHAnsi" w:hAnsiTheme="minorHAnsi" w:cstheme="minorHAnsi"/>
        </w:rPr>
        <w:t>As imagens e artes gráficas utilizadas nas videoaulas, que não forem produzidas</w:t>
      </w:r>
      <w:r w:rsidRPr="004E31B9">
        <w:rPr>
          <w:rFonts w:asciiTheme="minorHAnsi" w:hAnsiTheme="minorHAnsi" w:cstheme="minorHAnsi"/>
          <w:spacing w:val="1"/>
        </w:rPr>
        <w:t xml:space="preserve"> </w:t>
      </w:r>
      <w:r w:rsidRPr="004E31B9">
        <w:rPr>
          <w:rFonts w:asciiTheme="minorHAnsi" w:hAnsiTheme="minorHAnsi" w:cstheme="minorHAnsi"/>
        </w:rPr>
        <w:t>especificamente para esta finalidade, devem ser referenciadas e livres de direitos</w:t>
      </w:r>
      <w:r w:rsidRPr="004E31B9">
        <w:rPr>
          <w:rFonts w:asciiTheme="minorHAnsi" w:hAnsiTheme="minorHAnsi" w:cstheme="minorHAnsi"/>
          <w:spacing w:val="1"/>
        </w:rPr>
        <w:t xml:space="preserve"> </w:t>
      </w:r>
      <w:r w:rsidRPr="004E31B9">
        <w:rPr>
          <w:rFonts w:asciiTheme="minorHAnsi" w:hAnsiTheme="minorHAnsi" w:cstheme="minorHAnsi"/>
        </w:rPr>
        <w:t>autorais,</w:t>
      </w:r>
      <w:r w:rsidRPr="004E31B9">
        <w:rPr>
          <w:rFonts w:asciiTheme="minorHAnsi" w:hAnsiTheme="minorHAnsi" w:cstheme="minorHAnsi"/>
          <w:spacing w:val="1"/>
        </w:rPr>
        <w:t xml:space="preserve"> </w:t>
      </w:r>
      <w:r w:rsidRPr="004E31B9">
        <w:rPr>
          <w:rFonts w:asciiTheme="minorHAnsi" w:hAnsiTheme="minorHAnsi" w:cstheme="minorHAnsi"/>
        </w:rPr>
        <w:t>sendo</w:t>
      </w:r>
      <w:r w:rsidRPr="004E31B9">
        <w:rPr>
          <w:rFonts w:asciiTheme="minorHAnsi" w:hAnsiTheme="minorHAnsi" w:cstheme="minorHAnsi"/>
          <w:spacing w:val="1"/>
        </w:rPr>
        <w:t xml:space="preserve"> </w:t>
      </w:r>
      <w:r w:rsidRPr="004E31B9">
        <w:rPr>
          <w:rFonts w:asciiTheme="minorHAnsi" w:hAnsiTheme="minorHAnsi" w:cstheme="minorHAnsi"/>
        </w:rPr>
        <w:t>seus</w:t>
      </w:r>
      <w:r w:rsidRPr="004E31B9">
        <w:rPr>
          <w:rFonts w:asciiTheme="minorHAnsi" w:hAnsiTheme="minorHAnsi" w:cstheme="minorHAnsi"/>
          <w:spacing w:val="1"/>
        </w:rPr>
        <w:t xml:space="preserve"> </w:t>
      </w:r>
      <w:r w:rsidRPr="004E31B9">
        <w:rPr>
          <w:rFonts w:asciiTheme="minorHAnsi" w:hAnsiTheme="minorHAnsi" w:cstheme="minorHAnsi"/>
        </w:rPr>
        <w:t>direitos</w:t>
      </w:r>
      <w:r w:rsidRPr="004E31B9">
        <w:rPr>
          <w:rFonts w:asciiTheme="minorHAnsi" w:hAnsiTheme="minorHAnsi" w:cstheme="minorHAnsi"/>
          <w:spacing w:val="1"/>
        </w:rPr>
        <w:t xml:space="preserve"> </w:t>
      </w:r>
      <w:r w:rsidRPr="004E31B9">
        <w:rPr>
          <w:rFonts w:asciiTheme="minorHAnsi" w:hAnsiTheme="minorHAnsi" w:cstheme="minorHAnsi"/>
        </w:rPr>
        <w:t>cedidos</w:t>
      </w:r>
      <w:r w:rsidRPr="004E31B9">
        <w:rPr>
          <w:rFonts w:asciiTheme="minorHAnsi" w:hAnsiTheme="minorHAnsi" w:cstheme="minorHAnsi"/>
          <w:spacing w:val="1"/>
        </w:rPr>
        <w:t xml:space="preserve"> </w:t>
      </w:r>
      <w:r w:rsidRPr="004E31B9">
        <w:rPr>
          <w:rFonts w:asciiTheme="minorHAnsi" w:hAnsiTheme="minorHAnsi" w:cstheme="minorHAnsi"/>
        </w:rPr>
        <w:t>para</w:t>
      </w:r>
      <w:r w:rsidRPr="004E31B9">
        <w:rPr>
          <w:rFonts w:asciiTheme="minorHAnsi" w:hAnsiTheme="minorHAnsi" w:cstheme="minorHAnsi"/>
          <w:spacing w:val="1"/>
        </w:rPr>
        <w:t xml:space="preserve"> </w:t>
      </w:r>
      <w:r w:rsidRPr="004E31B9">
        <w:rPr>
          <w:rFonts w:asciiTheme="minorHAnsi" w:hAnsiTheme="minorHAnsi" w:cstheme="minorHAnsi"/>
        </w:rPr>
        <w:t>esta</w:t>
      </w:r>
      <w:r w:rsidRPr="004E31B9">
        <w:rPr>
          <w:rFonts w:asciiTheme="minorHAnsi" w:hAnsiTheme="minorHAnsi" w:cstheme="minorHAnsi"/>
          <w:spacing w:val="1"/>
        </w:rPr>
        <w:t xml:space="preserve"> </w:t>
      </w:r>
      <w:r w:rsidRPr="004E31B9">
        <w:rPr>
          <w:rFonts w:asciiTheme="minorHAnsi" w:hAnsiTheme="minorHAnsi" w:cstheme="minorHAnsi"/>
        </w:rPr>
        <w:t>finalidade</w:t>
      </w:r>
      <w:r w:rsidRPr="004E31B9">
        <w:rPr>
          <w:rFonts w:asciiTheme="minorHAnsi" w:hAnsiTheme="minorHAnsi" w:cstheme="minorHAnsi"/>
          <w:spacing w:val="1"/>
        </w:rPr>
        <w:t xml:space="preserve"> </w:t>
      </w:r>
      <w:r w:rsidRPr="004E31B9">
        <w:rPr>
          <w:rFonts w:asciiTheme="minorHAnsi" w:hAnsiTheme="minorHAnsi" w:cstheme="minorHAnsi"/>
        </w:rPr>
        <w:t>ou</w:t>
      </w:r>
      <w:r w:rsidRPr="004E31B9">
        <w:rPr>
          <w:rFonts w:asciiTheme="minorHAnsi" w:hAnsiTheme="minorHAnsi" w:cstheme="minorHAnsi"/>
          <w:spacing w:val="1"/>
        </w:rPr>
        <w:t xml:space="preserve"> </w:t>
      </w:r>
      <w:r w:rsidRPr="004E31B9">
        <w:rPr>
          <w:rFonts w:asciiTheme="minorHAnsi" w:hAnsiTheme="minorHAnsi" w:cstheme="minorHAnsi"/>
        </w:rPr>
        <w:t>pagos</w:t>
      </w:r>
      <w:r w:rsidRPr="004E31B9">
        <w:rPr>
          <w:rFonts w:asciiTheme="minorHAnsi" w:hAnsiTheme="minorHAnsi" w:cstheme="minorHAnsi"/>
          <w:spacing w:val="1"/>
        </w:rPr>
        <w:t xml:space="preserve"> </w:t>
      </w:r>
      <w:r w:rsidRPr="004E31B9">
        <w:rPr>
          <w:rFonts w:asciiTheme="minorHAnsi" w:hAnsiTheme="minorHAnsi" w:cstheme="minorHAnsi"/>
        </w:rPr>
        <w:t>pela</w:t>
      </w:r>
      <w:r w:rsidRPr="004E31B9">
        <w:rPr>
          <w:rFonts w:asciiTheme="minorHAnsi" w:hAnsiTheme="minorHAnsi" w:cstheme="minorHAnsi"/>
          <w:spacing w:val="1"/>
        </w:rPr>
        <w:t xml:space="preserve"> </w:t>
      </w:r>
      <w:r w:rsidRPr="004E31B9">
        <w:rPr>
          <w:rFonts w:asciiTheme="minorHAnsi" w:hAnsiTheme="minorHAnsi" w:cstheme="minorHAnsi"/>
        </w:rPr>
        <w:t>CONTRATADA.</w:t>
      </w:r>
    </w:p>
    <w:p w14:paraId="4F56523A" w14:textId="77777777" w:rsidR="004E31B9" w:rsidRPr="004E31B9" w:rsidRDefault="004E31B9" w:rsidP="004E31B9">
      <w:pPr>
        <w:pStyle w:val="PargrafodaLista"/>
        <w:widowControl w:val="0"/>
        <w:numPr>
          <w:ilvl w:val="1"/>
          <w:numId w:val="39"/>
        </w:numPr>
        <w:tabs>
          <w:tab w:val="left" w:pos="674"/>
        </w:tabs>
        <w:autoSpaceDE w:val="0"/>
        <w:autoSpaceDN w:val="0"/>
        <w:spacing w:after="0"/>
        <w:ind w:right="116"/>
        <w:contextualSpacing w:val="0"/>
        <w:jc w:val="both"/>
        <w:rPr>
          <w:rFonts w:asciiTheme="minorHAnsi" w:hAnsiTheme="minorHAnsi" w:cstheme="minorHAnsi"/>
        </w:rPr>
      </w:pPr>
      <w:r w:rsidRPr="004E31B9">
        <w:rPr>
          <w:rFonts w:asciiTheme="minorHAnsi" w:hAnsiTheme="minorHAnsi" w:cstheme="minorHAnsi"/>
        </w:rPr>
        <w:t>Todas as pessoas entrevistadas ou que apareçam em destaque deverão ter ciência</w:t>
      </w:r>
      <w:r w:rsidRPr="004E31B9">
        <w:rPr>
          <w:rFonts w:asciiTheme="minorHAnsi" w:hAnsiTheme="minorHAnsi" w:cstheme="minorHAnsi"/>
          <w:spacing w:val="1"/>
        </w:rPr>
        <w:t xml:space="preserve"> </w:t>
      </w:r>
      <w:r w:rsidRPr="004E31B9">
        <w:rPr>
          <w:rFonts w:asciiTheme="minorHAnsi" w:hAnsiTheme="minorHAnsi" w:cstheme="minorHAnsi"/>
        </w:rPr>
        <w:t>do conteúdo e do contexto da produção das videoaulas, nas quais estão sendo</w:t>
      </w:r>
      <w:r w:rsidRPr="004E31B9">
        <w:rPr>
          <w:rFonts w:asciiTheme="minorHAnsi" w:hAnsiTheme="minorHAnsi" w:cstheme="minorHAnsi"/>
          <w:spacing w:val="1"/>
        </w:rPr>
        <w:t xml:space="preserve"> </w:t>
      </w:r>
      <w:r w:rsidRPr="004E31B9">
        <w:rPr>
          <w:rFonts w:asciiTheme="minorHAnsi" w:hAnsiTheme="minorHAnsi" w:cstheme="minorHAnsi"/>
        </w:rPr>
        <w:t>inseridas e, de comum acordo, assinarem o termo de cessão de direito de uso de</w:t>
      </w:r>
      <w:r w:rsidRPr="004E31B9">
        <w:rPr>
          <w:rFonts w:asciiTheme="minorHAnsi" w:hAnsiTheme="minorHAnsi" w:cstheme="minorHAnsi"/>
          <w:spacing w:val="1"/>
        </w:rPr>
        <w:t xml:space="preserve"> </w:t>
      </w:r>
      <w:r w:rsidRPr="004E31B9">
        <w:rPr>
          <w:rFonts w:asciiTheme="minorHAnsi" w:hAnsiTheme="minorHAnsi" w:cstheme="minorHAnsi"/>
        </w:rPr>
        <w:t>imagem</w:t>
      </w:r>
      <w:r w:rsidRPr="004E31B9">
        <w:rPr>
          <w:rFonts w:asciiTheme="minorHAnsi" w:hAnsiTheme="minorHAnsi" w:cstheme="minorHAnsi"/>
          <w:spacing w:val="-14"/>
        </w:rPr>
        <w:t xml:space="preserve"> </w:t>
      </w:r>
      <w:r w:rsidRPr="004E31B9">
        <w:rPr>
          <w:rFonts w:asciiTheme="minorHAnsi" w:hAnsiTheme="minorHAnsi" w:cstheme="minorHAnsi"/>
        </w:rPr>
        <w:t>recomendado</w:t>
      </w:r>
      <w:r w:rsidRPr="004E31B9">
        <w:rPr>
          <w:rFonts w:asciiTheme="minorHAnsi" w:hAnsiTheme="minorHAnsi" w:cstheme="minorHAnsi"/>
          <w:spacing w:val="-14"/>
        </w:rPr>
        <w:t xml:space="preserve"> </w:t>
      </w:r>
      <w:r w:rsidRPr="004E31B9">
        <w:rPr>
          <w:rFonts w:asciiTheme="minorHAnsi" w:hAnsiTheme="minorHAnsi" w:cstheme="minorHAnsi"/>
        </w:rPr>
        <w:t>pela</w:t>
      </w:r>
      <w:r w:rsidRPr="004E31B9">
        <w:rPr>
          <w:rFonts w:asciiTheme="minorHAnsi" w:hAnsiTheme="minorHAnsi" w:cstheme="minorHAnsi"/>
          <w:spacing w:val="-14"/>
        </w:rPr>
        <w:t xml:space="preserve"> </w:t>
      </w:r>
      <w:r w:rsidRPr="004E31B9">
        <w:rPr>
          <w:rFonts w:asciiTheme="minorHAnsi" w:hAnsiTheme="minorHAnsi" w:cstheme="minorHAnsi"/>
        </w:rPr>
        <w:t>CONTRATANTE,</w:t>
      </w:r>
      <w:r w:rsidRPr="004E31B9">
        <w:rPr>
          <w:rFonts w:asciiTheme="minorHAnsi" w:hAnsiTheme="minorHAnsi" w:cstheme="minorHAnsi"/>
          <w:spacing w:val="-14"/>
        </w:rPr>
        <w:t xml:space="preserve"> </w:t>
      </w:r>
      <w:r w:rsidRPr="004E31B9">
        <w:rPr>
          <w:rFonts w:asciiTheme="minorHAnsi" w:hAnsiTheme="minorHAnsi" w:cstheme="minorHAnsi"/>
        </w:rPr>
        <w:t>assim</w:t>
      </w:r>
      <w:r w:rsidRPr="004E31B9">
        <w:rPr>
          <w:rFonts w:asciiTheme="minorHAnsi" w:hAnsiTheme="minorHAnsi" w:cstheme="minorHAnsi"/>
          <w:spacing w:val="-14"/>
        </w:rPr>
        <w:t xml:space="preserve"> </w:t>
      </w:r>
      <w:r w:rsidRPr="004E31B9">
        <w:rPr>
          <w:rFonts w:asciiTheme="minorHAnsi" w:hAnsiTheme="minorHAnsi" w:cstheme="minorHAnsi"/>
        </w:rPr>
        <w:t>autorizando</w:t>
      </w:r>
      <w:r w:rsidRPr="004E31B9">
        <w:rPr>
          <w:rFonts w:asciiTheme="minorHAnsi" w:hAnsiTheme="minorHAnsi" w:cstheme="minorHAnsi"/>
          <w:spacing w:val="-14"/>
        </w:rPr>
        <w:t xml:space="preserve"> </w:t>
      </w:r>
      <w:r w:rsidRPr="004E31B9">
        <w:rPr>
          <w:rFonts w:asciiTheme="minorHAnsi" w:hAnsiTheme="minorHAnsi" w:cstheme="minorHAnsi"/>
        </w:rPr>
        <w:t>o</w:t>
      </w:r>
      <w:r w:rsidRPr="004E31B9">
        <w:rPr>
          <w:rFonts w:asciiTheme="minorHAnsi" w:hAnsiTheme="minorHAnsi" w:cstheme="minorHAnsi"/>
          <w:spacing w:val="-14"/>
        </w:rPr>
        <w:t xml:space="preserve"> </w:t>
      </w:r>
      <w:r w:rsidRPr="004E31B9">
        <w:rPr>
          <w:rFonts w:asciiTheme="minorHAnsi" w:hAnsiTheme="minorHAnsi" w:cstheme="minorHAnsi"/>
        </w:rPr>
        <w:t>uso</w:t>
      </w:r>
      <w:r w:rsidRPr="004E31B9">
        <w:rPr>
          <w:rFonts w:asciiTheme="minorHAnsi" w:hAnsiTheme="minorHAnsi" w:cstheme="minorHAnsi"/>
          <w:spacing w:val="-14"/>
        </w:rPr>
        <w:t xml:space="preserve"> </w:t>
      </w:r>
      <w:r w:rsidRPr="004E31B9">
        <w:rPr>
          <w:rFonts w:asciiTheme="minorHAnsi" w:hAnsiTheme="minorHAnsi" w:cstheme="minorHAnsi"/>
        </w:rPr>
        <w:t>de</w:t>
      </w:r>
      <w:r w:rsidRPr="004E31B9">
        <w:rPr>
          <w:rFonts w:asciiTheme="minorHAnsi" w:hAnsiTheme="minorHAnsi" w:cstheme="minorHAnsi"/>
          <w:spacing w:val="-14"/>
        </w:rPr>
        <w:t xml:space="preserve"> </w:t>
      </w:r>
      <w:r w:rsidRPr="004E31B9">
        <w:rPr>
          <w:rFonts w:asciiTheme="minorHAnsi" w:hAnsiTheme="minorHAnsi" w:cstheme="minorHAnsi"/>
        </w:rPr>
        <w:t>sua</w:t>
      </w:r>
      <w:r w:rsidRPr="004E31B9">
        <w:rPr>
          <w:rFonts w:asciiTheme="minorHAnsi" w:hAnsiTheme="minorHAnsi" w:cstheme="minorHAnsi"/>
          <w:spacing w:val="-14"/>
        </w:rPr>
        <w:t xml:space="preserve"> </w:t>
      </w:r>
      <w:r w:rsidRPr="004E31B9">
        <w:rPr>
          <w:rFonts w:asciiTheme="minorHAnsi" w:hAnsiTheme="minorHAnsi" w:cstheme="minorHAnsi"/>
        </w:rPr>
        <w:t>imagem</w:t>
      </w:r>
      <w:r w:rsidRPr="004E31B9">
        <w:rPr>
          <w:rFonts w:asciiTheme="minorHAnsi" w:hAnsiTheme="minorHAnsi" w:cstheme="minorHAnsi"/>
          <w:spacing w:val="-59"/>
        </w:rPr>
        <w:t xml:space="preserve"> </w:t>
      </w:r>
      <w:r w:rsidRPr="004E31B9">
        <w:rPr>
          <w:rFonts w:asciiTheme="minorHAnsi" w:hAnsiTheme="minorHAnsi" w:cstheme="minorHAnsi"/>
        </w:rPr>
        <w:t>na(s)</w:t>
      </w:r>
      <w:r w:rsidRPr="004E31B9">
        <w:rPr>
          <w:rFonts w:asciiTheme="minorHAnsi" w:hAnsiTheme="minorHAnsi" w:cstheme="minorHAnsi"/>
          <w:spacing w:val="-2"/>
        </w:rPr>
        <w:t xml:space="preserve"> </w:t>
      </w:r>
      <w:r w:rsidRPr="004E31B9">
        <w:rPr>
          <w:rFonts w:asciiTheme="minorHAnsi" w:hAnsiTheme="minorHAnsi" w:cstheme="minorHAnsi"/>
        </w:rPr>
        <w:t>videoaulas(s).</w:t>
      </w:r>
    </w:p>
    <w:p w14:paraId="3D9D6B8A" w14:textId="77777777" w:rsidR="004E31B9" w:rsidRPr="004E31B9" w:rsidRDefault="004E31B9" w:rsidP="004E31B9">
      <w:pPr>
        <w:pStyle w:val="PargrafodaLista"/>
        <w:widowControl w:val="0"/>
        <w:numPr>
          <w:ilvl w:val="2"/>
          <w:numId w:val="39"/>
        </w:numPr>
        <w:tabs>
          <w:tab w:val="left" w:pos="2143"/>
        </w:tabs>
        <w:autoSpaceDE w:val="0"/>
        <w:autoSpaceDN w:val="0"/>
        <w:spacing w:after="0"/>
        <w:ind w:right="116" w:hanging="504"/>
        <w:contextualSpacing w:val="0"/>
        <w:jc w:val="both"/>
        <w:rPr>
          <w:rFonts w:asciiTheme="minorHAnsi" w:hAnsiTheme="minorHAnsi" w:cstheme="minorHAnsi"/>
        </w:rPr>
      </w:pPr>
      <w:r w:rsidRPr="004E31B9">
        <w:rPr>
          <w:rFonts w:asciiTheme="minorHAnsi" w:hAnsiTheme="minorHAnsi" w:cstheme="minorHAnsi"/>
        </w:rPr>
        <w:t>Quando</w:t>
      </w:r>
      <w:r w:rsidRPr="004E31B9">
        <w:rPr>
          <w:rFonts w:asciiTheme="minorHAnsi" w:hAnsiTheme="minorHAnsi" w:cstheme="minorHAnsi"/>
          <w:spacing w:val="-11"/>
        </w:rPr>
        <w:t xml:space="preserve"> </w:t>
      </w:r>
      <w:r w:rsidRPr="004E31B9">
        <w:rPr>
          <w:rFonts w:asciiTheme="minorHAnsi" w:hAnsiTheme="minorHAnsi" w:cstheme="minorHAnsi"/>
        </w:rPr>
        <w:t>for</w:t>
      </w:r>
      <w:r w:rsidRPr="004E31B9">
        <w:rPr>
          <w:rFonts w:asciiTheme="minorHAnsi" w:hAnsiTheme="minorHAnsi" w:cstheme="minorHAnsi"/>
          <w:spacing w:val="-11"/>
        </w:rPr>
        <w:t xml:space="preserve"> </w:t>
      </w:r>
      <w:r w:rsidRPr="004E31B9">
        <w:rPr>
          <w:rFonts w:asciiTheme="minorHAnsi" w:hAnsiTheme="minorHAnsi" w:cstheme="minorHAnsi"/>
        </w:rPr>
        <w:t>utilizado</w:t>
      </w:r>
      <w:r w:rsidRPr="004E31B9">
        <w:rPr>
          <w:rFonts w:asciiTheme="minorHAnsi" w:hAnsiTheme="minorHAnsi" w:cstheme="minorHAnsi"/>
          <w:spacing w:val="-11"/>
        </w:rPr>
        <w:t xml:space="preserve"> </w:t>
      </w:r>
      <w:r w:rsidRPr="004E31B9">
        <w:rPr>
          <w:rFonts w:asciiTheme="minorHAnsi" w:hAnsiTheme="minorHAnsi" w:cstheme="minorHAnsi"/>
        </w:rPr>
        <w:t>o</w:t>
      </w:r>
      <w:r w:rsidRPr="004E31B9">
        <w:rPr>
          <w:rFonts w:asciiTheme="minorHAnsi" w:hAnsiTheme="minorHAnsi" w:cstheme="minorHAnsi"/>
          <w:spacing w:val="-11"/>
        </w:rPr>
        <w:t xml:space="preserve"> </w:t>
      </w:r>
      <w:r w:rsidRPr="004E31B9">
        <w:rPr>
          <w:rFonts w:asciiTheme="minorHAnsi" w:hAnsiTheme="minorHAnsi" w:cstheme="minorHAnsi"/>
        </w:rPr>
        <w:t>recurso</w:t>
      </w:r>
      <w:r w:rsidRPr="004E31B9">
        <w:rPr>
          <w:rFonts w:asciiTheme="minorHAnsi" w:hAnsiTheme="minorHAnsi" w:cstheme="minorHAnsi"/>
          <w:spacing w:val="-11"/>
        </w:rPr>
        <w:t xml:space="preserve"> </w:t>
      </w:r>
      <w:r w:rsidRPr="004E31B9">
        <w:rPr>
          <w:rFonts w:asciiTheme="minorHAnsi" w:hAnsiTheme="minorHAnsi" w:cstheme="minorHAnsi"/>
        </w:rPr>
        <w:t>de</w:t>
      </w:r>
      <w:r w:rsidRPr="004E31B9">
        <w:rPr>
          <w:rFonts w:asciiTheme="minorHAnsi" w:hAnsiTheme="minorHAnsi" w:cstheme="minorHAnsi"/>
          <w:spacing w:val="-11"/>
        </w:rPr>
        <w:t xml:space="preserve"> </w:t>
      </w:r>
      <w:r w:rsidRPr="004E31B9">
        <w:rPr>
          <w:rFonts w:asciiTheme="minorHAnsi" w:hAnsiTheme="minorHAnsi" w:cstheme="minorHAnsi"/>
        </w:rPr>
        <w:t>entrevistas,</w:t>
      </w:r>
      <w:r w:rsidRPr="004E31B9">
        <w:rPr>
          <w:rFonts w:asciiTheme="minorHAnsi" w:hAnsiTheme="minorHAnsi" w:cstheme="minorHAnsi"/>
          <w:spacing w:val="-11"/>
        </w:rPr>
        <w:t xml:space="preserve"> </w:t>
      </w:r>
      <w:r w:rsidRPr="004E31B9">
        <w:rPr>
          <w:rFonts w:asciiTheme="minorHAnsi" w:hAnsiTheme="minorHAnsi" w:cstheme="minorHAnsi"/>
        </w:rPr>
        <w:t>o</w:t>
      </w:r>
      <w:r w:rsidRPr="004E31B9">
        <w:rPr>
          <w:rFonts w:asciiTheme="minorHAnsi" w:hAnsiTheme="minorHAnsi" w:cstheme="minorHAnsi"/>
          <w:spacing w:val="-11"/>
        </w:rPr>
        <w:t xml:space="preserve"> </w:t>
      </w:r>
      <w:r w:rsidRPr="004E31B9">
        <w:rPr>
          <w:rFonts w:asciiTheme="minorHAnsi" w:hAnsiTheme="minorHAnsi" w:cstheme="minorHAnsi"/>
        </w:rPr>
        <w:t>entrevistado</w:t>
      </w:r>
      <w:r w:rsidRPr="004E31B9">
        <w:rPr>
          <w:rFonts w:asciiTheme="minorHAnsi" w:hAnsiTheme="minorHAnsi" w:cstheme="minorHAnsi"/>
          <w:spacing w:val="-10"/>
        </w:rPr>
        <w:t xml:space="preserve"> </w:t>
      </w:r>
      <w:r w:rsidRPr="004E31B9">
        <w:rPr>
          <w:rFonts w:asciiTheme="minorHAnsi" w:hAnsiTheme="minorHAnsi" w:cstheme="minorHAnsi"/>
        </w:rPr>
        <w:t>já</w:t>
      </w:r>
      <w:r w:rsidRPr="004E31B9">
        <w:rPr>
          <w:rFonts w:asciiTheme="minorHAnsi" w:hAnsiTheme="minorHAnsi" w:cstheme="minorHAnsi"/>
          <w:spacing w:val="-11"/>
        </w:rPr>
        <w:t xml:space="preserve"> </w:t>
      </w:r>
      <w:r w:rsidRPr="004E31B9">
        <w:rPr>
          <w:rFonts w:asciiTheme="minorHAnsi" w:hAnsiTheme="minorHAnsi" w:cstheme="minorHAnsi"/>
        </w:rPr>
        <w:t>deve</w:t>
      </w:r>
      <w:r w:rsidRPr="004E31B9">
        <w:rPr>
          <w:rFonts w:asciiTheme="minorHAnsi" w:hAnsiTheme="minorHAnsi" w:cstheme="minorHAnsi"/>
          <w:spacing w:val="-11"/>
        </w:rPr>
        <w:t xml:space="preserve"> </w:t>
      </w:r>
      <w:r w:rsidRPr="004E31B9">
        <w:rPr>
          <w:rFonts w:asciiTheme="minorHAnsi" w:hAnsiTheme="minorHAnsi" w:cstheme="minorHAnsi"/>
        </w:rPr>
        <w:t>ter</w:t>
      </w:r>
      <w:r w:rsidRPr="004E31B9">
        <w:rPr>
          <w:rFonts w:asciiTheme="minorHAnsi" w:hAnsiTheme="minorHAnsi" w:cstheme="minorHAnsi"/>
          <w:spacing w:val="-59"/>
        </w:rPr>
        <w:t xml:space="preserve"> </w:t>
      </w:r>
      <w:r w:rsidRPr="004E31B9">
        <w:rPr>
          <w:rFonts w:asciiTheme="minorHAnsi" w:hAnsiTheme="minorHAnsi" w:cstheme="minorHAnsi"/>
        </w:rPr>
        <w:t>ciência</w:t>
      </w:r>
      <w:r w:rsidRPr="004E31B9">
        <w:rPr>
          <w:rFonts w:asciiTheme="minorHAnsi" w:hAnsiTheme="minorHAnsi" w:cstheme="minorHAnsi"/>
          <w:spacing w:val="-8"/>
        </w:rPr>
        <w:t xml:space="preserve"> </w:t>
      </w:r>
      <w:r w:rsidRPr="004E31B9">
        <w:rPr>
          <w:rFonts w:asciiTheme="minorHAnsi" w:hAnsiTheme="minorHAnsi" w:cstheme="minorHAnsi"/>
        </w:rPr>
        <w:t>do</w:t>
      </w:r>
      <w:r w:rsidRPr="004E31B9">
        <w:rPr>
          <w:rFonts w:asciiTheme="minorHAnsi" w:hAnsiTheme="minorHAnsi" w:cstheme="minorHAnsi"/>
          <w:spacing w:val="-8"/>
        </w:rPr>
        <w:t xml:space="preserve"> </w:t>
      </w:r>
      <w:r w:rsidRPr="004E31B9">
        <w:rPr>
          <w:rFonts w:asciiTheme="minorHAnsi" w:hAnsiTheme="minorHAnsi" w:cstheme="minorHAnsi"/>
        </w:rPr>
        <w:t>processo</w:t>
      </w:r>
      <w:r w:rsidRPr="004E31B9">
        <w:rPr>
          <w:rFonts w:asciiTheme="minorHAnsi" w:hAnsiTheme="minorHAnsi" w:cstheme="minorHAnsi"/>
          <w:spacing w:val="-8"/>
        </w:rPr>
        <w:t xml:space="preserve"> </w:t>
      </w:r>
      <w:r w:rsidRPr="004E31B9">
        <w:rPr>
          <w:rFonts w:asciiTheme="minorHAnsi" w:hAnsiTheme="minorHAnsi" w:cstheme="minorHAnsi"/>
        </w:rPr>
        <w:t>e</w:t>
      </w:r>
      <w:r w:rsidRPr="004E31B9">
        <w:rPr>
          <w:rFonts w:asciiTheme="minorHAnsi" w:hAnsiTheme="minorHAnsi" w:cstheme="minorHAnsi"/>
          <w:spacing w:val="-8"/>
        </w:rPr>
        <w:t xml:space="preserve"> </w:t>
      </w:r>
      <w:r w:rsidRPr="004E31B9">
        <w:rPr>
          <w:rFonts w:asciiTheme="minorHAnsi" w:hAnsiTheme="minorHAnsi" w:cstheme="minorHAnsi"/>
        </w:rPr>
        <w:t>assinar</w:t>
      </w:r>
      <w:r w:rsidRPr="004E31B9">
        <w:rPr>
          <w:rFonts w:asciiTheme="minorHAnsi" w:hAnsiTheme="minorHAnsi" w:cstheme="minorHAnsi"/>
          <w:spacing w:val="-8"/>
        </w:rPr>
        <w:t xml:space="preserve"> </w:t>
      </w:r>
      <w:r w:rsidRPr="004E31B9">
        <w:rPr>
          <w:rFonts w:asciiTheme="minorHAnsi" w:hAnsiTheme="minorHAnsi" w:cstheme="minorHAnsi"/>
        </w:rPr>
        <w:t>o</w:t>
      </w:r>
      <w:r w:rsidRPr="004E31B9">
        <w:rPr>
          <w:rFonts w:asciiTheme="minorHAnsi" w:hAnsiTheme="minorHAnsi" w:cstheme="minorHAnsi"/>
          <w:spacing w:val="-8"/>
        </w:rPr>
        <w:t xml:space="preserve"> </w:t>
      </w:r>
      <w:r w:rsidRPr="004E31B9">
        <w:rPr>
          <w:rFonts w:asciiTheme="minorHAnsi" w:hAnsiTheme="minorHAnsi" w:cstheme="minorHAnsi"/>
        </w:rPr>
        <w:t>termo</w:t>
      </w:r>
      <w:r w:rsidRPr="004E31B9">
        <w:rPr>
          <w:rFonts w:asciiTheme="minorHAnsi" w:hAnsiTheme="minorHAnsi" w:cstheme="minorHAnsi"/>
          <w:spacing w:val="-8"/>
        </w:rPr>
        <w:t xml:space="preserve"> </w:t>
      </w:r>
      <w:r w:rsidRPr="004E31B9">
        <w:rPr>
          <w:rFonts w:asciiTheme="minorHAnsi" w:hAnsiTheme="minorHAnsi" w:cstheme="minorHAnsi"/>
        </w:rPr>
        <w:t>recomendado</w:t>
      </w:r>
      <w:r w:rsidRPr="004E31B9">
        <w:rPr>
          <w:rFonts w:asciiTheme="minorHAnsi" w:hAnsiTheme="minorHAnsi" w:cstheme="minorHAnsi"/>
          <w:spacing w:val="-8"/>
        </w:rPr>
        <w:t xml:space="preserve"> </w:t>
      </w:r>
      <w:r w:rsidRPr="004E31B9">
        <w:rPr>
          <w:rFonts w:asciiTheme="minorHAnsi" w:hAnsiTheme="minorHAnsi" w:cstheme="minorHAnsi"/>
        </w:rPr>
        <w:t>autorizando</w:t>
      </w:r>
      <w:r w:rsidRPr="004E31B9">
        <w:rPr>
          <w:rFonts w:asciiTheme="minorHAnsi" w:hAnsiTheme="minorHAnsi" w:cstheme="minorHAnsi"/>
          <w:spacing w:val="-8"/>
        </w:rPr>
        <w:t xml:space="preserve"> </w:t>
      </w:r>
      <w:r w:rsidRPr="004E31B9">
        <w:rPr>
          <w:rFonts w:asciiTheme="minorHAnsi" w:hAnsiTheme="minorHAnsi" w:cstheme="minorHAnsi"/>
        </w:rPr>
        <w:t>o</w:t>
      </w:r>
      <w:r w:rsidRPr="004E31B9">
        <w:rPr>
          <w:rFonts w:asciiTheme="minorHAnsi" w:hAnsiTheme="minorHAnsi" w:cstheme="minorHAnsi"/>
          <w:spacing w:val="-8"/>
        </w:rPr>
        <w:t xml:space="preserve"> </w:t>
      </w:r>
      <w:r w:rsidRPr="004E31B9">
        <w:rPr>
          <w:rFonts w:asciiTheme="minorHAnsi" w:hAnsiTheme="minorHAnsi" w:cstheme="minorHAnsi"/>
        </w:rPr>
        <w:t>uso</w:t>
      </w:r>
      <w:r w:rsidRPr="004E31B9">
        <w:rPr>
          <w:rFonts w:asciiTheme="minorHAnsi" w:hAnsiTheme="minorHAnsi" w:cstheme="minorHAnsi"/>
          <w:spacing w:val="-7"/>
        </w:rPr>
        <w:t xml:space="preserve"> </w:t>
      </w:r>
      <w:r w:rsidRPr="004E31B9">
        <w:rPr>
          <w:rFonts w:asciiTheme="minorHAnsi" w:hAnsiTheme="minorHAnsi" w:cstheme="minorHAnsi"/>
        </w:rPr>
        <w:t>de</w:t>
      </w:r>
      <w:r w:rsidRPr="004E31B9">
        <w:rPr>
          <w:rFonts w:asciiTheme="minorHAnsi" w:hAnsiTheme="minorHAnsi" w:cstheme="minorHAnsi"/>
          <w:spacing w:val="-8"/>
        </w:rPr>
        <w:t xml:space="preserve"> </w:t>
      </w:r>
      <w:r w:rsidRPr="004E31B9">
        <w:rPr>
          <w:rFonts w:asciiTheme="minorHAnsi" w:hAnsiTheme="minorHAnsi" w:cstheme="minorHAnsi"/>
        </w:rPr>
        <w:t>sua</w:t>
      </w:r>
      <w:r w:rsidRPr="004E31B9">
        <w:rPr>
          <w:rFonts w:asciiTheme="minorHAnsi" w:hAnsiTheme="minorHAnsi" w:cstheme="minorHAnsi"/>
          <w:spacing w:val="-59"/>
        </w:rPr>
        <w:t xml:space="preserve"> </w:t>
      </w:r>
      <w:r w:rsidRPr="004E31B9">
        <w:rPr>
          <w:rFonts w:asciiTheme="minorHAnsi" w:hAnsiTheme="minorHAnsi" w:cstheme="minorHAnsi"/>
        </w:rPr>
        <w:t>imagem</w:t>
      </w:r>
      <w:r w:rsidRPr="004E31B9">
        <w:rPr>
          <w:rFonts w:asciiTheme="minorHAnsi" w:hAnsiTheme="minorHAnsi" w:cstheme="minorHAnsi"/>
          <w:spacing w:val="-2"/>
        </w:rPr>
        <w:t xml:space="preserve"> </w:t>
      </w:r>
      <w:r w:rsidRPr="004E31B9">
        <w:rPr>
          <w:rFonts w:asciiTheme="minorHAnsi" w:hAnsiTheme="minorHAnsi" w:cstheme="minorHAnsi"/>
        </w:rPr>
        <w:t>na(s)</w:t>
      </w:r>
      <w:r w:rsidRPr="004E31B9">
        <w:rPr>
          <w:rFonts w:asciiTheme="minorHAnsi" w:hAnsiTheme="minorHAnsi" w:cstheme="minorHAnsi"/>
          <w:spacing w:val="-1"/>
        </w:rPr>
        <w:t xml:space="preserve"> </w:t>
      </w:r>
      <w:r w:rsidRPr="004E31B9">
        <w:rPr>
          <w:rFonts w:asciiTheme="minorHAnsi" w:hAnsiTheme="minorHAnsi" w:cstheme="minorHAnsi"/>
        </w:rPr>
        <w:t>videoaulas(s).</w:t>
      </w:r>
    </w:p>
    <w:p w14:paraId="5B335942" w14:textId="77777777" w:rsidR="004E31B9" w:rsidRPr="004E31B9" w:rsidRDefault="004E31B9" w:rsidP="004E31B9">
      <w:pPr>
        <w:pStyle w:val="PargrafodaLista"/>
        <w:widowControl w:val="0"/>
        <w:numPr>
          <w:ilvl w:val="2"/>
          <w:numId w:val="39"/>
        </w:numPr>
        <w:tabs>
          <w:tab w:val="left" w:pos="2143"/>
        </w:tabs>
        <w:autoSpaceDE w:val="0"/>
        <w:autoSpaceDN w:val="0"/>
        <w:spacing w:after="0"/>
        <w:ind w:right="116" w:hanging="504"/>
        <w:contextualSpacing w:val="0"/>
        <w:jc w:val="both"/>
        <w:rPr>
          <w:rFonts w:asciiTheme="minorHAnsi" w:hAnsiTheme="minorHAnsi" w:cstheme="minorHAnsi"/>
        </w:rPr>
      </w:pPr>
      <w:r w:rsidRPr="004E31B9">
        <w:rPr>
          <w:rFonts w:asciiTheme="minorHAnsi" w:hAnsiTheme="minorHAnsi" w:cstheme="minorHAnsi"/>
        </w:rPr>
        <w:t>A CONTRATADA ficará responsável pela coleta do termo de cessão</w:t>
      </w:r>
      <w:r w:rsidRPr="004E31B9">
        <w:rPr>
          <w:rFonts w:asciiTheme="minorHAnsi" w:hAnsiTheme="minorHAnsi" w:cstheme="minorHAnsi"/>
          <w:spacing w:val="1"/>
        </w:rPr>
        <w:t xml:space="preserve"> </w:t>
      </w:r>
      <w:r w:rsidRPr="004E31B9">
        <w:rPr>
          <w:rFonts w:asciiTheme="minorHAnsi" w:hAnsiTheme="minorHAnsi" w:cstheme="minorHAnsi"/>
        </w:rPr>
        <w:t>de direito de uso de imagem de todas as cenas que envolvam a participação</w:t>
      </w:r>
      <w:r w:rsidRPr="004E31B9">
        <w:rPr>
          <w:rFonts w:asciiTheme="minorHAnsi" w:hAnsiTheme="minorHAnsi" w:cstheme="minorHAnsi"/>
          <w:spacing w:val="1"/>
        </w:rPr>
        <w:t xml:space="preserve"> </w:t>
      </w:r>
      <w:r w:rsidRPr="004E31B9">
        <w:rPr>
          <w:rFonts w:asciiTheme="minorHAnsi" w:hAnsiTheme="minorHAnsi" w:cstheme="minorHAnsi"/>
        </w:rPr>
        <w:t>de pessoas, uma vez caracterizada a necessidade deste instrumento para a</w:t>
      </w:r>
      <w:r w:rsidRPr="004E31B9">
        <w:rPr>
          <w:rFonts w:asciiTheme="minorHAnsi" w:hAnsiTheme="minorHAnsi" w:cstheme="minorHAnsi"/>
          <w:spacing w:val="1"/>
        </w:rPr>
        <w:t xml:space="preserve"> </w:t>
      </w:r>
      <w:r w:rsidRPr="004E31B9">
        <w:rPr>
          <w:rFonts w:asciiTheme="minorHAnsi" w:hAnsiTheme="minorHAnsi" w:cstheme="minorHAnsi"/>
        </w:rPr>
        <w:t>segurança jurídica da CONTRATANTE na exibição pública do objeto desta</w:t>
      </w:r>
      <w:r w:rsidRPr="004E31B9">
        <w:rPr>
          <w:rFonts w:asciiTheme="minorHAnsi" w:hAnsiTheme="minorHAnsi" w:cstheme="minorHAnsi"/>
          <w:spacing w:val="1"/>
        </w:rPr>
        <w:t xml:space="preserve"> </w:t>
      </w:r>
      <w:r w:rsidRPr="004E31B9">
        <w:rPr>
          <w:rFonts w:asciiTheme="minorHAnsi" w:hAnsiTheme="minorHAnsi" w:cstheme="minorHAnsi"/>
        </w:rPr>
        <w:t>licitação.</w:t>
      </w:r>
    </w:p>
    <w:p w14:paraId="69131E46" w14:textId="70DCEB7B" w:rsidR="004E31B9" w:rsidRDefault="004E31B9" w:rsidP="004E31B9">
      <w:pPr>
        <w:pStyle w:val="PargrafodaLista"/>
        <w:widowControl w:val="0"/>
        <w:numPr>
          <w:ilvl w:val="2"/>
          <w:numId w:val="39"/>
        </w:numPr>
        <w:tabs>
          <w:tab w:val="left" w:pos="2143"/>
        </w:tabs>
        <w:autoSpaceDE w:val="0"/>
        <w:autoSpaceDN w:val="0"/>
        <w:spacing w:after="0"/>
        <w:ind w:right="116" w:hanging="504"/>
        <w:contextualSpacing w:val="0"/>
        <w:jc w:val="both"/>
        <w:rPr>
          <w:rFonts w:asciiTheme="minorHAnsi" w:hAnsiTheme="minorHAnsi" w:cstheme="minorHAnsi"/>
        </w:rPr>
      </w:pPr>
      <w:r w:rsidRPr="004E31B9">
        <w:rPr>
          <w:rFonts w:asciiTheme="minorHAnsi" w:hAnsiTheme="minorHAnsi" w:cstheme="minorHAnsi"/>
          <w:spacing w:val="-1"/>
        </w:rPr>
        <w:t>Os</w:t>
      </w:r>
      <w:r w:rsidRPr="004E31B9">
        <w:rPr>
          <w:rFonts w:asciiTheme="minorHAnsi" w:hAnsiTheme="minorHAnsi" w:cstheme="minorHAnsi"/>
          <w:spacing w:val="-14"/>
        </w:rPr>
        <w:t xml:space="preserve"> </w:t>
      </w:r>
      <w:r w:rsidRPr="004E31B9">
        <w:rPr>
          <w:rFonts w:asciiTheme="minorHAnsi" w:hAnsiTheme="minorHAnsi" w:cstheme="minorHAnsi"/>
          <w:spacing w:val="-1"/>
        </w:rPr>
        <w:t>termos</w:t>
      </w:r>
      <w:r w:rsidRPr="004E31B9">
        <w:rPr>
          <w:rFonts w:asciiTheme="minorHAnsi" w:hAnsiTheme="minorHAnsi" w:cstheme="minorHAnsi"/>
          <w:spacing w:val="-14"/>
        </w:rPr>
        <w:t xml:space="preserve"> </w:t>
      </w:r>
      <w:r w:rsidRPr="004E31B9">
        <w:rPr>
          <w:rFonts w:asciiTheme="minorHAnsi" w:hAnsiTheme="minorHAnsi" w:cstheme="minorHAnsi"/>
          <w:spacing w:val="-1"/>
        </w:rPr>
        <w:t>de</w:t>
      </w:r>
      <w:r w:rsidRPr="004E31B9">
        <w:rPr>
          <w:rFonts w:asciiTheme="minorHAnsi" w:hAnsiTheme="minorHAnsi" w:cstheme="minorHAnsi"/>
          <w:spacing w:val="-14"/>
        </w:rPr>
        <w:t xml:space="preserve"> </w:t>
      </w:r>
      <w:r w:rsidRPr="004E31B9">
        <w:rPr>
          <w:rFonts w:asciiTheme="minorHAnsi" w:hAnsiTheme="minorHAnsi" w:cstheme="minorHAnsi"/>
          <w:spacing w:val="-1"/>
        </w:rPr>
        <w:t>cessão</w:t>
      </w:r>
      <w:r w:rsidRPr="004E31B9">
        <w:rPr>
          <w:rFonts w:asciiTheme="minorHAnsi" w:hAnsiTheme="minorHAnsi" w:cstheme="minorHAnsi"/>
          <w:spacing w:val="-14"/>
        </w:rPr>
        <w:t xml:space="preserve"> </w:t>
      </w:r>
      <w:r w:rsidRPr="004E31B9">
        <w:rPr>
          <w:rFonts w:asciiTheme="minorHAnsi" w:hAnsiTheme="minorHAnsi" w:cstheme="minorHAnsi"/>
          <w:spacing w:val="-1"/>
        </w:rPr>
        <w:t>de</w:t>
      </w:r>
      <w:r w:rsidRPr="004E31B9">
        <w:rPr>
          <w:rFonts w:asciiTheme="minorHAnsi" w:hAnsiTheme="minorHAnsi" w:cstheme="minorHAnsi"/>
          <w:spacing w:val="-14"/>
        </w:rPr>
        <w:t xml:space="preserve"> </w:t>
      </w:r>
      <w:r w:rsidRPr="004E31B9">
        <w:rPr>
          <w:rFonts w:asciiTheme="minorHAnsi" w:hAnsiTheme="minorHAnsi" w:cstheme="minorHAnsi"/>
          <w:spacing w:val="-1"/>
        </w:rPr>
        <w:t>direito</w:t>
      </w:r>
      <w:r w:rsidRPr="004E31B9">
        <w:rPr>
          <w:rFonts w:asciiTheme="minorHAnsi" w:hAnsiTheme="minorHAnsi" w:cstheme="minorHAnsi"/>
          <w:spacing w:val="-14"/>
        </w:rPr>
        <w:t xml:space="preserve"> </w:t>
      </w:r>
      <w:r w:rsidRPr="004E31B9">
        <w:rPr>
          <w:rFonts w:asciiTheme="minorHAnsi" w:hAnsiTheme="minorHAnsi" w:cstheme="minorHAnsi"/>
        </w:rPr>
        <w:t>de</w:t>
      </w:r>
      <w:r w:rsidRPr="004E31B9">
        <w:rPr>
          <w:rFonts w:asciiTheme="minorHAnsi" w:hAnsiTheme="minorHAnsi" w:cstheme="minorHAnsi"/>
          <w:spacing w:val="-14"/>
        </w:rPr>
        <w:t xml:space="preserve"> </w:t>
      </w:r>
      <w:r w:rsidRPr="004E31B9">
        <w:rPr>
          <w:rFonts w:asciiTheme="minorHAnsi" w:hAnsiTheme="minorHAnsi" w:cstheme="minorHAnsi"/>
        </w:rPr>
        <w:t>uso</w:t>
      </w:r>
      <w:r w:rsidRPr="004E31B9">
        <w:rPr>
          <w:rFonts w:asciiTheme="minorHAnsi" w:hAnsiTheme="minorHAnsi" w:cstheme="minorHAnsi"/>
          <w:spacing w:val="-14"/>
        </w:rPr>
        <w:t xml:space="preserve"> </w:t>
      </w:r>
      <w:r w:rsidRPr="004E31B9">
        <w:rPr>
          <w:rFonts w:asciiTheme="minorHAnsi" w:hAnsiTheme="minorHAnsi" w:cstheme="minorHAnsi"/>
        </w:rPr>
        <w:t>de</w:t>
      </w:r>
      <w:r w:rsidRPr="004E31B9">
        <w:rPr>
          <w:rFonts w:asciiTheme="minorHAnsi" w:hAnsiTheme="minorHAnsi" w:cstheme="minorHAnsi"/>
          <w:spacing w:val="-14"/>
        </w:rPr>
        <w:t xml:space="preserve"> </w:t>
      </w:r>
      <w:r w:rsidRPr="004E31B9">
        <w:rPr>
          <w:rFonts w:asciiTheme="minorHAnsi" w:hAnsiTheme="minorHAnsi" w:cstheme="minorHAnsi"/>
        </w:rPr>
        <w:t>imagem</w:t>
      </w:r>
      <w:r w:rsidRPr="004E31B9">
        <w:rPr>
          <w:rFonts w:asciiTheme="minorHAnsi" w:hAnsiTheme="minorHAnsi" w:cstheme="minorHAnsi"/>
          <w:spacing w:val="-14"/>
        </w:rPr>
        <w:t xml:space="preserve"> </w:t>
      </w:r>
      <w:r w:rsidRPr="004E31B9">
        <w:rPr>
          <w:rFonts w:asciiTheme="minorHAnsi" w:hAnsiTheme="minorHAnsi" w:cstheme="minorHAnsi"/>
        </w:rPr>
        <w:t>devem</w:t>
      </w:r>
      <w:r w:rsidRPr="004E31B9">
        <w:rPr>
          <w:rFonts w:asciiTheme="minorHAnsi" w:hAnsiTheme="minorHAnsi" w:cstheme="minorHAnsi"/>
          <w:spacing w:val="-14"/>
        </w:rPr>
        <w:t xml:space="preserve"> </w:t>
      </w:r>
      <w:r w:rsidRPr="004E31B9">
        <w:rPr>
          <w:rFonts w:asciiTheme="minorHAnsi" w:hAnsiTheme="minorHAnsi" w:cstheme="minorHAnsi"/>
        </w:rPr>
        <w:t>ser</w:t>
      </w:r>
      <w:r w:rsidRPr="004E31B9">
        <w:rPr>
          <w:rFonts w:asciiTheme="minorHAnsi" w:hAnsiTheme="minorHAnsi" w:cstheme="minorHAnsi"/>
          <w:spacing w:val="-14"/>
        </w:rPr>
        <w:t xml:space="preserve"> </w:t>
      </w:r>
      <w:r w:rsidRPr="004E31B9">
        <w:rPr>
          <w:rFonts w:asciiTheme="minorHAnsi" w:hAnsiTheme="minorHAnsi" w:cstheme="minorHAnsi"/>
        </w:rPr>
        <w:t>entregues</w:t>
      </w:r>
      <w:r w:rsidRPr="004E31B9">
        <w:rPr>
          <w:rFonts w:asciiTheme="minorHAnsi" w:hAnsiTheme="minorHAnsi" w:cstheme="minorHAnsi"/>
          <w:spacing w:val="-59"/>
        </w:rPr>
        <w:t xml:space="preserve"> </w:t>
      </w:r>
      <w:r w:rsidRPr="004E31B9">
        <w:rPr>
          <w:rFonts w:asciiTheme="minorHAnsi" w:hAnsiTheme="minorHAnsi" w:cstheme="minorHAnsi"/>
        </w:rPr>
        <w:t>à</w:t>
      </w:r>
      <w:r w:rsidRPr="004E31B9">
        <w:rPr>
          <w:rFonts w:asciiTheme="minorHAnsi" w:hAnsiTheme="minorHAnsi" w:cstheme="minorHAnsi"/>
          <w:spacing w:val="-2"/>
        </w:rPr>
        <w:t xml:space="preserve"> </w:t>
      </w:r>
      <w:r w:rsidRPr="004E31B9">
        <w:rPr>
          <w:rFonts w:asciiTheme="minorHAnsi" w:hAnsiTheme="minorHAnsi" w:cstheme="minorHAnsi"/>
        </w:rPr>
        <w:t>CONTRATANTE,</w:t>
      </w:r>
      <w:r w:rsidRPr="004E31B9">
        <w:rPr>
          <w:rFonts w:asciiTheme="minorHAnsi" w:hAnsiTheme="minorHAnsi" w:cstheme="minorHAnsi"/>
          <w:spacing w:val="-2"/>
        </w:rPr>
        <w:t xml:space="preserve"> </w:t>
      </w:r>
      <w:r w:rsidRPr="004E31B9">
        <w:rPr>
          <w:rFonts w:asciiTheme="minorHAnsi" w:hAnsiTheme="minorHAnsi" w:cstheme="minorHAnsi"/>
        </w:rPr>
        <w:t>que</w:t>
      </w:r>
      <w:r w:rsidRPr="004E31B9">
        <w:rPr>
          <w:rFonts w:asciiTheme="minorHAnsi" w:hAnsiTheme="minorHAnsi" w:cstheme="minorHAnsi"/>
          <w:spacing w:val="-1"/>
        </w:rPr>
        <w:t xml:space="preserve"> </w:t>
      </w:r>
      <w:r w:rsidRPr="004E31B9">
        <w:rPr>
          <w:rFonts w:asciiTheme="minorHAnsi" w:hAnsiTheme="minorHAnsi" w:cstheme="minorHAnsi"/>
        </w:rPr>
        <w:t>ficará</w:t>
      </w:r>
      <w:r w:rsidRPr="004E31B9">
        <w:rPr>
          <w:rFonts w:asciiTheme="minorHAnsi" w:hAnsiTheme="minorHAnsi" w:cstheme="minorHAnsi"/>
          <w:spacing w:val="-1"/>
        </w:rPr>
        <w:t xml:space="preserve"> </w:t>
      </w:r>
      <w:r w:rsidRPr="004E31B9">
        <w:rPr>
          <w:rFonts w:asciiTheme="minorHAnsi" w:hAnsiTheme="minorHAnsi" w:cstheme="minorHAnsi"/>
        </w:rPr>
        <w:t>responsável</w:t>
      </w:r>
      <w:r w:rsidRPr="004E31B9">
        <w:rPr>
          <w:rFonts w:asciiTheme="minorHAnsi" w:hAnsiTheme="minorHAnsi" w:cstheme="minorHAnsi"/>
          <w:spacing w:val="-1"/>
        </w:rPr>
        <w:t xml:space="preserve"> </w:t>
      </w:r>
      <w:r w:rsidRPr="004E31B9">
        <w:rPr>
          <w:rFonts w:asciiTheme="minorHAnsi" w:hAnsiTheme="minorHAnsi" w:cstheme="minorHAnsi"/>
        </w:rPr>
        <w:t>pela sua</w:t>
      </w:r>
      <w:r w:rsidRPr="004E31B9">
        <w:rPr>
          <w:rFonts w:asciiTheme="minorHAnsi" w:hAnsiTheme="minorHAnsi" w:cstheme="minorHAnsi"/>
          <w:spacing w:val="-2"/>
        </w:rPr>
        <w:t xml:space="preserve"> </w:t>
      </w:r>
      <w:r w:rsidRPr="004E31B9">
        <w:rPr>
          <w:rFonts w:asciiTheme="minorHAnsi" w:hAnsiTheme="minorHAnsi" w:cstheme="minorHAnsi"/>
        </w:rPr>
        <w:t>guarda.</w:t>
      </w:r>
    </w:p>
    <w:p w14:paraId="32FD9999" w14:textId="77777777" w:rsidR="004E31B9" w:rsidRDefault="004E31B9" w:rsidP="004E31B9">
      <w:pPr>
        <w:pStyle w:val="PargrafodaLista"/>
        <w:widowControl w:val="0"/>
        <w:numPr>
          <w:ilvl w:val="1"/>
          <w:numId w:val="39"/>
        </w:numPr>
        <w:tabs>
          <w:tab w:val="left" w:pos="674"/>
        </w:tabs>
        <w:autoSpaceDE w:val="0"/>
        <w:autoSpaceDN w:val="0"/>
        <w:spacing w:before="83" w:after="0"/>
        <w:ind w:right="115"/>
        <w:contextualSpacing w:val="0"/>
        <w:jc w:val="both"/>
      </w:pPr>
      <w:r>
        <w:t>Os direitos de imagem são da UDESC, não sendo permitido reproduzir, divulgar ou</w:t>
      </w:r>
      <w:r>
        <w:rPr>
          <w:spacing w:val="1"/>
        </w:rPr>
        <w:t xml:space="preserve"> </w:t>
      </w:r>
      <w:r>
        <w:t>utilizar</w:t>
      </w:r>
      <w:r>
        <w:rPr>
          <w:spacing w:val="1"/>
        </w:rPr>
        <w:t xml:space="preserve"> </w:t>
      </w:r>
      <w:r>
        <w:t>em</w:t>
      </w:r>
      <w:r>
        <w:rPr>
          <w:spacing w:val="1"/>
        </w:rPr>
        <w:t xml:space="preserve"> </w:t>
      </w:r>
      <w:r>
        <w:t>benefício</w:t>
      </w:r>
      <w:r>
        <w:rPr>
          <w:spacing w:val="1"/>
        </w:rPr>
        <w:t xml:space="preserve"> </w:t>
      </w:r>
      <w:r>
        <w:t>próprio,</w:t>
      </w:r>
      <w:r>
        <w:rPr>
          <w:spacing w:val="1"/>
        </w:rPr>
        <w:t xml:space="preserve"> </w:t>
      </w:r>
      <w:r>
        <w:t>ou</w:t>
      </w:r>
      <w:r>
        <w:rPr>
          <w:spacing w:val="1"/>
        </w:rPr>
        <w:t xml:space="preserve"> </w:t>
      </w:r>
      <w:r>
        <w:t>de</w:t>
      </w:r>
      <w:r>
        <w:rPr>
          <w:spacing w:val="1"/>
        </w:rPr>
        <w:t xml:space="preserve"> </w:t>
      </w:r>
      <w:r>
        <w:t>terceiros,</w:t>
      </w:r>
      <w:r>
        <w:rPr>
          <w:spacing w:val="1"/>
        </w:rPr>
        <w:t xml:space="preserve"> </w:t>
      </w:r>
      <w:r>
        <w:t>quaisquer</w:t>
      </w:r>
      <w:r>
        <w:rPr>
          <w:spacing w:val="1"/>
        </w:rPr>
        <w:t xml:space="preserve"> </w:t>
      </w:r>
      <w:r>
        <w:t>imagens</w:t>
      </w:r>
      <w:r>
        <w:rPr>
          <w:spacing w:val="1"/>
        </w:rPr>
        <w:t xml:space="preserve"> </w:t>
      </w:r>
      <w:r>
        <w:t>produzidas</w:t>
      </w:r>
      <w:r>
        <w:rPr>
          <w:spacing w:val="1"/>
        </w:rPr>
        <w:t xml:space="preserve"> </w:t>
      </w:r>
      <w:r>
        <w:t>ou</w:t>
      </w:r>
      <w:r>
        <w:rPr>
          <w:spacing w:val="-59"/>
        </w:rPr>
        <w:t xml:space="preserve"> </w:t>
      </w:r>
      <w:r>
        <w:t>informação</w:t>
      </w:r>
      <w:r>
        <w:rPr>
          <w:spacing w:val="1"/>
        </w:rPr>
        <w:t xml:space="preserve"> </w:t>
      </w:r>
      <w:r>
        <w:t>de</w:t>
      </w:r>
      <w:r>
        <w:rPr>
          <w:spacing w:val="1"/>
        </w:rPr>
        <w:t xml:space="preserve"> </w:t>
      </w:r>
      <w:r>
        <w:t>que</w:t>
      </w:r>
      <w:r>
        <w:rPr>
          <w:spacing w:val="1"/>
        </w:rPr>
        <w:t xml:space="preserve"> </w:t>
      </w:r>
      <w:r>
        <w:t>tenha</w:t>
      </w:r>
      <w:r>
        <w:rPr>
          <w:spacing w:val="1"/>
        </w:rPr>
        <w:t xml:space="preserve"> </w:t>
      </w:r>
      <w:r>
        <w:t>tomado</w:t>
      </w:r>
      <w:r>
        <w:rPr>
          <w:spacing w:val="1"/>
        </w:rPr>
        <w:t xml:space="preserve"> </w:t>
      </w:r>
      <w:r>
        <w:t>ciência</w:t>
      </w:r>
      <w:r>
        <w:rPr>
          <w:spacing w:val="1"/>
        </w:rPr>
        <w:t xml:space="preserve"> </w:t>
      </w:r>
      <w:r>
        <w:t>em</w:t>
      </w:r>
      <w:r>
        <w:rPr>
          <w:spacing w:val="1"/>
        </w:rPr>
        <w:t xml:space="preserve"> </w:t>
      </w:r>
      <w:r>
        <w:t>razão</w:t>
      </w:r>
      <w:r>
        <w:rPr>
          <w:spacing w:val="1"/>
        </w:rPr>
        <w:t xml:space="preserve"> </w:t>
      </w:r>
      <w:r>
        <w:t>da</w:t>
      </w:r>
      <w:r>
        <w:rPr>
          <w:spacing w:val="1"/>
        </w:rPr>
        <w:t xml:space="preserve"> </w:t>
      </w:r>
      <w:r>
        <w:t>execução</w:t>
      </w:r>
      <w:r>
        <w:rPr>
          <w:spacing w:val="1"/>
        </w:rPr>
        <w:t xml:space="preserve"> </w:t>
      </w:r>
      <w:r>
        <w:t>dos</w:t>
      </w:r>
      <w:r>
        <w:rPr>
          <w:spacing w:val="1"/>
        </w:rPr>
        <w:t xml:space="preserve"> </w:t>
      </w:r>
      <w:r>
        <w:t>serviços</w:t>
      </w:r>
      <w:r>
        <w:rPr>
          <w:spacing w:val="1"/>
        </w:rPr>
        <w:t xml:space="preserve"> </w:t>
      </w:r>
      <w:r>
        <w:t>discriminados,</w:t>
      </w:r>
      <w:r>
        <w:rPr>
          <w:spacing w:val="-3"/>
        </w:rPr>
        <w:t xml:space="preserve"> </w:t>
      </w:r>
      <w:r>
        <w:t>sem</w:t>
      </w:r>
      <w:r>
        <w:rPr>
          <w:spacing w:val="-1"/>
        </w:rPr>
        <w:t xml:space="preserve"> </w:t>
      </w:r>
      <w:r>
        <w:t>o</w:t>
      </w:r>
      <w:r>
        <w:rPr>
          <w:spacing w:val="-2"/>
        </w:rPr>
        <w:t xml:space="preserve"> </w:t>
      </w:r>
      <w:r>
        <w:t>consentimento</w:t>
      </w:r>
      <w:r>
        <w:rPr>
          <w:spacing w:val="-2"/>
        </w:rPr>
        <w:t xml:space="preserve"> </w:t>
      </w:r>
      <w:r>
        <w:t>prévio</w:t>
      </w:r>
      <w:r>
        <w:rPr>
          <w:spacing w:val="-2"/>
        </w:rPr>
        <w:t xml:space="preserve"> </w:t>
      </w:r>
      <w:r>
        <w:t>e</w:t>
      </w:r>
      <w:r>
        <w:rPr>
          <w:spacing w:val="-2"/>
        </w:rPr>
        <w:t xml:space="preserve"> </w:t>
      </w:r>
      <w:r>
        <w:t>por</w:t>
      </w:r>
      <w:r>
        <w:rPr>
          <w:spacing w:val="-3"/>
        </w:rPr>
        <w:t xml:space="preserve"> </w:t>
      </w:r>
      <w:r>
        <w:t>escrito</w:t>
      </w:r>
      <w:r>
        <w:rPr>
          <w:spacing w:val="-2"/>
        </w:rPr>
        <w:t xml:space="preserve"> </w:t>
      </w:r>
      <w:r>
        <w:t>da</w:t>
      </w:r>
      <w:r>
        <w:rPr>
          <w:spacing w:val="-1"/>
        </w:rPr>
        <w:t xml:space="preserve"> </w:t>
      </w:r>
      <w:r>
        <w:t>CONTRATANTE.</w:t>
      </w:r>
    </w:p>
    <w:p w14:paraId="45FA5740" w14:textId="77777777" w:rsidR="004E31B9" w:rsidRDefault="004E31B9" w:rsidP="004E31B9">
      <w:pPr>
        <w:pStyle w:val="PargrafodaLista"/>
        <w:widowControl w:val="0"/>
        <w:numPr>
          <w:ilvl w:val="2"/>
          <w:numId w:val="39"/>
        </w:numPr>
        <w:tabs>
          <w:tab w:val="left" w:pos="2143"/>
        </w:tabs>
        <w:autoSpaceDE w:val="0"/>
        <w:autoSpaceDN w:val="0"/>
        <w:spacing w:after="0"/>
        <w:ind w:right="115" w:hanging="504"/>
        <w:contextualSpacing w:val="0"/>
        <w:jc w:val="both"/>
      </w:pPr>
      <w:r>
        <w:lastRenderedPageBreak/>
        <w:t>O</w:t>
      </w:r>
      <w:r>
        <w:rPr>
          <w:spacing w:val="-9"/>
        </w:rPr>
        <w:t xml:space="preserve"> </w:t>
      </w:r>
      <w:r>
        <w:t>material</w:t>
      </w:r>
      <w:r>
        <w:rPr>
          <w:spacing w:val="-7"/>
        </w:rPr>
        <w:t xml:space="preserve"> </w:t>
      </w:r>
      <w:r>
        <w:t>bruto</w:t>
      </w:r>
      <w:r>
        <w:rPr>
          <w:spacing w:val="-9"/>
        </w:rPr>
        <w:t xml:space="preserve"> </w:t>
      </w:r>
      <w:r>
        <w:t>ficará</w:t>
      </w:r>
      <w:r>
        <w:rPr>
          <w:spacing w:val="-8"/>
        </w:rPr>
        <w:t xml:space="preserve"> </w:t>
      </w:r>
      <w:r>
        <w:t>com</w:t>
      </w:r>
      <w:r>
        <w:rPr>
          <w:spacing w:val="-7"/>
        </w:rPr>
        <w:t xml:space="preserve"> </w:t>
      </w:r>
      <w:r>
        <w:t>a</w:t>
      </w:r>
      <w:r>
        <w:rPr>
          <w:spacing w:val="-9"/>
        </w:rPr>
        <w:t xml:space="preserve"> </w:t>
      </w:r>
      <w:r>
        <w:t>UDESC</w:t>
      </w:r>
      <w:r>
        <w:rPr>
          <w:spacing w:val="-8"/>
        </w:rPr>
        <w:t xml:space="preserve"> </w:t>
      </w:r>
      <w:r>
        <w:t>e</w:t>
      </w:r>
      <w:r>
        <w:rPr>
          <w:spacing w:val="-7"/>
        </w:rPr>
        <w:t xml:space="preserve"> </w:t>
      </w:r>
      <w:r>
        <w:t>o</w:t>
      </w:r>
      <w:r>
        <w:rPr>
          <w:spacing w:val="-9"/>
        </w:rPr>
        <w:t xml:space="preserve"> </w:t>
      </w:r>
      <w:r>
        <w:t>direito</w:t>
      </w:r>
      <w:r>
        <w:rPr>
          <w:spacing w:val="-8"/>
        </w:rPr>
        <w:t xml:space="preserve"> </w:t>
      </w:r>
      <w:r>
        <w:t>das</w:t>
      </w:r>
      <w:r>
        <w:rPr>
          <w:spacing w:val="-7"/>
        </w:rPr>
        <w:t xml:space="preserve"> </w:t>
      </w:r>
      <w:r>
        <w:t>imagens</w:t>
      </w:r>
      <w:r>
        <w:rPr>
          <w:spacing w:val="-9"/>
        </w:rPr>
        <w:t xml:space="preserve"> </w:t>
      </w:r>
      <w:r>
        <w:t>captadas</w:t>
      </w:r>
      <w:r>
        <w:rPr>
          <w:spacing w:val="-58"/>
        </w:rPr>
        <w:t xml:space="preserve"> </w:t>
      </w:r>
      <w:r>
        <w:t>será automaticamente transmitido à UDESC. Todas as imagens e produtos</w:t>
      </w:r>
      <w:r>
        <w:rPr>
          <w:spacing w:val="1"/>
        </w:rPr>
        <w:t xml:space="preserve"> </w:t>
      </w:r>
      <w:r>
        <w:t>obtidos</w:t>
      </w:r>
      <w:r>
        <w:rPr>
          <w:spacing w:val="-8"/>
        </w:rPr>
        <w:t xml:space="preserve"> </w:t>
      </w:r>
      <w:r>
        <w:t>a</w:t>
      </w:r>
      <w:r>
        <w:rPr>
          <w:spacing w:val="-8"/>
        </w:rPr>
        <w:t xml:space="preserve"> </w:t>
      </w:r>
      <w:r>
        <w:t>partir</w:t>
      </w:r>
      <w:r>
        <w:rPr>
          <w:spacing w:val="-8"/>
        </w:rPr>
        <w:t xml:space="preserve"> </w:t>
      </w:r>
      <w:r>
        <w:t>da</w:t>
      </w:r>
      <w:r>
        <w:rPr>
          <w:spacing w:val="-7"/>
        </w:rPr>
        <w:t xml:space="preserve"> </w:t>
      </w:r>
      <w:r>
        <w:t>execução</w:t>
      </w:r>
      <w:r>
        <w:rPr>
          <w:spacing w:val="-8"/>
        </w:rPr>
        <w:t xml:space="preserve"> </w:t>
      </w:r>
      <w:r>
        <w:t>do</w:t>
      </w:r>
      <w:r>
        <w:rPr>
          <w:spacing w:val="-8"/>
        </w:rPr>
        <w:t xml:space="preserve"> </w:t>
      </w:r>
      <w:r>
        <w:t>presente</w:t>
      </w:r>
      <w:r>
        <w:rPr>
          <w:spacing w:val="-7"/>
        </w:rPr>
        <w:t xml:space="preserve"> </w:t>
      </w:r>
      <w:r>
        <w:t>objeto,</w:t>
      </w:r>
      <w:r>
        <w:rPr>
          <w:spacing w:val="-8"/>
        </w:rPr>
        <w:t xml:space="preserve"> </w:t>
      </w:r>
      <w:r>
        <w:t>propriedade</w:t>
      </w:r>
      <w:r>
        <w:rPr>
          <w:spacing w:val="-8"/>
        </w:rPr>
        <w:t xml:space="preserve"> </w:t>
      </w:r>
      <w:r>
        <w:t>e</w:t>
      </w:r>
      <w:r>
        <w:rPr>
          <w:spacing w:val="-7"/>
        </w:rPr>
        <w:t xml:space="preserve"> </w:t>
      </w:r>
      <w:r>
        <w:t>direitos</w:t>
      </w:r>
      <w:r>
        <w:rPr>
          <w:spacing w:val="-8"/>
        </w:rPr>
        <w:t xml:space="preserve"> </w:t>
      </w:r>
      <w:r>
        <w:t>de</w:t>
      </w:r>
      <w:r>
        <w:rPr>
          <w:spacing w:val="-8"/>
        </w:rPr>
        <w:t xml:space="preserve"> </w:t>
      </w:r>
      <w:r>
        <w:t>uso</w:t>
      </w:r>
      <w:r>
        <w:rPr>
          <w:spacing w:val="-59"/>
        </w:rPr>
        <w:t xml:space="preserve"> </w:t>
      </w:r>
      <w:r>
        <w:t>serão</w:t>
      </w:r>
      <w:r>
        <w:rPr>
          <w:spacing w:val="-1"/>
        </w:rPr>
        <w:t xml:space="preserve"> </w:t>
      </w:r>
      <w:r>
        <w:t>exclusivos</w:t>
      </w:r>
      <w:r>
        <w:rPr>
          <w:spacing w:val="-1"/>
        </w:rPr>
        <w:t xml:space="preserve"> </w:t>
      </w:r>
      <w:r>
        <w:t>da</w:t>
      </w:r>
      <w:r>
        <w:rPr>
          <w:spacing w:val="-1"/>
        </w:rPr>
        <w:t xml:space="preserve"> </w:t>
      </w:r>
      <w:r>
        <w:t>UDESC.</w:t>
      </w:r>
    </w:p>
    <w:p w14:paraId="42108004" w14:textId="77777777" w:rsidR="004E31B9" w:rsidRPr="004E31B9" w:rsidRDefault="004E31B9" w:rsidP="004E31B9">
      <w:pPr>
        <w:pStyle w:val="Corpodetexto"/>
        <w:spacing w:before="6"/>
        <w:rPr>
          <w:rFonts w:asciiTheme="minorHAnsi" w:hAnsiTheme="minorHAnsi" w:cstheme="minorHAnsi"/>
          <w:sz w:val="22"/>
          <w:szCs w:val="22"/>
        </w:rPr>
      </w:pPr>
    </w:p>
    <w:p w14:paraId="0E0C0115" w14:textId="77777777" w:rsidR="004E31B9" w:rsidRPr="004E31B9" w:rsidRDefault="004E31B9" w:rsidP="004E31B9">
      <w:pPr>
        <w:pStyle w:val="Ttulo1"/>
        <w:keepNext w:val="0"/>
        <w:widowControl w:val="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3382"/>
        </w:tabs>
        <w:suppressAutoHyphens w:val="0"/>
        <w:autoSpaceDE w:val="0"/>
        <w:autoSpaceDN w:val="0"/>
        <w:ind w:left="3381" w:hanging="361"/>
        <w:jc w:val="left"/>
        <w:rPr>
          <w:rFonts w:asciiTheme="minorHAnsi" w:hAnsiTheme="minorHAnsi" w:cstheme="minorHAnsi"/>
          <w:sz w:val="22"/>
          <w:szCs w:val="22"/>
        </w:rPr>
      </w:pPr>
      <w:r w:rsidRPr="004E31B9">
        <w:rPr>
          <w:rFonts w:asciiTheme="minorHAnsi" w:hAnsiTheme="minorHAnsi" w:cstheme="minorHAnsi"/>
          <w:sz w:val="22"/>
          <w:szCs w:val="22"/>
        </w:rPr>
        <w:t>QUALIFICAÇÃO</w:t>
      </w:r>
      <w:r w:rsidRPr="004E31B9">
        <w:rPr>
          <w:rFonts w:asciiTheme="minorHAnsi" w:hAnsiTheme="minorHAnsi" w:cstheme="minorHAnsi"/>
          <w:spacing w:val="-2"/>
          <w:sz w:val="22"/>
          <w:szCs w:val="22"/>
        </w:rPr>
        <w:t xml:space="preserve"> </w:t>
      </w:r>
      <w:r w:rsidRPr="004E31B9">
        <w:rPr>
          <w:rFonts w:asciiTheme="minorHAnsi" w:hAnsiTheme="minorHAnsi" w:cstheme="minorHAnsi"/>
          <w:sz w:val="22"/>
          <w:szCs w:val="22"/>
        </w:rPr>
        <w:t>TÉCNICA</w:t>
      </w:r>
    </w:p>
    <w:p w14:paraId="7D923E1E" w14:textId="77777777" w:rsidR="004E31B9" w:rsidRPr="004E31B9" w:rsidRDefault="004E31B9" w:rsidP="004E31B9">
      <w:pPr>
        <w:pStyle w:val="Corpodetexto"/>
        <w:rPr>
          <w:rFonts w:asciiTheme="minorHAnsi" w:hAnsiTheme="minorHAnsi" w:cstheme="minorHAnsi"/>
          <w:b/>
          <w:sz w:val="22"/>
          <w:szCs w:val="22"/>
        </w:rPr>
      </w:pPr>
    </w:p>
    <w:p w14:paraId="6E660DA4" w14:textId="77777777" w:rsidR="004E31B9" w:rsidRPr="004E31B9" w:rsidRDefault="004E31B9" w:rsidP="004E31B9">
      <w:pPr>
        <w:pStyle w:val="PargrafodaLista"/>
        <w:widowControl w:val="0"/>
        <w:numPr>
          <w:ilvl w:val="1"/>
          <w:numId w:val="36"/>
        </w:numPr>
        <w:tabs>
          <w:tab w:val="left" w:pos="674"/>
        </w:tabs>
        <w:autoSpaceDE w:val="0"/>
        <w:autoSpaceDN w:val="0"/>
        <w:spacing w:after="0"/>
        <w:ind w:right="115"/>
        <w:contextualSpacing w:val="0"/>
        <w:jc w:val="both"/>
        <w:rPr>
          <w:rFonts w:asciiTheme="minorHAnsi" w:hAnsiTheme="minorHAnsi" w:cstheme="minorHAnsi"/>
        </w:rPr>
      </w:pPr>
      <w:r w:rsidRPr="004E31B9">
        <w:rPr>
          <w:rFonts w:asciiTheme="minorHAnsi" w:hAnsiTheme="minorHAnsi" w:cstheme="minorHAnsi"/>
          <w:b/>
        </w:rPr>
        <w:t>Capacitação</w:t>
      </w:r>
      <w:r w:rsidRPr="004E31B9">
        <w:rPr>
          <w:rFonts w:asciiTheme="minorHAnsi" w:hAnsiTheme="minorHAnsi" w:cstheme="minorHAnsi"/>
          <w:b/>
          <w:spacing w:val="-4"/>
        </w:rPr>
        <w:t xml:space="preserve"> </w:t>
      </w:r>
      <w:r w:rsidRPr="004E31B9">
        <w:rPr>
          <w:rFonts w:asciiTheme="minorHAnsi" w:hAnsiTheme="minorHAnsi" w:cstheme="minorHAnsi"/>
          <w:b/>
        </w:rPr>
        <w:t>Operacional</w:t>
      </w:r>
      <w:r w:rsidRPr="004E31B9">
        <w:rPr>
          <w:rFonts w:asciiTheme="minorHAnsi" w:hAnsiTheme="minorHAnsi" w:cstheme="minorHAnsi"/>
        </w:rPr>
        <w:t>:</w:t>
      </w:r>
      <w:r w:rsidRPr="004E31B9">
        <w:rPr>
          <w:rFonts w:asciiTheme="minorHAnsi" w:hAnsiTheme="minorHAnsi" w:cstheme="minorHAnsi"/>
          <w:spacing w:val="-4"/>
        </w:rPr>
        <w:t xml:space="preserve"> </w:t>
      </w:r>
      <w:r w:rsidRPr="004E31B9">
        <w:rPr>
          <w:rFonts w:asciiTheme="minorHAnsi" w:hAnsiTheme="minorHAnsi" w:cstheme="minorHAnsi"/>
        </w:rPr>
        <w:t>Atestado(s)</w:t>
      </w:r>
      <w:r w:rsidRPr="004E31B9">
        <w:rPr>
          <w:rFonts w:asciiTheme="minorHAnsi" w:hAnsiTheme="minorHAnsi" w:cstheme="minorHAnsi"/>
          <w:spacing w:val="-4"/>
        </w:rPr>
        <w:t xml:space="preserve"> </w:t>
      </w:r>
      <w:r w:rsidRPr="004E31B9">
        <w:rPr>
          <w:rFonts w:asciiTheme="minorHAnsi" w:hAnsiTheme="minorHAnsi" w:cstheme="minorHAnsi"/>
        </w:rPr>
        <w:t>ou</w:t>
      </w:r>
      <w:r w:rsidRPr="004E31B9">
        <w:rPr>
          <w:rFonts w:asciiTheme="minorHAnsi" w:hAnsiTheme="minorHAnsi" w:cstheme="minorHAnsi"/>
          <w:spacing w:val="-3"/>
        </w:rPr>
        <w:t xml:space="preserve"> </w:t>
      </w:r>
      <w:r w:rsidRPr="004E31B9">
        <w:rPr>
          <w:rFonts w:asciiTheme="minorHAnsi" w:hAnsiTheme="minorHAnsi" w:cstheme="minorHAnsi"/>
        </w:rPr>
        <w:t>certidão</w:t>
      </w:r>
      <w:r w:rsidRPr="004E31B9">
        <w:rPr>
          <w:rFonts w:asciiTheme="minorHAnsi" w:hAnsiTheme="minorHAnsi" w:cstheme="minorHAnsi"/>
          <w:spacing w:val="-4"/>
        </w:rPr>
        <w:t xml:space="preserve"> </w:t>
      </w:r>
      <w:r w:rsidRPr="004E31B9">
        <w:rPr>
          <w:rFonts w:asciiTheme="minorHAnsi" w:hAnsiTheme="minorHAnsi" w:cstheme="minorHAnsi"/>
        </w:rPr>
        <w:t>(</w:t>
      </w:r>
      <w:proofErr w:type="spellStart"/>
      <w:r w:rsidRPr="004E31B9">
        <w:rPr>
          <w:rFonts w:asciiTheme="minorHAnsi" w:hAnsiTheme="minorHAnsi" w:cstheme="minorHAnsi"/>
        </w:rPr>
        <w:t>ões</w:t>
      </w:r>
      <w:proofErr w:type="spellEnd"/>
      <w:r w:rsidRPr="004E31B9">
        <w:rPr>
          <w:rFonts w:asciiTheme="minorHAnsi" w:hAnsiTheme="minorHAnsi" w:cstheme="minorHAnsi"/>
        </w:rPr>
        <w:t>)</w:t>
      </w:r>
      <w:r w:rsidRPr="004E31B9">
        <w:rPr>
          <w:rFonts w:asciiTheme="minorHAnsi" w:hAnsiTheme="minorHAnsi" w:cstheme="minorHAnsi"/>
          <w:spacing w:val="-4"/>
        </w:rPr>
        <w:t xml:space="preserve"> </w:t>
      </w:r>
      <w:r w:rsidRPr="004E31B9">
        <w:rPr>
          <w:rFonts w:asciiTheme="minorHAnsi" w:hAnsiTheme="minorHAnsi" w:cstheme="minorHAnsi"/>
        </w:rPr>
        <w:t>da</w:t>
      </w:r>
      <w:r w:rsidRPr="004E31B9">
        <w:rPr>
          <w:rFonts w:asciiTheme="minorHAnsi" w:hAnsiTheme="minorHAnsi" w:cstheme="minorHAnsi"/>
          <w:spacing w:val="-3"/>
        </w:rPr>
        <w:t xml:space="preserve"> </w:t>
      </w:r>
      <w:r w:rsidRPr="004E31B9">
        <w:rPr>
          <w:rFonts w:asciiTheme="minorHAnsi" w:hAnsiTheme="minorHAnsi" w:cstheme="minorHAnsi"/>
        </w:rPr>
        <w:t>empresa</w:t>
      </w:r>
      <w:r w:rsidRPr="004E31B9">
        <w:rPr>
          <w:rFonts w:asciiTheme="minorHAnsi" w:hAnsiTheme="minorHAnsi" w:cstheme="minorHAnsi"/>
          <w:spacing w:val="-4"/>
        </w:rPr>
        <w:t xml:space="preserve"> </w:t>
      </w:r>
      <w:r w:rsidRPr="004E31B9">
        <w:rPr>
          <w:rFonts w:asciiTheme="minorHAnsi" w:hAnsiTheme="minorHAnsi" w:cstheme="minorHAnsi"/>
        </w:rPr>
        <w:t>proponente</w:t>
      </w:r>
      <w:r w:rsidRPr="004E31B9">
        <w:rPr>
          <w:rFonts w:asciiTheme="minorHAnsi" w:hAnsiTheme="minorHAnsi" w:cstheme="minorHAnsi"/>
          <w:spacing w:val="-4"/>
        </w:rPr>
        <w:t xml:space="preserve"> </w:t>
      </w:r>
      <w:r w:rsidRPr="004E31B9">
        <w:rPr>
          <w:rFonts w:asciiTheme="minorHAnsi" w:hAnsiTheme="minorHAnsi" w:cstheme="minorHAnsi"/>
        </w:rPr>
        <w:t>por</w:t>
      </w:r>
      <w:r w:rsidRPr="004E31B9">
        <w:rPr>
          <w:rFonts w:asciiTheme="minorHAnsi" w:hAnsiTheme="minorHAnsi" w:cstheme="minorHAnsi"/>
          <w:spacing w:val="-58"/>
        </w:rPr>
        <w:t xml:space="preserve"> </w:t>
      </w:r>
      <w:r w:rsidRPr="004E31B9">
        <w:rPr>
          <w:rFonts w:asciiTheme="minorHAnsi" w:hAnsiTheme="minorHAnsi" w:cstheme="minorHAnsi"/>
        </w:rPr>
        <w:t>execução de serviços de características semelhantes ao do objeto desta Licitação,</w:t>
      </w:r>
      <w:r w:rsidRPr="004E31B9">
        <w:rPr>
          <w:rFonts w:asciiTheme="minorHAnsi" w:hAnsiTheme="minorHAnsi" w:cstheme="minorHAnsi"/>
          <w:spacing w:val="1"/>
        </w:rPr>
        <w:t xml:space="preserve"> </w:t>
      </w:r>
      <w:r w:rsidRPr="004E31B9">
        <w:rPr>
          <w:rFonts w:asciiTheme="minorHAnsi" w:hAnsiTheme="minorHAnsi" w:cstheme="minorHAnsi"/>
        </w:rPr>
        <w:t>fornecido por pessoa jurídica de direito público ou privado (diversa da empresa</w:t>
      </w:r>
      <w:r w:rsidRPr="004E31B9">
        <w:rPr>
          <w:rFonts w:asciiTheme="minorHAnsi" w:hAnsiTheme="minorHAnsi" w:cstheme="minorHAnsi"/>
          <w:spacing w:val="1"/>
        </w:rPr>
        <w:t xml:space="preserve"> </w:t>
      </w:r>
      <w:r w:rsidRPr="004E31B9">
        <w:rPr>
          <w:rFonts w:asciiTheme="minorHAnsi" w:hAnsiTheme="minorHAnsi" w:cstheme="minorHAnsi"/>
        </w:rPr>
        <w:t>proponente). Para este processo licitatório, as parcelas de maior relevância e valor</w:t>
      </w:r>
      <w:r w:rsidRPr="004E31B9">
        <w:rPr>
          <w:rFonts w:asciiTheme="minorHAnsi" w:hAnsiTheme="minorHAnsi" w:cstheme="minorHAnsi"/>
          <w:spacing w:val="1"/>
        </w:rPr>
        <w:t xml:space="preserve"> </w:t>
      </w:r>
      <w:r w:rsidRPr="004E31B9">
        <w:rPr>
          <w:rFonts w:asciiTheme="minorHAnsi" w:hAnsiTheme="minorHAnsi" w:cstheme="minorHAnsi"/>
        </w:rPr>
        <w:t>significativo são:</w:t>
      </w:r>
    </w:p>
    <w:p w14:paraId="5C263973" w14:textId="77777777" w:rsidR="004E31B9" w:rsidRPr="004E31B9" w:rsidRDefault="004E31B9" w:rsidP="004E31B9">
      <w:pPr>
        <w:pStyle w:val="PargrafodaLista"/>
        <w:widowControl w:val="0"/>
        <w:numPr>
          <w:ilvl w:val="2"/>
          <w:numId w:val="36"/>
        </w:numPr>
        <w:tabs>
          <w:tab w:val="left" w:pos="2143"/>
        </w:tabs>
        <w:autoSpaceDE w:val="0"/>
        <w:autoSpaceDN w:val="0"/>
        <w:spacing w:after="0" w:line="240" w:lineRule="auto"/>
        <w:ind w:right="116" w:hanging="504"/>
        <w:contextualSpacing w:val="0"/>
        <w:jc w:val="both"/>
        <w:rPr>
          <w:rFonts w:asciiTheme="minorHAnsi" w:hAnsiTheme="minorHAnsi" w:cstheme="minorHAnsi"/>
        </w:rPr>
      </w:pPr>
      <w:r w:rsidRPr="004E31B9">
        <w:rPr>
          <w:rFonts w:asciiTheme="minorHAnsi" w:hAnsiTheme="minorHAnsi" w:cstheme="minorHAnsi"/>
        </w:rPr>
        <w:t>Produção de videoaulas ou vídeos educacionais, com o mínimo 50%</w:t>
      </w:r>
      <w:r w:rsidRPr="004E31B9">
        <w:rPr>
          <w:rFonts w:asciiTheme="minorHAnsi" w:hAnsiTheme="minorHAnsi" w:cstheme="minorHAnsi"/>
          <w:spacing w:val="1"/>
        </w:rPr>
        <w:t xml:space="preserve"> </w:t>
      </w:r>
      <w:r w:rsidRPr="004E31B9">
        <w:rPr>
          <w:rFonts w:asciiTheme="minorHAnsi" w:hAnsiTheme="minorHAnsi" w:cstheme="minorHAnsi"/>
        </w:rPr>
        <w:t>do</w:t>
      </w:r>
      <w:r w:rsidRPr="004E31B9">
        <w:rPr>
          <w:rFonts w:asciiTheme="minorHAnsi" w:hAnsiTheme="minorHAnsi" w:cstheme="minorHAnsi"/>
          <w:spacing w:val="-2"/>
        </w:rPr>
        <w:t xml:space="preserve"> </w:t>
      </w:r>
      <w:r w:rsidRPr="004E31B9">
        <w:rPr>
          <w:rFonts w:asciiTheme="minorHAnsi" w:hAnsiTheme="minorHAnsi" w:cstheme="minorHAnsi"/>
        </w:rPr>
        <w:t>quantitativo</w:t>
      </w:r>
      <w:r w:rsidRPr="004E31B9">
        <w:rPr>
          <w:rFonts w:asciiTheme="minorHAnsi" w:hAnsiTheme="minorHAnsi" w:cstheme="minorHAnsi"/>
          <w:spacing w:val="-1"/>
        </w:rPr>
        <w:t xml:space="preserve"> </w:t>
      </w:r>
      <w:r w:rsidRPr="004E31B9">
        <w:rPr>
          <w:rFonts w:asciiTheme="minorHAnsi" w:hAnsiTheme="minorHAnsi" w:cstheme="minorHAnsi"/>
        </w:rPr>
        <w:t>a</w:t>
      </w:r>
      <w:r w:rsidRPr="004E31B9">
        <w:rPr>
          <w:rFonts w:asciiTheme="minorHAnsi" w:hAnsiTheme="minorHAnsi" w:cstheme="minorHAnsi"/>
          <w:spacing w:val="-2"/>
        </w:rPr>
        <w:t xml:space="preserve"> </w:t>
      </w:r>
      <w:r w:rsidRPr="004E31B9">
        <w:rPr>
          <w:rFonts w:asciiTheme="minorHAnsi" w:hAnsiTheme="minorHAnsi" w:cstheme="minorHAnsi"/>
        </w:rPr>
        <w:t>ser licitado</w:t>
      </w:r>
      <w:r w:rsidRPr="004E31B9">
        <w:rPr>
          <w:rFonts w:asciiTheme="minorHAnsi" w:hAnsiTheme="minorHAnsi" w:cstheme="minorHAnsi"/>
          <w:spacing w:val="-1"/>
        </w:rPr>
        <w:t xml:space="preserve"> </w:t>
      </w:r>
      <w:r w:rsidRPr="004E31B9">
        <w:rPr>
          <w:rFonts w:asciiTheme="minorHAnsi" w:hAnsiTheme="minorHAnsi" w:cstheme="minorHAnsi"/>
        </w:rPr>
        <w:t>conforme</w:t>
      </w:r>
      <w:r w:rsidRPr="004E31B9">
        <w:rPr>
          <w:rFonts w:asciiTheme="minorHAnsi" w:hAnsiTheme="minorHAnsi" w:cstheme="minorHAnsi"/>
          <w:spacing w:val="-1"/>
        </w:rPr>
        <w:t xml:space="preserve"> </w:t>
      </w:r>
      <w:r w:rsidRPr="004E31B9">
        <w:rPr>
          <w:rFonts w:asciiTheme="minorHAnsi" w:hAnsiTheme="minorHAnsi" w:cstheme="minorHAnsi"/>
        </w:rPr>
        <w:t>Anexo II.</w:t>
      </w:r>
    </w:p>
    <w:p w14:paraId="4176C7C5" w14:textId="77777777" w:rsidR="004E31B9" w:rsidRDefault="004E31B9" w:rsidP="004E31B9">
      <w:pPr>
        <w:pStyle w:val="Corpodetexto"/>
        <w:rPr>
          <w:sz w:val="20"/>
        </w:rPr>
      </w:pPr>
    </w:p>
    <w:p w14:paraId="04DAA5FD" w14:textId="77777777" w:rsidR="004E31B9" w:rsidRDefault="004E31B9" w:rsidP="004E31B9">
      <w:pPr>
        <w:pStyle w:val="Corpodetexto"/>
        <w:rPr>
          <w:sz w:val="20"/>
        </w:rPr>
      </w:pPr>
    </w:p>
    <w:p w14:paraId="6642CA70" w14:textId="77777777" w:rsidR="004E31B9" w:rsidRPr="004E31B9" w:rsidRDefault="004E31B9" w:rsidP="004E31B9">
      <w:pPr>
        <w:widowControl w:val="0"/>
        <w:tabs>
          <w:tab w:val="left" w:pos="2143"/>
        </w:tabs>
        <w:autoSpaceDE w:val="0"/>
        <w:autoSpaceDN w:val="0"/>
        <w:ind w:right="116"/>
        <w:jc w:val="both"/>
        <w:rPr>
          <w:rFonts w:asciiTheme="minorHAnsi" w:hAnsiTheme="minorHAnsi" w:cstheme="minorHAnsi"/>
        </w:rPr>
      </w:pPr>
    </w:p>
    <w:p w14:paraId="1BBC9AC6" w14:textId="72ADF486" w:rsidR="00FD0D85" w:rsidRPr="004E31B9" w:rsidRDefault="00FD0D85" w:rsidP="00FD0D85">
      <w:pPr>
        <w:pStyle w:val="Corpodetexto"/>
        <w:ind w:left="1686" w:right="117"/>
        <w:rPr>
          <w:rFonts w:asciiTheme="minorHAnsi" w:hAnsiTheme="minorHAnsi" w:cstheme="minorHAnsi"/>
          <w:sz w:val="22"/>
          <w:szCs w:val="22"/>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040855C3"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D852A4">
        <w:rPr>
          <w:rFonts w:ascii="Calibri" w:hAnsi="Calibri" w:cs="Calibri"/>
          <w:b/>
        </w:rPr>
        <w:t>0</w:t>
      </w:r>
      <w:r w:rsidR="00D852A4" w:rsidRPr="00D852A4">
        <w:rPr>
          <w:rFonts w:ascii="Calibri" w:hAnsi="Calibri" w:cs="Calibri"/>
          <w:b/>
        </w:rPr>
        <w:t>974</w:t>
      </w:r>
      <w:r w:rsidR="00F2392A" w:rsidRPr="00D852A4">
        <w:rPr>
          <w:rFonts w:ascii="Calibri" w:hAnsi="Calibri" w:cs="Calibri"/>
          <w:b/>
        </w:rPr>
        <w:t>/20</w:t>
      </w:r>
      <w:r w:rsidR="00095A81" w:rsidRPr="00D852A4">
        <w:rPr>
          <w:rFonts w:ascii="Calibri" w:hAnsi="Calibri" w:cs="Calibri"/>
          <w:b/>
        </w:rPr>
        <w:t>2</w:t>
      </w:r>
      <w:r w:rsidR="00D852A4" w:rsidRPr="00D852A4">
        <w:rPr>
          <w:rFonts w:ascii="Calibri" w:hAnsi="Calibri" w:cs="Calibri"/>
          <w:b/>
        </w:rPr>
        <w:t>1</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0794A249"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w:t>
      </w:r>
      <w:r w:rsidRPr="00D852A4">
        <w:rPr>
          <w:rFonts w:ascii="Calibri" w:hAnsi="Calibri" w:cs="Calibri"/>
          <w:bCs/>
          <w:sz w:val="24"/>
        </w:rPr>
        <w:t>º</w:t>
      </w:r>
      <w:r w:rsidR="00084926" w:rsidRPr="00D852A4">
        <w:rPr>
          <w:rFonts w:ascii="Calibri" w:hAnsi="Calibri" w:cs="Calibri"/>
          <w:bCs/>
          <w:sz w:val="24"/>
        </w:rPr>
        <w:t xml:space="preserve"> </w:t>
      </w:r>
      <w:r w:rsidR="00F2392A" w:rsidRPr="00D852A4">
        <w:rPr>
          <w:rFonts w:ascii="Calibri" w:hAnsi="Calibri" w:cs="Calibri"/>
          <w:bCs/>
          <w:sz w:val="24"/>
        </w:rPr>
        <w:t>0</w:t>
      </w:r>
      <w:r w:rsidR="00D852A4" w:rsidRPr="00D852A4">
        <w:rPr>
          <w:rFonts w:ascii="Calibri" w:hAnsi="Calibri" w:cs="Calibri"/>
          <w:bCs/>
          <w:sz w:val="24"/>
        </w:rPr>
        <w:t>974</w:t>
      </w:r>
      <w:r w:rsidR="00F2392A" w:rsidRPr="00D852A4">
        <w:rPr>
          <w:rFonts w:ascii="Calibri" w:hAnsi="Calibri" w:cs="Calibri"/>
          <w:bCs/>
          <w:sz w:val="24"/>
        </w:rPr>
        <w:t>/20</w:t>
      </w:r>
      <w:r w:rsidR="00095A81" w:rsidRPr="00D852A4">
        <w:rPr>
          <w:rFonts w:ascii="Calibri" w:hAnsi="Calibri" w:cs="Calibri"/>
          <w:bCs/>
          <w:sz w:val="24"/>
        </w:rPr>
        <w:t>2</w:t>
      </w:r>
      <w:r w:rsidR="00D852A4" w:rsidRPr="00D852A4">
        <w:rPr>
          <w:rFonts w:ascii="Calibri" w:hAnsi="Calibri" w:cs="Calibri"/>
          <w:bCs/>
          <w:sz w:val="24"/>
        </w:rPr>
        <w:t>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5257056" w:rsidR="00D83709" w:rsidRDefault="007C51A3"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852A4">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4ACB0F1" w14:textId="33ED0100" w:rsidR="00AE67EB" w:rsidRPr="00B00BE0" w:rsidRDefault="0034514C" w:rsidP="00B00BE0">
      <w:pPr>
        <w:ind w:right="27"/>
        <w:jc w:val="center"/>
        <w:rPr>
          <w:rFonts w:ascii="Calibri" w:hAnsi="Calibri" w:cs="Calibri"/>
          <w:b/>
          <w:bCs/>
          <w:sz w:val="22"/>
          <w:szCs w:val="22"/>
        </w:rPr>
        <w:sectPr w:rsidR="00AE67EB" w:rsidRPr="00B00BE0" w:rsidSect="00AE67EB">
          <w:type w:val="continuous"/>
          <w:pgSz w:w="11907" w:h="16840" w:code="9"/>
          <w:pgMar w:top="851" w:right="708" w:bottom="794" w:left="1134" w:header="567" w:footer="567" w:gutter="0"/>
          <w:cols w:num="3" w:space="720"/>
        </w:sectPr>
      </w:pPr>
      <w:r w:rsidRPr="00AE67EB">
        <w:rPr>
          <w:rFonts w:ascii="Calibri" w:hAnsi="Calibri" w:cs="Calibri"/>
          <w:b/>
          <w:bCs/>
          <w:sz w:val="22"/>
          <w:szCs w:val="22"/>
        </w:rPr>
        <w:t xml:space="preserve">Contratada 2 </w:t>
      </w: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32E7C3EA"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D852A4">
        <w:rPr>
          <w:rFonts w:ascii="Calibri" w:hAnsi="Calibri"/>
          <w:sz w:val="24"/>
          <w14:shadow w14:blurRad="0" w14:dist="0" w14:dir="0" w14:sx="0" w14:sy="0" w14:kx="0" w14:ky="0" w14:algn="none">
            <w14:srgbClr w14:val="000000"/>
          </w14:shadow>
        </w:rPr>
        <w:t>0</w:t>
      </w:r>
      <w:r w:rsidR="00D852A4" w:rsidRPr="00D852A4">
        <w:rPr>
          <w:rFonts w:ascii="Calibri" w:hAnsi="Calibri"/>
          <w:sz w:val="24"/>
          <w14:shadow w14:blurRad="0" w14:dist="0" w14:dir="0" w14:sx="0" w14:sy="0" w14:kx="0" w14:ky="0" w14:algn="none">
            <w14:srgbClr w14:val="000000"/>
          </w14:shadow>
        </w:rPr>
        <w:t>974</w:t>
      </w:r>
      <w:r w:rsidR="00F2392A" w:rsidRPr="00D852A4">
        <w:rPr>
          <w:rFonts w:ascii="Calibri" w:hAnsi="Calibri"/>
          <w:sz w:val="24"/>
          <w14:shadow w14:blurRad="0" w14:dist="0" w14:dir="0" w14:sx="0" w14:sy="0" w14:kx="0" w14:ky="0" w14:algn="none">
            <w14:srgbClr w14:val="000000"/>
          </w14:shadow>
        </w:rPr>
        <w:t>/20</w:t>
      </w:r>
      <w:r w:rsidR="00095A81" w:rsidRPr="00D852A4">
        <w:rPr>
          <w:rFonts w:ascii="Calibri" w:hAnsi="Calibri"/>
          <w:sz w:val="24"/>
          <w14:shadow w14:blurRad="0" w14:dist="0" w14:dir="0" w14:sx="0" w14:sy="0" w14:kx="0" w14:ky="0" w14:algn="none">
            <w14:srgbClr w14:val="000000"/>
          </w14:shadow>
        </w:rPr>
        <w:t>2</w:t>
      </w:r>
      <w:r w:rsidR="00D852A4" w:rsidRPr="00D852A4">
        <w:rPr>
          <w:rFonts w:ascii="Calibri" w:hAnsi="Calibri"/>
          <w:sz w:val="24"/>
          <w14:shadow w14:blurRad="0" w14:dist="0" w14:dir="0" w14:sx="0" w14:sy="0" w14:kx="0" w14:ky="0" w14:algn="none">
            <w14:srgbClr w14:val="000000"/>
          </w14:shadow>
        </w:rPr>
        <w:t>1</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439DAD9D" w:rsidR="00F81BF6" w:rsidRPr="009B21AF" w:rsidRDefault="00D852A4" w:rsidP="00F81BF6">
      <w:pPr>
        <w:pStyle w:val="Recuodecorpodetexto2"/>
        <w:spacing w:line="240" w:lineRule="auto"/>
        <w:ind w:left="3827"/>
        <w:jc w:val="both"/>
        <w:rPr>
          <w:rFonts w:ascii="Calibri" w:hAnsi="Calibri"/>
          <w:bCs/>
          <w:sz w:val="22"/>
          <w:szCs w:val="22"/>
        </w:rPr>
      </w:pPr>
      <w:r>
        <w:rPr>
          <w:rFonts w:ascii="Calibri" w:hAnsi="Calibri" w:cs="Calibri"/>
          <w:b/>
        </w:rPr>
        <w:t>CONTRATAÇÃO DE EMPRESA PARA PRODUÇÃO DE VIDEOAULAS PARA A UDESC</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6F144497"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D852A4" w:rsidRPr="00D852A4">
        <w:rPr>
          <w:rFonts w:ascii="Calibri" w:hAnsi="Calibri" w:cs="Calibri"/>
          <w:b/>
          <w:color w:val="000000" w:themeColor="text1"/>
        </w:rPr>
        <w:t>CONTRATAÇÃO DE EMPRESA PARA PRODUÇÃO DE VIDEOAULAS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5689C2A"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w:t>
      </w:r>
      <w:r w:rsidR="009F58FB">
        <w:rPr>
          <w:rFonts w:ascii="Calibri" w:hAnsi="Calibri" w:cs="Calibri"/>
          <w:bCs/>
          <w:szCs w:val="22"/>
        </w:rPr>
        <w:t>1</w:t>
      </w:r>
      <w:r w:rsidRPr="007515E5">
        <w:rPr>
          <w:rFonts w:ascii="Calibri" w:hAnsi="Calibri" w:cs="Calibri"/>
          <w:bCs/>
          <w:szCs w:val="22"/>
        </w:rPr>
        <w:t>.</w:t>
      </w:r>
    </w:p>
    <w:p w14:paraId="2A9E95D3" w14:textId="484CB62B" w:rsidR="00F81BF6" w:rsidRDefault="00F81BF6" w:rsidP="00F81BF6">
      <w:pPr>
        <w:jc w:val="both"/>
        <w:rPr>
          <w:rFonts w:ascii="Calibri" w:hAnsi="Calibri" w:cs="Calibri"/>
          <w:b/>
          <w:sz w:val="22"/>
          <w:szCs w:val="22"/>
        </w:rPr>
      </w:pPr>
    </w:p>
    <w:p w14:paraId="41F56F14" w14:textId="77777777" w:rsidR="00B00BE0" w:rsidRPr="007515E5" w:rsidRDefault="00B00BE0"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7"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7"/>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1DDAD1CD"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103CC">
        <w:rPr>
          <w:rFonts w:ascii="Calibri" w:hAnsi="Calibri" w:cs="Calibri"/>
          <w:bCs/>
          <w:color w:val="000000"/>
          <w:sz w:val="22"/>
          <w:szCs w:val="22"/>
        </w:rPr>
        <w:t>assumindo com exclusividade, os</w:t>
      </w:r>
      <w:r w:rsidR="00C103C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FB33BD6" w:rsidR="00C1105C" w:rsidRDefault="00C1105C" w:rsidP="00F81BF6">
      <w:pPr>
        <w:tabs>
          <w:tab w:val="left" w:pos="567"/>
        </w:tabs>
        <w:ind w:right="46"/>
        <w:jc w:val="both"/>
        <w:rPr>
          <w:rFonts w:ascii="Calibri" w:hAnsi="Calibri" w:cs="Calibri"/>
          <w:sz w:val="22"/>
          <w:szCs w:val="22"/>
        </w:rPr>
      </w:pPr>
    </w:p>
    <w:p w14:paraId="1A0B7E53" w14:textId="77777777" w:rsidR="00B00BE0" w:rsidRPr="009B21AF" w:rsidRDefault="00B00BE0"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lastRenderedPageBreak/>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0E638073" w:rsidR="00F81BF6" w:rsidRPr="009B21AF" w:rsidRDefault="007C51A3"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852A4" w:rsidRPr="00D852A4">
            <w:rPr>
              <w:rFonts w:asciiTheme="minorHAnsi" w:hAnsiTheme="minorHAnsi" w:cstheme="minorHAnsi"/>
              <w:b/>
            </w:rPr>
            <w:t>Florianópolis/SC</w:t>
          </w:r>
        </w:sdtContent>
      </w:sdt>
      <w:r w:rsidR="00DC6BAC" w:rsidRPr="00D852A4">
        <w:rPr>
          <w:rFonts w:ascii="Calibri" w:hAnsi="Calibri" w:cs="Calibri"/>
          <w:bCs/>
          <w:sz w:val="22"/>
          <w:szCs w:val="22"/>
        </w:rPr>
        <w:t>, conforme datas das assinaturas digitais</w:t>
      </w:r>
      <w:r w:rsidR="00F81BF6" w:rsidRPr="00D852A4">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8"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8"/>
    <w:p w14:paraId="03044B45" w14:textId="77777777" w:rsidR="00F803EB" w:rsidRPr="00E90298" w:rsidRDefault="00F803EB" w:rsidP="00F803EB">
      <w:pPr>
        <w:jc w:val="center"/>
        <w:rPr>
          <w:rFonts w:ascii="Calibri" w:hAnsi="Calibri" w:cs="Arial"/>
          <w:bCs/>
          <w:sz w:val="10"/>
          <w:szCs w:val="10"/>
        </w:rPr>
      </w:pPr>
    </w:p>
    <w:p w14:paraId="56C83696" w14:textId="131EA1AB"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D852A4">
        <w:rPr>
          <w:rFonts w:ascii="Calibri" w:hAnsi="Calibri" w:cs="Arial"/>
          <w:bCs w:val="0"/>
          <w:szCs w:val="22"/>
        </w:rPr>
        <w:t>0</w:t>
      </w:r>
      <w:r w:rsidR="00D852A4" w:rsidRPr="00D852A4">
        <w:rPr>
          <w:rFonts w:ascii="Calibri" w:hAnsi="Calibri" w:cs="Arial"/>
          <w:bCs w:val="0"/>
          <w:szCs w:val="22"/>
        </w:rPr>
        <w:t>974</w:t>
      </w:r>
      <w:r w:rsidR="00F2392A" w:rsidRPr="00D852A4">
        <w:rPr>
          <w:rFonts w:ascii="Calibri" w:hAnsi="Calibri" w:cs="Arial"/>
          <w:bCs w:val="0"/>
          <w:szCs w:val="22"/>
        </w:rPr>
        <w:t>/20</w:t>
      </w:r>
      <w:r w:rsidR="00095A81" w:rsidRPr="00D852A4">
        <w:rPr>
          <w:rFonts w:ascii="Calibri" w:hAnsi="Calibri" w:cs="Arial"/>
          <w:bCs w:val="0"/>
          <w:szCs w:val="22"/>
        </w:rPr>
        <w:t>2</w:t>
      </w:r>
      <w:r w:rsidR="00D852A4" w:rsidRPr="00D852A4">
        <w:rPr>
          <w:rFonts w:ascii="Calibri" w:hAnsi="Calibri" w:cs="Arial"/>
          <w:bCs w:val="0"/>
          <w:szCs w:val="22"/>
        </w:rPr>
        <w:t>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684843DF"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D852A4">
        <w:rPr>
          <w:rFonts w:ascii="Calibri" w:hAnsi="Calibri" w:cs="Arial"/>
          <w:sz w:val="20"/>
          <w:szCs w:val="20"/>
        </w:rPr>
        <w:t>1</w:t>
      </w:r>
    </w:p>
    <w:p w14:paraId="064759CF" w14:textId="135B686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D852A4">
        <w:rPr>
          <w:rFonts w:ascii="Calibri" w:hAnsi="Calibri"/>
          <w:sz w:val="20"/>
          <w:szCs w:val="20"/>
        </w:rPr>
        <w:t>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15F87821"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D852A4">
        <w:rPr>
          <w:rFonts w:ascii="Calibri" w:hAnsi="Calibri"/>
          <w:b w:val="0"/>
          <w:szCs w:val="22"/>
          <w:lang w:val="pt-PT"/>
        </w:rPr>
        <w:t>0</w:t>
      </w:r>
      <w:r w:rsidR="00D852A4" w:rsidRPr="00D852A4">
        <w:rPr>
          <w:rFonts w:ascii="Calibri" w:hAnsi="Calibri"/>
          <w:b w:val="0"/>
          <w:szCs w:val="22"/>
          <w:lang w:val="pt-PT"/>
        </w:rPr>
        <w:t>974</w:t>
      </w:r>
      <w:r w:rsidR="00F2392A" w:rsidRPr="00D852A4">
        <w:rPr>
          <w:rFonts w:ascii="Calibri" w:hAnsi="Calibri"/>
          <w:b w:val="0"/>
          <w:szCs w:val="22"/>
          <w:lang w:val="pt-PT"/>
        </w:rPr>
        <w:t>/20</w:t>
      </w:r>
      <w:r w:rsidR="00095A81" w:rsidRPr="00D852A4">
        <w:rPr>
          <w:rFonts w:ascii="Calibri" w:hAnsi="Calibri"/>
          <w:b w:val="0"/>
          <w:szCs w:val="22"/>
          <w:lang w:val="pt-PT"/>
        </w:rPr>
        <w:t>2</w:t>
      </w:r>
      <w:r w:rsidR="00D852A4" w:rsidRPr="00D852A4">
        <w:rPr>
          <w:rFonts w:ascii="Calibri" w:hAnsi="Calibri"/>
          <w:b w:val="0"/>
          <w:szCs w:val="22"/>
          <w:lang w:val="pt-PT"/>
        </w:rPr>
        <w:t>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7B1689" w:rsidRDefault="007B1689">
      <w:r>
        <w:separator/>
      </w:r>
    </w:p>
  </w:endnote>
  <w:endnote w:type="continuationSeparator" w:id="0">
    <w:p w14:paraId="75E7FA73" w14:textId="77777777" w:rsidR="007B1689" w:rsidRDefault="007B1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58F1767F" w:rsidR="007B1689" w:rsidRDefault="007B1689" w:rsidP="00352F71">
    <w:pPr>
      <w:pStyle w:val="Rodap"/>
      <w:tabs>
        <w:tab w:val="clear" w:pos="4419"/>
        <w:tab w:val="center" w:pos="0"/>
      </w:tabs>
      <w:rPr>
        <w:color w:val="0000FF"/>
        <w:sz w:val="14"/>
      </w:rPr>
    </w:pPr>
    <w:r>
      <w:rPr>
        <w:sz w:val="14"/>
      </w:rPr>
      <w:t xml:space="preserve">PE </w:t>
    </w:r>
    <w:r w:rsidRPr="004626D8">
      <w:rPr>
        <w:sz w:val="14"/>
      </w:rPr>
      <w:t>0974/2021</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19</w:t>
    </w:r>
    <w:r>
      <w:rPr>
        <w:sz w:val="14"/>
      </w:rPr>
      <w:fldChar w:fldCharType="end"/>
    </w:r>
    <w:r>
      <w:rPr>
        <w:sz w:val="14"/>
      </w:rPr>
      <w:t xml:space="preserve">                                                                                                           </w:t>
    </w:r>
  </w:p>
  <w:p w14:paraId="5BC84468" w14:textId="77777777" w:rsidR="007B1689" w:rsidRDefault="007B168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0332EFBB" w:rsidR="007B1689" w:rsidRDefault="007B1689" w:rsidP="00212B50">
    <w:pPr>
      <w:jc w:val="right"/>
      <w:rPr>
        <w:rFonts w:ascii="Arial" w:hAnsi="Arial" w:cs="Arial"/>
        <w:sz w:val="16"/>
      </w:rPr>
    </w:pPr>
    <w:r>
      <w:rPr>
        <w:sz w:val="14"/>
      </w:rPr>
      <w:t xml:space="preserve">Página </w:t>
    </w:r>
    <w:r>
      <w:rPr>
        <w:sz w:val="14"/>
      </w:rPr>
      <w:fldChar w:fldCharType="begin"/>
    </w:r>
    <w:r>
      <w:rPr>
        <w:sz w:val="14"/>
      </w:rPr>
      <w:instrText xml:space="preserve"> PAGE </w:instrText>
    </w:r>
    <w:r>
      <w:rPr>
        <w:sz w:val="14"/>
      </w:rPr>
      <w:fldChar w:fldCharType="separate"/>
    </w:r>
    <w:r>
      <w:rPr>
        <w:noProof/>
        <w:sz w:val="14"/>
      </w:rPr>
      <w:t>19</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19</w:t>
    </w:r>
    <w:r>
      <w:rPr>
        <w:sz w:val="14"/>
      </w:rPr>
      <w:fldChar w:fldCharType="end"/>
    </w:r>
    <w:r>
      <w:rPr>
        <w:sz w:val="14"/>
      </w:rPr>
      <w:t xml:space="preserve">                                                                                                           </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7B1689" w:rsidRDefault="007B1689">
      <w:r>
        <w:separator/>
      </w:r>
    </w:p>
  </w:footnote>
  <w:footnote w:type="continuationSeparator" w:id="0">
    <w:p w14:paraId="76988453" w14:textId="77777777" w:rsidR="007B1689" w:rsidRDefault="007B1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7B1689" w:rsidRDefault="007B1689">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7B1689" w:rsidRPr="006A59DF" w:rsidRDefault="007B1689">
    <w:pPr>
      <w:pStyle w:val="Cabealho"/>
      <w:rPr>
        <w:lang w:val="pt-BR"/>
      </w:rPr>
    </w:pPr>
  </w:p>
  <w:p w14:paraId="3BB0A0D7" w14:textId="77777777" w:rsidR="007B1689" w:rsidRDefault="007B168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F846" w14:textId="77777777" w:rsidR="007B1689" w:rsidRPr="00A36649" w:rsidRDefault="007B1689"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7B1689" w:rsidRPr="00A36649" w:rsidRDefault="007B1689"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7B1689" w:rsidRPr="00A36649" w:rsidRDefault="007B1689"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7B1689" w:rsidRPr="00A36649" w:rsidRDefault="007B1689"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7B1689" w:rsidRDefault="007B1689" w:rsidP="00FA48CA">
    <w:pPr>
      <w:ind w:left="567"/>
      <w:rPr>
        <w:b/>
      </w:rPr>
    </w:pPr>
  </w:p>
  <w:p w14:paraId="0C46C0F9" w14:textId="77777777" w:rsidR="007B1689" w:rsidRDefault="007B1689">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C17451B"/>
    <w:multiLevelType w:val="multilevel"/>
    <w:tmpl w:val="82488340"/>
    <w:lvl w:ilvl="0">
      <w:start w:val="7"/>
      <w:numFmt w:val="decimal"/>
      <w:lvlText w:val="%1"/>
      <w:lvlJc w:val="left"/>
      <w:pPr>
        <w:ind w:left="674" w:hanging="432"/>
      </w:pPr>
      <w:rPr>
        <w:rFonts w:hint="default"/>
        <w:lang w:val="pt-PT" w:eastAsia="en-US" w:bidi="ar-SA"/>
      </w:rPr>
    </w:lvl>
    <w:lvl w:ilvl="1">
      <w:start w:val="1"/>
      <w:numFmt w:val="decimal"/>
      <w:lvlText w:val="%1.%2."/>
      <w:lvlJc w:val="left"/>
      <w:pPr>
        <w:ind w:left="674" w:hanging="432"/>
      </w:pPr>
      <w:rPr>
        <w:rFonts w:asciiTheme="majorHAnsi" w:eastAsia="Arial" w:hAnsiTheme="majorHAnsi" w:cstheme="majorHAnsi" w:hint="default"/>
        <w:b/>
        <w:bCs/>
        <w:spacing w:val="-1"/>
        <w:w w:val="100"/>
        <w:sz w:val="22"/>
        <w:szCs w:val="22"/>
        <w:lang w:val="pt-PT" w:eastAsia="en-US" w:bidi="ar-SA"/>
      </w:rPr>
    </w:lvl>
    <w:lvl w:ilvl="2">
      <w:start w:val="1"/>
      <w:numFmt w:val="decimal"/>
      <w:lvlText w:val="%1.%2.%3."/>
      <w:lvlJc w:val="left"/>
      <w:pPr>
        <w:ind w:left="1455" w:hanging="1192"/>
      </w:pPr>
      <w:rPr>
        <w:rFonts w:asciiTheme="minorHAnsi" w:eastAsia="Arial MT" w:hAnsiTheme="minorHAnsi" w:cstheme="minorHAnsi" w:hint="default"/>
        <w:spacing w:val="-1"/>
        <w:w w:val="100"/>
        <w:sz w:val="22"/>
        <w:szCs w:val="22"/>
        <w:lang w:val="pt-PT" w:eastAsia="en-US" w:bidi="ar-SA"/>
      </w:rPr>
    </w:lvl>
    <w:lvl w:ilvl="3">
      <w:numFmt w:val="bullet"/>
      <w:lvlText w:val="•"/>
      <w:lvlJc w:val="left"/>
      <w:pPr>
        <w:ind w:left="3168" w:hanging="1192"/>
      </w:pPr>
      <w:rPr>
        <w:rFonts w:hint="default"/>
        <w:lang w:val="pt-PT" w:eastAsia="en-US" w:bidi="ar-SA"/>
      </w:rPr>
    </w:lvl>
    <w:lvl w:ilvl="4">
      <w:numFmt w:val="bullet"/>
      <w:lvlText w:val="•"/>
      <w:lvlJc w:val="left"/>
      <w:pPr>
        <w:ind w:left="4022" w:hanging="1192"/>
      </w:pPr>
      <w:rPr>
        <w:rFonts w:hint="default"/>
        <w:lang w:val="pt-PT" w:eastAsia="en-US" w:bidi="ar-SA"/>
      </w:rPr>
    </w:lvl>
    <w:lvl w:ilvl="5">
      <w:numFmt w:val="bullet"/>
      <w:lvlText w:val="•"/>
      <w:lvlJc w:val="left"/>
      <w:pPr>
        <w:ind w:left="4876" w:hanging="1192"/>
      </w:pPr>
      <w:rPr>
        <w:rFonts w:hint="default"/>
        <w:lang w:val="pt-PT" w:eastAsia="en-US" w:bidi="ar-SA"/>
      </w:rPr>
    </w:lvl>
    <w:lvl w:ilvl="6">
      <w:numFmt w:val="bullet"/>
      <w:lvlText w:val="•"/>
      <w:lvlJc w:val="left"/>
      <w:pPr>
        <w:ind w:left="5730" w:hanging="1192"/>
      </w:pPr>
      <w:rPr>
        <w:rFonts w:hint="default"/>
        <w:lang w:val="pt-PT" w:eastAsia="en-US" w:bidi="ar-SA"/>
      </w:rPr>
    </w:lvl>
    <w:lvl w:ilvl="7">
      <w:numFmt w:val="bullet"/>
      <w:lvlText w:val="•"/>
      <w:lvlJc w:val="left"/>
      <w:pPr>
        <w:ind w:left="6584" w:hanging="1192"/>
      </w:pPr>
      <w:rPr>
        <w:rFonts w:hint="default"/>
        <w:lang w:val="pt-PT" w:eastAsia="en-US" w:bidi="ar-SA"/>
      </w:rPr>
    </w:lvl>
    <w:lvl w:ilvl="8">
      <w:numFmt w:val="bullet"/>
      <w:lvlText w:val="•"/>
      <w:lvlJc w:val="left"/>
      <w:pPr>
        <w:ind w:left="7438" w:hanging="1192"/>
      </w:pPr>
      <w:rPr>
        <w:rFonts w:hint="default"/>
        <w:lang w:val="pt-PT" w:eastAsia="en-US" w:bidi="ar-SA"/>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27965A23"/>
    <w:multiLevelType w:val="multilevel"/>
    <w:tmpl w:val="048608B4"/>
    <w:lvl w:ilvl="0">
      <w:start w:val="4"/>
      <w:numFmt w:val="decimal"/>
      <w:lvlText w:val="%1"/>
      <w:lvlJc w:val="left"/>
      <w:pPr>
        <w:ind w:left="674" w:hanging="432"/>
      </w:pPr>
      <w:rPr>
        <w:rFonts w:hint="default"/>
        <w:lang w:val="pt-PT" w:eastAsia="en-US" w:bidi="ar-SA"/>
      </w:rPr>
    </w:lvl>
    <w:lvl w:ilvl="1">
      <w:start w:val="3"/>
      <w:numFmt w:val="decimal"/>
      <w:lvlText w:val="%1.%2."/>
      <w:lvlJc w:val="left"/>
      <w:pPr>
        <w:ind w:left="674" w:hanging="432"/>
      </w:pPr>
      <w:rPr>
        <w:rFonts w:asciiTheme="minorHAnsi" w:eastAsia="Arial" w:hAnsiTheme="minorHAnsi" w:cstheme="minorHAnsi" w:hint="default"/>
        <w:b/>
        <w:bCs/>
        <w:spacing w:val="-1"/>
        <w:w w:val="100"/>
        <w:sz w:val="22"/>
        <w:szCs w:val="22"/>
        <w:lang w:val="pt-PT" w:eastAsia="en-US" w:bidi="ar-SA"/>
      </w:rPr>
    </w:lvl>
    <w:lvl w:ilvl="2">
      <w:numFmt w:val="bullet"/>
      <w:lvlText w:val="•"/>
      <w:lvlJc w:val="left"/>
      <w:pPr>
        <w:ind w:left="2373" w:hanging="432"/>
      </w:pPr>
      <w:rPr>
        <w:rFonts w:hint="default"/>
        <w:lang w:val="pt-PT" w:eastAsia="en-US" w:bidi="ar-SA"/>
      </w:rPr>
    </w:lvl>
    <w:lvl w:ilvl="3">
      <w:numFmt w:val="bullet"/>
      <w:lvlText w:val="•"/>
      <w:lvlJc w:val="left"/>
      <w:pPr>
        <w:ind w:left="3219" w:hanging="432"/>
      </w:pPr>
      <w:rPr>
        <w:rFonts w:hint="default"/>
        <w:lang w:val="pt-PT" w:eastAsia="en-US" w:bidi="ar-SA"/>
      </w:rPr>
    </w:lvl>
    <w:lvl w:ilvl="4">
      <w:numFmt w:val="bullet"/>
      <w:lvlText w:val="•"/>
      <w:lvlJc w:val="left"/>
      <w:pPr>
        <w:ind w:left="4066" w:hanging="432"/>
      </w:pPr>
      <w:rPr>
        <w:rFonts w:hint="default"/>
        <w:lang w:val="pt-PT" w:eastAsia="en-US" w:bidi="ar-SA"/>
      </w:rPr>
    </w:lvl>
    <w:lvl w:ilvl="5">
      <w:numFmt w:val="bullet"/>
      <w:lvlText w:val="•"/>
      <w:lvlJc w:val="left"/>
      <w:pPr>
        <w:ind w:left="4913" w:hanging="432"/>
      </w:pPr>
      <w:rPr>
        <w:rFonts w:hint="default"/>
        <w:lang w:val="pt-PT" w:eastAsia="en-US" w:bidi="ar-SA"/>
      </w:rPr>
    </w:lvl>
    <w:lvl w:ilvl="6">
      <w:numFmt w:val="bullet"/>
      <w:lvlText w:val="•"/>
      <w:lvlJc w:val="left"/>
      <w:pPr>
        <w:ind w:left="5759" w:hanging="432"/>
      </w:pPr>
      <w:rPr>
        <w:rFonts w:hint="default"/>
        <w:lang w:val="pt-PT" w:eastAsia="en-US" w:bidi="ar-SA"/>
      </w:rPr>
    </w:lvl>
    <w:lvl w:ilvl="7">
      <w:numFmt w:val="bullet"/>
      <w:lvlText w:val="•"/>
      <w:lvlJc w:val="left"/>
      <w:pPr>
        <w:ind w:left="6606" w:hanging="432"/>
      </w:pPr>
      <w:rPr>
        <w:rFonts w:hint="default"/>
        <w:lang w:val="pt-PT" w:eastAsia="en-US" w:bidi="ar-SA"/>
      </w:rPr>
    </w:lvl>
    <w:lvl w:ilvl="8">
      <w:numFmt w:val="bullet"/>
      <w:lvlText w:val="•"/>
      <w:lvlJc w:val="left"/>
      <w:pPr>
        <w:ind w:left="7452" w:hanging="432"/>
      </w:pPr>
      <w:rPr>
        <w:rFonts w:hint="default"/>
        <w:lang w:val="pt-PT" w:eastAsia="en-US" w:bidi="ar-SA"/>
      </w:r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EA7511"/>
    <w:multiLevelType w:val="multilevel"/>
    <w:tmpl w:val="6B24DCE8"/>
    <w:lvl w:ilvl="0">
      <w:start w:val="2"/>
      <w:numFmt w:val="decimal"/>
      <w:lvlText w:val="%1"/>
      <w:lvlJc w:val="left"/>
      <w:pPr>
        <w:ind w:left="674" w:hanging="562"/>
      </w:pPr>
      <w:rPr>
        <w:rFonts w:hint="default"/>
        <w:lang w:val="pt-PT" w:eastAsia="en-US" w:bidi="ar-SA"/>
      </w:rPr>
    </w:lvl>
    <w:lvl w:ilvl="1">
      <w:start w:val="1"/>
      <w:numFmt w:val="decimal"/>
      <w:lvlText w:val="%1.%2"/>
      <w:lvlJc w:val="left"/>
      <w:pPr>
        <w:ind w:left="674" w:hanging="562"/>
      </w:pPr>
      <w:rPr>
        <w:rFonts w:hint="default"/>
        <w:lang w:val="pt-PT" w:eastAsia="en-US" w:bidi="ar-SA"/>
      </w:rPr>
    </w:lvl>
    <w:lvl w:ilvl="2">
      <w:start w:val="2"/>
      <w:numFmt w:val="decimal"/>
      <w:lvlText w:val="%1.%2.%3"/>
      <w:lvlJc w:val="left"/>
      <w:pPr>
        <w:ind w:left="674" w:hanging="562"/>
      </w:pPr>
      <w:rPr>
        <w:rFonts w:ascii="Arial MT" w:eastAsia="Arial MT" w:hAnsi="Arial MT" w:cs="Arial MT" w:hint="default"/>
        <w:spacing w:val="-1"/>
        <w:w w:val="100"/>
        <w:sz w:val="22"/>
        <w:szCs w:val="22"/>
        <w:lang w:val="pt-PT" w:eastAsia="en-US" w:bidi="ar-SA"/>
      </w:rPr>
    </w:lvl>
    <w:lvl w:ilvl="3">
      <w:numFmt w:val="bullet"/>
      <w:lvlText w:val="•"/>
      <w:lvlJc w:val="left"/>
      <w:pPr>
        <w:ind w:left="3219" w:hanging="562"/>
      </w:pPr>
      <w:rPr>
        <w:rFonts w:hint="default"/>
        <w:lang w:val="pt-PT" w:eastAsia="en-US" w:bidi="ar-SA"/>
      </w:rPr>
    </w:lvl>
    <w:lvl w:ilvl="4">
      <w:numFmt w:val="bullet"/>
      <w:lvlText w:val="•"/>
      <w:lvlJc w:val="left"/>
      <w:pPr>
        <w:ind w:left="4066" w:hanging="562"/>
      </w:pPr>
      <w:rPr>
        <w:rFonts w:hint="default"/>
        <w:lang w:val="pt-PT" w:eastAsia="en-US" w:bidi="ar-SA"/>
      </w:rPr>
    </w:lvl>
    <w:lvl w:ilvl="5">
      <w:numFmt w:val="bullet"/>
      <w:lvlText w:val="•"/>
      <w:lvlJc w:val="left"/>
      <w:pPr>
        <w:ind w:left="4913" w:hanging="562"/>
      </w:pPr>
      <w:rPr>
        <w:rFonts w:hint="default"/>
        <w:lang w:val="pt-PT" w:eastAsia="en-US" w:bidi="ar-SA"/>
      </w:rPr>
    </w:lvl>
    <w:lvl w:ilvl="6">
      <w:numFmt w:val="bullet"/>
      <w:lvlText w:val="•"/>
      <w:lvlJc w:val="left"/>
      <w:pPr>
        <w:ind w:left="5759" w:hanging="562"/>
      </w:pPr>
      <w:rPr>
        <w:rFonts w:hint="default"/>
        <w:lang w:val="pt-PT" w:eastAsia="en-US" w:bidi="ar-SA"/>
      </w:rPr>
    </w:lvl>
    <w:lvl w:ilvl="7">
      <w:numFmt w:val="bullet"/>
      <w:lvlText w:val="•"/>
      <w:lvlJc w:val="left"/>
      <w:pPr>
        <w:ind w:left="6606" w:hanging="562"/>
      </w:pPr>
      <w:rPr>
        <w:rFonts w:hint="default"/>
        <w:lang w:val="pt-PT" w:eastAsia="en-US" w:bidi="ar-SA"/>
      </w:rPr>
    </w:lvl>
    <w:lvl w:ilvl="8">
      <w:numFmt w:val="bullet"/>
      <w:lvlText w:val="•"/>
      <w:lvlJc w:val="left"/>
      <w:pPr>
        <w:ind w:left="7452" w:hanging="562"/>
      </w:pPr>
      <w:rPr>
        <w:rFonts w:hint="default"/>
        <w:lang w:val="pt-PT" w:eastAsia="en-US" w:bidi="ar-SA"/>
      </w:rPr>
    </w:lvl>
  </w:abstractNum>
  <w:abstractNum w:abstractNumId="12" w15:restartNumberingAfterBreak="0">
    <w:nsid w:val="43D33155"/>
    <w:multiLevelType w:val="multilevel"/>
    <w:tmpl w:val="3ED00836"/>
    <w:lvl w:ilvl="0">
      <w:start w:val="6"/>
      <w:numFmt w:val="decimal"/>
      <w:lvlText w:val="%1"/>
      <w:lvlJc w:val="left"/>
      <w:pPr>
        <w:ind w:left="674" w:hanging="432"/>
        <w:jc w:val="left"/>
      </w:pPr>
      <w:rPr>
        <w:rFonts w:hint="default"/>
        <w:lang w:val="pt-PT" w:eastAsia="en-US" w:bidi="ar-SA"/>
      </w:rPr>
    </w:lvl>
    <w:lvl w:ilvl="1">
      <w:start w:val="1"/>
      <w:numFmt w:val="decimal"/>
      <w:lvlText w:val="%1.%2."/>
      <w:lvlJc w:val="left"/>
      <w:pPr>
        <w:ind w:left="674" w:hanging="432"/>
        <w:jc w:val="left"/>
      </w:pPr>
      <w:rPr>
        <w:rFonts w:asciiTheme="minorHAnsi" w:eastAsia="Arial" w:hAnsiTheme="minorHAnsi" w:cstheme="minorHAnsi" w:hint="default"/>
        <w:b/>
        <w:bCs/>
        <w:spacing w:val="-1"/>
        <w:w w:val="100"/>
        <w:sz w:val="22"/>
        <w:szCs w:val="22"/>
        <w:lang w:val="pt-PT" w:eastAsia="en-US" w:bidi="ar-SA"/>
      </w:rPr>
    </w:lvl>
    <w:lvl w:ilvl="2">
      <w:start w:val="1"/>
      <w:numFmt w:val="decimal"/>
      <w:lvlText w:val="%1.%2.%3."/>
      <w:lvlJc w:val="left"/>
      <w:pPr>
        <w:ind w:left="1455" w:hanging="1131"/>
        <w:jc w:val="left"/>
      </w:pPr>
      <w:rPr>
        <w:rFonts w:asciiTheme="minorHAnsi" w:eastAsia="Arial MT" w:hAnsiTheme="minorHAnsi" w:cstheme="minorHAnsi" w:hint="default"/>
        <w:spacing w:val="-1"/>
        <w:w w:val="100"/>
        <w:sz w:val="22"/>
        <w:szCs w:val="22"/>
        <w:lang w:val="pt-PT" w:eastAsia="en-US" w:bidi="ar-SA"/>
      </w:rPr>
    </w:lvl>
    <w:lvl w:ilvl="3">
      <w:numFmt w:val="bullet"/>
      <w:lvlText w:val="•"/>
      <w:lvlJc w:val="left"/>
      <w:pPr>
        <w:ind w:left="3168" w:hanging="1131"/>
      </w:pPr>
      <w:rPr>
        <w:rFonts w:hint="default"/>
        <w:lang w:val="pt-PT" w:eastAsia="en-US" w:bidi="ar-SA"/>
      </w:rPr>
    </w:lvl>
    <w:lvl w:ilvl="4">
      <w:numFmt w:val="bullet"/>
      <w:lvlText w:val="•"/>
      <w:lvlJc w:val="left"/>
      <w:pPr>
        <w:ind w:left="4022" w:hanging="1131"/>
      </w:pPr>
      <w:rPr>
        <w:rFonts w:hint="default"/>
        <w:lang w:val="pt-PT" w:eastAsia="en-US" w:bidi="ar-SA"/>
      </w:rPr>
    </w:lvl>
    <w:lvl w:ilvl="5">
      <w:numFmt w:val="bullet"/>
      <w:lvlText w:val="•"/>
      <w:lvlJc w:val="left"/>
      <w:pPr>
        <w:ind w:left="4876" w:hanging="1131"/>
      </w:pPr>
      <w:rPr>
        <w:rFonts w:hint="default"/>
        <w:lang w:val="pt-PT" w:eastAsia="en-US" w:bidi="ar-SA"/>
      </w:rPr>
    </w:lvl>
    <w:lvl w:ilvl="6">
      <w:numFmt w:val="bullet"/>
      <w:lvlText w:val="•"/>
      <w:lvlJc w:val="left"/>
      <w:pPr>
        <w:ind w:left="5730" w:hanging="1131"/>
      </w:pPr>
      <w:rPr>
        <w:rFonts w:hint="default"/>
        <w:lang w:val="pt-PT" w:eastAsia="en-US" w:bidi="ar-SA"/>
      </w:rPr>
    </w:lvl>
    <w:lvl w:ilvl="7">
      <w:numFmt w:val="bullet"/>
      <w:lvlText w:val="•"/>
      <w:lvlJc w:val="left"/>
      <w:pPr>
        <w:ind w:left="6584" w:hanging="1131"/>
      </w:pPr>
      <w:rPr>
        <w:rFonts w:hint="default"/>
        <w:lang w:val="pt-PT" w:eastAsia="en-US" w:bidi="ar-SA"/>
      </w:rPr>
    </w:lvl>
    <w:lvl w:ilvl="8">
      <w:numFmt w:val="bullet"/>
      <w:lvlText w:val="•"/>
      <w:lvlJc w:val="left"/>
      <w:pPr>
        <w:ind w:left="7438" w:hanging="1131"/>
      </w:pPr>
      <w:rPr>
        <w:rFonts w:hint="default"/>
        <w:lang w:val="pt-PT" w:eastAsia="en-US" w:bidi="ar-SA"/>
      </w:rPr>
    </w:lvl>
  </w:abstractNum>
  <w:abstractNum w:abstractNumId="13" w15:restartNumberingAfterBreak="0">
    <w:nsid w:val="4B5D71DB"/>
    <w:multiLevelType w:val="multilevel"/>
    <w:tmpl w:val="F2089EB2"/>
    <w:lvl w:ilvl="0">
      <w:start w:val="1"/>
      <w:numFmt w:val="decimal"/>
      <w:lvlText w:val="%1."/>
      <w:lvlJc w:val="left"/>
      <w:pPr>
        <w:ind w:left="459" w:hanging="360"/>
        <w:jc w:val="right"/>
      </w:pPr>
      <w:rPr>
        <w:rFonts w:asciiTheme="minorHAnsi" w:eastAsia="Arial" w:hAnsiTheme="minorHAnsi" w:cstheme="minorHAnsi" w:hint="default"/>
        <w:b/>
        <w:bCs/>
        <w:spacing w:val="-1"/>
        <w:w w:val="100"/>
        <w:sz w:val="22"/>
        <w:szCs w:val="22"/>
        <w:lang w:val="pt-PT" w:eastAsia="en-US" w:bidi="ar-SA"/>
      </w:rPr>
    </w:lvl>
    <w:lvl w:ilvl="1">
      <w:start w:val="1"/>
      <w:numFmt w:val="decimal"/>
      <w:lvlText w:val="%1.%2."/>
      <w:lvlJc w:val="left"/>
      <w:pPr>
        <w:ind w:left="673" w:hanging="432"/>
      </w:pPr>
      <w:rPr>
        <w:rFonts w:asciiTheme="minorHAnsi" w:eastAsia="Arial" w:hAnsiTheme="minorHAnsi" w:cstheme="minorHAnsi" w:hint="default"/>
        <w:b/>
        <w:bCs/>
        <w:spacing w:val="-1"/>
        <w:w w:val="100"/>
        <w:sz w:val="22"/>
        <w:szCs w:val="22"/>
        <w:lang w:val="pt-PT" w:eastAsia="en-US" w:bidi="ar-SA"/>
      </w:rPr>
    </w:lvl>
    <w:lvl w:ilvl="2">
      <w:start w:val="1"/>
      <w:numFmt w:val="decimal"/>
      <w:lvlText w:val="%1.%2.%3."/>
      <w:lvlJc w:val="left"/>
      <w:pPr>
        <w:ind w:left="1455" w:hanging="1192"/>
      </w:pPr>
      <w:rPr>
        <w:rFonts w:asciiTheme="minorHAnsi" w:eastAsia="Arial MT" w:hAnsiTheme="minorHAnsi" w:cstheme="minorHAnsi" w:hint="default"/>
        <w:b w:val="0"/>
        <w:bCs w:val="0"/>
        <w:spacing w:val="-1"/>
        <w:w w:val="100"/>
        <w:sz w:val="22"/>
        <w:szCs w:val="22"/>
        <w:lang w:val="pt-PT" w:eastAsia="en-US" w:bidi="ar-SA"/>
      </w:rPr>
    </w:lvl>
    <w:lvl w:ilvl="3">
      <w:start w:val="1"/>
      <w:numFmt w:val="decimal"/>
      <w:lvlText w:val="%1.%2.%3.%4."/>
      <w:lvlJc w:val="left"/>
      <w:pPr>
        <w:ind w:left="1801" w:hanging="763"/>
      </w:pPr>
      <w:rPr>
        <w:rFonts w:ascii="Arial MT" w:eastAsia="Arial MT" w:hAnsi="Arial MT" w:cs="Arial MT" w:hint="default"/>
        <w:spacing w:val="-1"/>
        <w:w w:val="100"/>
        <w:sz w:val="20"/>
        <w:szCs w:val="20"/>
        <w:lang w:val="pt-PT" w:eastAsia="en-US" w:bidi="ar-SA"/>
      </w:rPr>
    </w:lvl>
    <w:lvl w:ilvl="4">
      <w:numFmt w:val="bullet"/>
      <w:lvlText w:val="•"/>
      <w:lvlJc w:val="left"/>
      <w:pPr>
        <w:ind w:left="1680" w:hanging="763"/>
      </w:pPr>
      <w:rPr>
        <w:rFonts w:hint="default"/>
        <w:lang w:val="pt-PT" w:eastAsia="en-US" w:bidi="ar-SA"/>
      </w:rPr>
    </w:lvl>
    <w:lvl w:ilvl="5">
      <w:numFmt w:val="bullet"/>
      <w:lvlText w:val="•"/>
      <w:lvlJc w:val="left"/>
      <w:pPr>
        <w:ind w:left="1800" w:hanging="763"/>
      </w:pPr>
      <w:rPr>
        <w:rFonts w:hint="default"/>
        <w:lang w:val="pt-PT" w:eastAsia="en-US" w:bidi="ar-SA"/>
      </w:rPr>
    </w:lvl>
    <w:lvl w:ilvl="6">
      <w:numFmt w:val="bullet"/>
      <w:lvlText w:val="•"/>
      <w:lvlJc w:val="left"/>
      <w:pPr>
        <w:ind w:left="2080" w:hanging="763"/>
      </w:pPr>
      <w:rPr>
        <w:rFonts w:hint="default"/>
        <w:lang w:val="pt-PT" w:eastAsia="en-US" w:bidi="ar-SA"/>
      </w:rPr>
    </w:lvl>
    <w:lvl w:ilvl="7">
      <w:numFmt w:val="bullet"/>
      <w:lvlText w:val="•"/>
      <w:lvlJc w:val="left"/>
      <w:pPr>
        <w:ind w:left="2140" w:hanging="763"/>
      </w:pPr>
      <w:rPr>
        <w:rFonts w:hint="default"/>
        <w:lang w:val="pt-PT" w:eastAsia="en-US" w:bidi="ar-SA"/>
      </w:rPr>
    </w:lvl>
    <w:lvl w:ilvl="8">
      <w:numFmt w:val="bullet"/>
      <w:lvlText w:val="•"/>
      <w:lvlJc w:val="left"/>
      <w:pPr>
        <w:ind w:left="4475" w:hanging="763"/>
      </w:pPr>
      <w:rPr>
        <w:rFonts w:hint="default"/>
        <w:lang w:val="pt-PT" w:eastAsia="en-US" w:bidi="ar-SA"/>
      </w:rPr>
    </w:lvl>
  </w:abstractNum>
  <w:abstractNum w:abstractNumId="14"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5" w15:restartNumberingAfterBreak="0">
    <w:nsid w:val="53047993"/>
    <w:multiLevelType w:val="multilevel"/>
    <w:tmpl w:val="31B8D9A2"/>
    <w:lvl w:ilvl="0">
      <w:start w:val="5"/>
      <w:numFmt w:val="decimal"/>
      <w:lvlText w:val="%1"/>
      <w:lvlJc w:val="left"/>
      <w:pPr>
        <w:ind w:left="674" w:hanging="432"/>
      </w:pPr>
      <w:rPr>
        <w:rFonts w:hint="default"/>
        <w:lang w:val="pt-PT" w:eastAsia="en-US" w:bidi="ar-SA"/>
      </w:rPr>
    </w:lvl>
    <w:lvl w:ilvl="1">
      <w:start w:val="1"/>
      <w:numFmt w:val="decimal"/>
      <w:lvlText w:val="%1.%2."/>
      <w:lvlJc w:val="left"/>
      <w:pPr>
        <w:ind w:left="674" w:hanging="432"/>
      </w:pPr>
      <w:rPr>
        <w:rFonts w:asciiTheme="minorHAnsi" w:eastAsia="Arial" w:hAnsiTheme="minorHAnsi" w:cstheme="minorHAnsi" w:hint="default"/>
        <w:b/>
        <w:bCs/>
        <w:spacing w:val="-1"/>
        <w:w w:val="100"/>
        <w:sz w:val="22"/>
        <w:szCs w:val="22"/>
        <w:lang w:val="pt-PT" w:eastAsia="en-US" w:bidi="ar-SA"/>
      </w:rPr>
    </w:lvl>
    <w:lvl w:ilvl="2">
      <w:numFmt w:val="bullet"/>
      <w:lvlText w:val="•"/>
      <w:lvlJc w:val="left"/>
      <w:pPr>
        <w:ind w:left="2373" w:hanging="432"/>
      </w:pPr>
      <w:rPr>
        <w:rFonts w:hint="default"/>
        <w:lang w:val="pt-PT" w:eastAsia="en-US" w:bidi="ar-SA"/>
      </w:rPr>
    </w:lvl>
    <w:lvl w:ilvl="3">
      <w:numFmt w:val="bullet"/>
      <w:lvlText w:val="•"/>
      <w:lvlJc w:val="left"/>
      <w:pPr>
        <w:ind w:left="3219" w:hanging="432"/>
      </w:pPr>
      <w:rPr>
        <w:rFonts w:hint="default"/>
        <w:lang w:val="pt-PT" w:eastAsia="en-US" w:bidi="ar-SA"/>
      </w:rPr>
    </w:lvl>
    <w:lvl w:ilvl="4">
      <w:numFmt w:val="bullet"/>
      <w:lvlText w:val="•"/>
      <w:lvlJc w:val="left"/>
      <w:pPr>
        <w:ind w:left="4066" w:hanging="432"/>
      </w:pPr>
      <w:rPr>
        <w:rFonts w:hint="default"/>
        <w:lang w:val="pt-PT" w:eastAsia="en-US" w:bidi="ar-SA"/>
      </w:rPr>
    </w:lvl>
    <w:lvl w:ilvl="5">
      <w:numFmt w:val="bullet"/>
      <w:lvlText w:val="•"/>
      <w:lvlJc w:val="left"/>
      <w:pPr>
        <w:ind w:left="4913" w:hanging="432"/>
      </w:pPr>
      <w:rPr>
        <w:rFonts w:hint="default"/>
        <w:lang w:val="pt-PT" w:eastAsia="en-US" w:bidi="ar-SA"/>
      </w:rPr>
    </w:lvl>
    <w:lvl w:ilvl="6">
      <w:numFmt w:val="bullet"/>
      <w:lvlText w:val="•"/>
      <w:lvlJc w:val="left"/>
      <w:pPr>
        <w:ind w:left="5759" w:hanging="432"/>
      </w:pPr>
      <w:rPr>
        <w:rFonts w:hint="default"/>
        <w:lang w:val="pt-PT" w:eastAsia="en-US" w:bidi="ar-SA"/>
      </w:rPr>
    </w:lvl>
    <w:lvl w:ilvl="7">
      <w:numFmt w:val="bullet"/>
      <w:lvlText w:val="•"/>
      <w:lvlJc w:val="left"/>
      <w:pPr>
        <w:ind w:left="6606" w:hanging="432"/>
      </w:pPr>
      <w:rPr>
        <w:rFonts w:hint="default"/>
        <w:lang w:val="pt-PT" w:eastAsia="en-US" w:bidi="ar-SA"/>
      </w:rPr>
    </w:lvl>
    <w:lvl w:ilvl="8">
      <w:numFmt w:val="bullet"/>
      <w:lvlText w:val="•"/>
      <w:lvlJc w:val="left"/>
      <w:pPr>
        <w:ind w:left="7452" w:hanging="432"/>
      </w:pPr>
      <w:rPr>
        <w:rFonts w:hint="default"/>
        <w:lang w:val="pt-PT" w:eastAsia="en-US" w:bidi="ar-SA"/>
      </w:rPr>
    </w:lvl>
  </w:abstractNum>
  <w:abstractNum w:abstractNumId="16"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9"/>
  </w:num>
  <w:num w:numId="6">
    <w:abstractNumId w:val="10"/>
  </w:num>
  <w:num w:numId="7">
    <w:abstractNumId w:val="5"/>
  </w:num>
  <w:num w:numId="8">
    <w:abstractNumId w:val="8"/>
  </w:num>
  <w:num w:numId="9">
    <w:abstractNumId w:val="16"/>
  </w:num>
  <w:num w:numId="10">
    <w:abstractNumId w:val="1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9"/>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9"/>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9"/>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9"/>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7"/>
  </w:num>
  <w:num w:numId="33">
    <w:abstractNumId w:val="18"/>
  </w:num>
  <w:num w:numId="34">
    <w:abstractNumId w:val="11"/>
  </w:num>
  <w:num w:numId="35">
    <w:abstractNumId w:val="13"/>
  </w:num>
  <w:num w:numId="36">
    <w:abstractNumId w:val="6"/>
  </w:num>
  <w:num w:numId="37">
    <w:abstractNumId w:val="15"/>
  </w:num>
  <w:num w:numId="38">
    <w:abstractNumId w:val="9"/>
  </w:num>
  <w:num w:numId="39">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54D"/>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0B83"/>
    <w:rsid w:val="00161AFA"/>
    <w:rsid w:val="00163AC5"/>
    <w:rsid w:val="00171672"/>
    <w:rsid w:val="001734D7"/>
    <w:rsid w:val="00175935"/>
    <w:rsid w:val="00175D8F"/>
    <w:rsid w:val="00175F45"/>
    <w:rsid w:val="00180B11"/>
    <w:rsid w:val="0018150F"/>
    <w:rsid w:val="001836ED"/>
    <w:rsid w:val="00184E06"/>
    <w:rsid w:val="00184E3F"/>
    <w:rsid w:val="0018605C"/>
    <w:rsid w:val="00187D25"/>
    <w:rsid w:val="00190530"/>
    <w:rsid w:val="00190CD7"/>
    <w:rsid w:val="00190D5F"/>
    <w:rsid w:val="001919F5"/>
    <w:rsid w:val="001967A3"/>
    <w:rsid w:val="0019681B"/>
    <w:rsid w:val="001A21FE"/>
    <w:rsid w:val="001A25ED"/>
    <w:rsid w:val="001A2712"/>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4B7E"/>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3F7837"/>
    <w:rsid w:val="004010F6"/>
    <w:rsid w:val="00403197"/>
    <w:rsid w:val="00404B43"/>
    <w:rsid w:val="004071E5"/>
    <w:rsid w:val="00411316"/>
    <w:rsid w:val="00411ECF"/>
    <w:rsid w:val="00415026"/>
    <w:rsid w:val="00420AA3"/>
    <w:rsid w:val="00421139"/>
    <w:rsid w:val="00423006"/>
    <w:rsid w:val="00423FB4"/>
    <w:rsid w:val="00424A98"/>
    <w:rsid w:val="00425916"/>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775"/>
    <w:rsid w:val="00460BD0"/>
    <w:rsid w:val="00461F76"/>
    <w:rsid w:val="004625E7"/>
    <w:rsid w:val="004626D8"/>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1B9"/>
    <w:rsid w:val="004E3A51"/>
    <w:rsid w:val="004E478B"/>
    <w:rsid w:val="004E4D45"/>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1EC5"/>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1635"/>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5F10"/>
    <w:rsid w:val="007A6B3A"/>
    <w:rsid w:val="007A738C"/>
    <w:rsid w:val="007A7A83"/>
    <w:rsid w:val="007B1689"/>
    <w:rsid w:val="007B3FAD"/>
    <w:rsid w:val="007B4C42"/>
    <w:rsid w:val="007C0B95"/>
    <w:rsid w:val="007C17DF"/>
    <w:rsid w:val="007C51A3"/>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C4BE2"/>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0BE0"/>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66A"/>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CC"/>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52A4"/>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5C43"/>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9367F"/>
    <w:rsid w:val="00FA116B"/>
    <w:rsid w:val="00FA3412"/>
    <w:rsid w:val="00FA3844"/>
    <w:rsid w:val="00FA48CA"/>
    <w:rsid w:val="00FA751C"/>
    <w:rsid w:val="00FB060E"/>
    <w:rsid w:val="00FB09DB"/>
    <w:rsid w:val="00FB3B03"/>
    <w:rsid w:val="00FB3E7C"/>
    <w:rsid w:val="00FB4498"/>
    <w:rsid w:val="00FB4975"/>
    <w:rsid w:val="00FB4BD6"/>
    <w:rsid w:val="00FB54F0"/>
    <w:rsid w:val="00FB6B2F"/>
    <w:rsid w:val="00FC004B"/>
    <w:rsid w:val="00FC2ED4"/>
    <w:rsid w:val="00FC31C7"/>
    <w:rsid w:val="00FC3537"/>
    <w:rsid w:val="00FC4BC6"/>
    <w:rsid w:val="00FC517B"/>
    <w:rsid w:val="00FC5800"/>
    <w:rsid w:val="00FD0D85"/>
    <w:rsid w:val="00FD0ED0"/>
    <w:rsid w:val="00FD1B5B"/>
    <w:rsid w:val="00FD290E"/>
    <w:rsid w:val="00FD2B5A"/>
    <w:rsid w:val="00FD31A7"/>
    <w:rsid w:val="00FD3CD9"/>
    <w:rsid w:val="00FD656D"/>
    <w:rsid w:val="00FD68D9"/>
    <w:rsid w:val="00FD693C"/>
    <w:rsid w:val="00FD78DF"/>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1"/>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D4F39"/>
    <w:rsid w:val="005F3E3E"/>
    <w:rsid w:val="006624E1"/>
    <w:rsid w:val="00800DBF"/>
    <w:rsid w:val="009A05A2"/>
    <w:rsid w:val="00DE4C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CCC23-663B-4F4B-A9E1-92B5C2B1F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27</Pages>
  <Words>12532</Words>
  <Characters>67673</Characters>
  <Application>Microsoft Office Word</Application>
  <DocSecurity>0</DocSecurity>
  <Lines>563</Lines>
  <Paragraphs>160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80045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23</cp:revision>
  <cp:lastPrinted>2021-08-17T17:11:00Z</cp:lastPrinted>
  <dcterms:created xsi:type="dcterms:W3CDTF">2020-05-14T18:48:00Z</dcterms:created>
  <dcterms:modified xsi:type="dcterms:W3CDTF">2021-08-17T17:12:00Z</dcterms:modified>
</cp:coreProperties>
</file>